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1.xml" ContentType="application/vnd.openxmlformats-officedocument.wordprocessingml.header+xml"/>
  <Override PartName="/word/footer16.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3.xml" ContentType="application/vnd.openxmlformats-officedocument.wordprocessingml.header+xml"/>
  <Override PartName="/word/footer19.xml" ContentType="application/vnd.openxmlformats-officedocument.wordprocessingml.footer+xml"/>
  <Override PartName="/word/header14.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5.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90E057C" w14:textId="77777777" w:rsidR="00353D57" w:rsidRDefault="00353D57">
      <w:pPr>
        <w:pStyle w:val="Client"/>
        <w:spacing w:line="276" w:lineRule="auto"/>
        <w:ind w:right="-1"/>
        <w:jc w:val="center"/>
        <w:rPr>
          <w:sz w:val="24"/>
          <w:szCs w:val="24"/>
          <w:lang w:val="hu-HU"/>
        </w:rPr>
      </w:pPr>
    </w:p>
    <w:p w14:paraId="39F5546B" w14:textId="77777777" w:rsidR="00353D57" w:rsidRPr="004016FE" w:rsidRDefault="00353D57">
      <w:pPr>
        <w:pStyle w:val="Client"/>
        <w:spacing w:line="276" w:lineRule="auto"/>
        <w:ind w:right="-1"/>
        <w:jc w:val="center"/>
        <w:rPr>
          <w:sz w:val="24"/>
          <w:szCs w:val="24"/>
          <w:lang w:val="hu-HU"/>
        </w:rPr>
      </w:pPr>
    </w:p>
    <w:p w14:paraId="13B4612B" w14:textId="77777777" w:rsidR="00353D57" w:rsidRPr="004016FE" w:rsidRDefault="00353D57">
      <w:pPr>
        <w:pStyle w:val="Client"/>
        <w:spacing w:line="276" w:lineRule="auto"/>
        <w:ind w:right="-1"/>
        <w:jc w:val="center"/>
        <w:rPr>
          <w:sz w:val="24"/>
          <w:szCs w:val="24"/>
          <w:lang w:val="hu-HU"/>
        </w:rPr>
      </w:pPr>
    </w:p>
    <w:p w14:paraId="0A006F5D" w14:textId="77777777" w:rsidR="00353D57" w:rsidRPr="004016FE" w:rsidRDefault="00353D57">
      <w:pPr>
        <w:pStyle w:val="Client"/>
        <w:spacing w:line="276" w:lineRule="auto"/>
        <w:ind w:right="-1"/>
        <w:jc w:val="center"/>
        <w:rPr>
          <w:b/>
          <w:i/>
          <w:sz w:val="24"/>
          <w:szCs w:val="24"/>
          <w:lang w:val="hu-HU"/>
        </w:rPr>
      </w:pPr>
    </w:p>
    <w:p w14:paraId="4DBCF3DD" w14:textId="77777777" w:rsidR="00353D57" w:rsidRPr="004016FE" w:rsidRDefault="00353D57">
      <w:pPr>
        <w:pStyle w:val="Client"/>
        <w:spacing w:line="276" w:lineRule="auto"/>
        <w:ind w:right="-1"/>
        <w:jc w:val="center"/>
        <w:rPr>
          <w:b/>
          <w:i/>
          <w:sz w:val="24"/>
          <w:szCs w:val="24"/>
          <w:lang w:val="hu-HU"/>
        </w:rPr>
      </w:pPr>
    </w:p>
    <w:p w14:paraId="64E43E26" w14:textId="77777777" w:rsidR="00353D57" w:rsidRPr="004016FE" w:rsidRDefault="00353D57">
      <w:pPr>
        <w:pStyle w:val="Client"/>
        <w:spacing w:line="276" w:lineRule="auto"/>
        <w:ind w:right="-1"/>
        <w:jc w:val="center"/>
        <w:rPr>
          <w:b/>
          <w:i/>
          <w:iCs/>
          <w:sz w:val="24"/>
          <w:szCs w:val="24"/>
          <w:lang w:val="hu-HU"/>
        </w:rPr>
      </w:pPr>
      <w:r w:rsidRPr="004016FE">
        <w:rPr>
          <w:b/>
          <w:sz w:val="24"/>
          <w:szCs w:val="24"/>
          <w:lang w:val="hu-HU"/>
        </w:rPr>
        <w:t>AJÁNLAT</w:t>
      </w:r>
      <w:r>
        <w:rPr>
          <w:b/>
          <w:sz w:val="24"/>
          <w:szCs w:val="24"/>
          <w:lang w:val="hu-HU"/>
        </w:rPr>
        <w:t xml:space="preserve">TÉTELI </w:t>
      </w:r>
      <w:r w:rsidRPr="004016FE">
        <w:rPr>
          <w:b/>
          <w:sz w:val="24"/>
          <w:szCs w:val="24"/>
          <w:lang w:val="hu-HU"/>
        </w:rPr>
        <w:t>DOKUMENTÁCIÓ</w:t>
      </w:r>
    </w:p>
    <w:p w14:paraId="233121FB" w14:textId="77777777" w:rsidR="00353D57" w:rsidRPr="004016FE" w:rsidRDefault="00353D57">
      <w:pPr>
        <w:pStyle w:val="Client"/>
        <w:spacing w:line="276" w:lineRule="auto"/>
        <w:ind w:right="-1"/>
        <w:jc w:val="center"/>
        <w:rPr>
          <w:b/>
          <w:i/>
          <w:iCs/>
          <w:sz w:val="24"/>
          <w:szCs w:val="24"/>
          <w:lang w:val="hu-HU"/>
        </w:rPr>
      </w:pPr>
    </w:p>
    <w:p w14:paraId="2EF15C6C" w14:textId="77777777" w:rsidR="00353D57" w:rsidRPr="004016FE" w:rsidRDefault="00353D57">
      <w:pPr>
        <w:pStyle w:val="Client"/>
        <w:tabs>
          <w:tab w:val="left" w:pos="5790"/>
        </w:tabs>
        <w:spacing w:line="276" w:lineRule="auto"/>
        <w:ind w:right="-1"/>
        <w:rPr>
          <w:b/>
          <w:i/>
          <w:iCs/>
          <w:sz w:val="24"/>
          <w:szCs w:val="24"/>
          <w:lang w:val="hu-HU"/>
        </w:rPr>
      </w:pPr>
    </w:p>
    <w:p w14:paraId="7C736496" w14:textId="77777777" w:rsidR="00353D57" w:rsidRPr="004016FE" w:rsidRDefault="00353D57">
      <w:pPr>
        <w:pStyle w:val="Client"/>
        <w:tabs>
          <w:tab w:val="left" w:pos="5790"/>
        </w:tabs>
        <w:spacing w:line="276" w:lineRule="auto"/>
        <w:ind w:right="-1"/>
        <w:rPr>
          <w:b/>
          <w:i/>
          <w:iCs/>
          <w:sz w:val="24"/>
          <w:szCs w:val="24"/>
          <w:lang w:val="hu-HU"/>
        </w:rPr>
      </w:pPr>
    </w:p>
    <w:p w14:paraId="71E6C806" w14:textId="77777777" w:rsidR="00353D57" w:rsidRPr="004016FE" w:rsidRDefault="00353D57">
      <w:pPr>
        <w:pStyle w:val="Client"/>
        <w:spacing w:line="276" w:lineRule="auto"/>
        <w:ind w:right="-1"/>
        <w:jc w:val="center"/>
        <w:rPr>
          <w:b/>
          <w:i/>
          <w:iCs/>
          <w:sz w:val="24"/>
          <w:szCs w:val="24"/>
          <w:lang w:val="hu-HU"/>
        </w:rPr>
      </w:pPr>
    </w:p>
    <w:p w14:paraId="3D947FFF" w14:textId="7BF7ABB0" w:rsidR="00353D57" w:rsidRPr="004016FE" w:rsidRDefault="00353D57">
      <w:pPr>
        <w:spacing w:line="276" w:lineRule="auto"/>
        <w:ind w:left="72" w:right="-1"/>
        <w:jc w:val="center"/>
        <w:rPr>
          <w:b/>
          <w:szCs w:val="24"/>
        </w:rPr>
      </w:pPr>
      <w:r w:rsidRPr="004016FE">
        <w:rPr>
          <w:b/>
          <w:szCs w:val="24"/>
        </w:rPr>
        <w:t>"</w:t>
      </w:r>
      <w:r w:rsidR="002C3EB1">
        <w:rPr>
          <w:b/>
          <w:bCs/>
          <w:noProof/>
          <w:szCs w:val="24"/>
        </w:rPr>
        <w:t>TVN Zrt. gyorsszolgálat - keretszerződés</w:t>
      </w:r>
      <w:r w:rsidRPr="004016FE">
        <w:rPr>
          <w:b/>
          <w:szCs w:val="24"/>
        </w:rPr>
        <w:t>" tárgyú</w:t>
      </w:r>
    </w:p>
    <w:p w14:paraId="04FF302F" w14:textId="77777777" w:rsidR="00353D57" w:rsidRPr="004016FE" w:rsidRDefault="00353D57">
      <w:pPr>
        <w:spacing w:line="276" w:lineRule="auto"/>
        <w:ind w:left="360" w:right="-1"/>
        <w:jc w:val="center"/>
        <w:rPr>
          <w:b/>
          <w:szCs w:val="24"/>
        </w:rPr>
      </w:pPr>
    </w:p>
    <w:p w14:paraId="4CE826AF" w14:textId="77777777" w:rsidR="00353D57" w:rsidRPr="004016FE" w:rsidRDefault="00353D57">
      <w:pPr>
        <w:spacing w:line="276" w:lineRule="auto"/>
        <w:ind w:left="360" w:right="-1"/>
        <w:jc w:val="center"/>
        <w:rPr>
          <w:b/>
          <w:szCs w:val="24"/>
        </w:rPr>
      </w:pPr>
    </w:p>
    <w:p w14:paraId="0120D67A" w14:textId="77777777" w:rsidR="00353D57" w:rsidRPr="004016FE" w:rsidRDefault="00353D57">
      <w:pPr>
        <w:spacing w:line="276" w:lineRule="auto"/>
        <w:ind w:right="-1"/>
        <w:jc w:val="center"/>
        <w:rPr>
          <w:szCs w:val="24"/>
        </w:rPr>
      </w:pPr>
      <w:r w:rsidRPr="004016FE">
        <w:rPr>
          <w:szCs w:val="24"/>
        </w:rPr>
        <w:t>nemzeti eljárásrend</w:t>
      </w:r>
      <w:r>
        <w:rPr>
          <w:szCs w:val="24"/>
        </w:rPr>
        <w:t xml:space="preserve"> szerinti</w:t>
      </w:r>
      <w:r w:rsidRPr="004016FE">
        <w:rPr>
          <w:szCs w:val="24"/>
        </w:rPr>
        <w:t xml:space="preserve">, nyílt közbeszerzési eljáráshoz </w:t>
      </w:r>
    </w:p>
    <w:p w14:paraId="63D0C40F" w14:textId="77777777" w:rsidR="00353D57" w:rsidRPr="004016FE" w:rsidRDefault="00353D57">
      <w:pPr>
        <w:spacing w:line="276" w:lineRule="auto"/>
        <w:ind w:right="-1"/>
        <w:jc w:val="center"/>
        <w:rPr>
          <w:szCs w:val="24"/>
        </w:rPr>
      </w:pPr>
    </w:p>
    <w:p w14:paraId="5AFE6710" w14:textId="77777777" w:rsidR="00353D57" w:rsidRPr="004016FE" w:rsidRDefault="00353D57">
      <w:pPr>
        <w:spacing w:line="276" w:lineRule="auto"/>
        <w:ind w:right="-1"/>
        <w:jc w:val="center"/>
        <w:rPr>
          <w:szCs w:val="24"/>
        </w:rPr>
      </w:pPr>
    </w:p>
    <w:p w14:paraId="6CC4C087" w14:textId="77777777" w:rsidR="00353D57" w:rsidRPr="004016FE" w:rsidRDefault="00353D57">
      <w:pPr>
        <w:pStyle w:val="Client"/>
        <w:spacing w:line="276" w:lineRule="auto"/>
        <w:ind w:right="-1"/>
        <w:jc w:val="center"/>
        <w:rPr>
          <w:bCs/>
          <w:sz w:val="24"/>
          <w:szCs w:val="24"/>
          <w:lang w:val="hu-HU"/>
        </w:rPr>
      </w:pPr>
    </w:p>
    <w:p w14:paraId="531AF493" w14:textId="77777777" w:rsidR="00353D57" w:rsidRPr="004016FE" w:rsidRDefault="00353D57">
      <w:pPr>
        <w:pStyle w:val="Client"/>
        <w:spacing w:line="276" w:lineRule="auto"/>
        <w:ind w:right="-1"/>
        <w:jc w:val="center"/>
        <w:rPr>
          <w:bCs/>
          <w:sz w:val="24"/>
          <w:szCs w:val="24"/>
          <w:lang w:val="hu-HU"/>
        </w:rPr>
      </w:pPr>
    </w:p>
    <w:p w14:paraId="4C259D38" w14:textId="77777777" w:rsidR="00353D57" w:rsidRPr="004016FE" w:rsidRDefault="00353D57">
      <w:pPr>
        <w:pStyle w:val="Cmsor4"/>
        <w:numPr>
          <w:ilvl w:val="0"/>
          <w:numId w:val="0"/>
        </w:numPr>
        <w:spacing w:line="276" w:lineRule="auto"/>
        <w:ind w:right="-1"/>
        <w:rPr>
          <w:szCs w:val="24"/>
        </w:rPr>
      </w:pPr>
      <w:r w:rsidRPr="004016FE">
        <w:rPr>
          <w:b w:val="0"/>
          <w:szCs w:val="24"/>
        </w:rPr>
        <w:t>Ajánlatkérő:</w:t>
      </w:r>
    </w:p>
    <w:p w14:paraId="5A0D43CF" w14:textId="77777777" w:rsidR="00353D57" w:rsidRPr="004016FE" w:rsidRDefault="00353D57">
      <w:pPr>
        <w:spacing w:line="276" w:lineRule="auto"/>
        <w:ind w:right="-1"/>
        <w:rPr>
          <w:b/>
          <w:szCs w:val="24"/>
        </w:rPr>
      </w:pPr>
    </w:p>
    <w:p w14:paraId="49EF4D91" w14:textId="77777777" w:rsidR="00353D57" w:rsidRPr="004016FE" w:rsidRDefault="00353D57">
      <w:pPr>
        <w:spacing w:line="276" w:lineRule="auto"/>
        <w:ind w:right="-1"/>
        <w:rPr>
          <w:b/>
          <w:szCs w:val="24"/>
        </w:rPr>
      </w:pPr>
    </w:p>
    <w:p w14:paraId="7C7F86B1" w14:textId="77777777" w:rsidR="00353D57" w:rsidRPr="004016FE" w:rsidRDefault="00353D57">
      <w:pPr>
        <w:spacing w:line="276" w:lineRule="auto"/>
        <w:ind w:right="-1"/>
        <w:rPr>
          <w:b/>
          <w:szCs w:val="24"/>
        </w:rPr>
      </w:pPr>
    </w:p>
    <w:p w14:paraId="435F3E65" w14:textId="11CBB13E" w:rsidR="00353D57" w:rsidRPr="004016FE" w:rsidRDefault="006805B5">
      <w:pPr>
        <w:spacing w:line="276" w:lineRule="auto"/>
        <w:ind w:right="-1"/>
        <w:jc w:val="center"/>
        <w:rPr>
          <w:b/>
          <w:szCs w:val="24"/>
        </w:rPr>
      </w:pPr>
      <w:r w:rsidRPr="006805B5">
        <w:rPr>
          <w:b/>
          <w:noProof/>
          <w:szCs w:val="24"/>
        </w:rPr>
        <w:t>Terézvárosi Vagyonkezelő Nonprofit Zártkörűen Működő Részvénytársaság</w:t>
      </w:r>
    </w:p>
    <w:p w14:paraId="37E9798A" w14:textId="77777777" w:rsidR="00353D57" w:rsidRPr="004016FE" w:rsidRDefault="00353D57" w:rsidP="006D3324">
      <w:pPr>
        <w:ind w:left="709"/>
        <w:rPr>
          <w:b/>
          <w:bCs/>
          <w:smallCaps/>
          <w:color w:val="000000"/>
          <w:szCs w:val="24"/>
        </w:rPr>
      </w:pPr>
    </w:p>
    <w:p w14:paraId="12E87C9A" w14:textId="32EEF407" w:rsidR="00353D57" w:rsidRPr="004016FE" w:rsidRDefault="00353D57" w:rsidP="006D3324">
      <w:pPr>
        <w:ind w:left="709"/>
        <w:rPr>
          <w:b/>
          <w:bCs/>
          <w:smallCaps/>
          <w:color w:val="000000"/>
          <w:szCs w:val="24"/>
        </w:rPr>
      </w:pPr>
    </w:p>
    <w:p w14:paraId="7C00CEC6" w14:textId="6DA767F7" w:rsidR="00353D57" w:rsidRPr="004016FE" w:rsidRDefault="00353D57" w:rsidP="006D3324">
      <w:pPr>
        <w:ind w:left="709"/>
        <w:rPr>
          <w:b/>
          <w:bCs/>
          <w:smallCaps/>
          <w:color w:val="000000"/>
          <w:szCs w:val="24"/>
        </w:rPr>
      </w:pPr>
    </w:p>
    <w:p w14:paraId="46096FED" w14:textId="5B5F9B15" w:rsidR="00353D57" w:rsidRPr="004016FE" w:rsidRDefault="00353D57" w:rsidP="006D3324">
      <w:pPr>
        <w:ind w:left="709"/>
        <w:rPr>
          <w:b/>
          <w:bCs/>
          <w:smallCaps/>
          <w:color w:val="000000"/>
          <w:szCs w:val="24"/>
        </w:rPr>
      </w:pPr>
    </w:p>
    <w:p w14:paraId="7317A372" w14:textId="77777777" w:rsidR="00353D57" w:rsidRPr="004016FE" w:rsidRDefault="00353D57" w:rsidP="006D3324">
      <w:pPr>
        <w:ind w:left="709"/>
        <w:rPr>
          <w:b/>
          <w:bCs/>
          <w:smallCaps/>
          <w:color w:val="000000"/>
          <w:szCs w:val="24"/>
        </w:rPr>
      </w:pPr>
    </w:p>
    <w:p w14:paraId="6CE65023" w14:textId="77777777" w:rsidR="00353D57" w:rsidRPr="004016FE" w:rsidRDefault="00353D57" w:rsidP="006D3324">
      <w:pPr>
        <w:ind w:left="709"/>
        <w:rPr>
          <w:bCs/>
          <w:color w:val="000000"/>
          <w:szCs w:val="24"/>
        </w:rPr>
      </w:pPr>
      <w:r w:rsidRPr="004016FE">
        <w:rPr>
          <w:b/>
          <w:bCs/>
          <w:smallCaps/>
          <w:color w:val="000000"/>
          <w:szCs w:val="24"/>
        </w:rPr>
        <w:t xml:space="preserve">Az ajánlatkérő nevében eljáró felelős akkreditált közbeszerzési </w:t>
      </w:r>
      <w:r w:rsidRPr="004E7891">
        <w:rPr>
          <w:b/>
          <w:bCs/>
          <w:smallCaps/>
          <w:color w:val="000000"/>
        </w:rPr>
        <w:t xml:space="preserve">szaktanácsadó </w:t>
      </w:r>
      <w:r>
        <w:rPr>
          <w:b/>
          <w:bCs/>
          <w:smallCaps/>
          <w:color w:val="000000"/>
        </w:rPr>
        <w:t xml:space="preserve">(lebonyolító) </w:t>
      </w:r>
      <w:r w:rsidRPr="004E7891">
        <w:rPr>
          <w:b/>
          <w:bCs/>
          <w:smallCaps/>
          <w:color w:val="000000"/>
        </w:rPr>
        <w:t>adatai</w:t>
      </w:r>
      <w:r w:rsidRPr="004E7891">
        <w:rPr>
          <w:bCs/>
          <w:color w:val="000000"/>
        </w:rPr>
        <w:tab/>
      </w:r>
      <w:r w:rsidRPr="004016FE">
        <w:rPr>
          <w:bCs/>
          <w:color w:val="000000"/>
          <w:szCs w:val="24"/>
        </w:rPr>
        <w:tab/>
      </w:r>
    </w:p>
    <w:p w14:paraId="5A9D3524" w14:textId="7E2272BB" w:rsidR="00353D57" w:rsidRPr="004016FE" w:rsidRDefault="00353D57" w:rsidP="006D3324">
      <w:pPr>
        <w:ind w:left="709"/>
        <w:rPr>
          <w:bCs/>
          <w:color w:val="000000"/>
          <w:szCs w:val="24"/>
        </w:rPr>
      </w:pPr>
    </w:p>
    <w:p w14:paraId="5C0C8B9B" w14:textId="00AB83BB" w:rsidR="00353D57" w:rsidRPr="004016FE" w:rsidRDefault="00353D57" w:rsidP="006D3324">
      <w:pPr>
        <w:ind w:left="709"/>
        <w:rPr>
          <w:bCs/>
          <w:color w:val="000000"/>
          <w:szCs w:val="24"/>
        </w:rPr>
      </w:pPr>
      <w:r w:rsidRPr="004016FE">
        <w:rPr>
          <w:bCs/>
          <w:color w:val="000000"/>
          <w:szCs w:val="24"/>
        </w:rPr>
        <w:t>Név:</w:t>
      </w:r>
      <w:r w:rsidRPr="004016FE">
        <w:rPr>
          <w:bCs/>
          <w:color w:val="000000"/>
          <w:szCs w:val="24"/>
        </w:rPr>
        <w:tab/>
      </w:r>
      <w:r w:rsidRPr="004016FE">
        <w:rPr>
          <w:bCs/>
          <w:color w:val="000000"/>
          <w:szCs w:val="24"/>
        </w:rPr>
        <w:tab/>
      </w:r>
      <w:r w:rsidRPr="004016FE">
        <w:rPr>
          <w:bCs/>
          <w:color w:val="000000"/>
          <w:szCs w:val="24"/>
        </w:rPr>
        <w:tab/>
        <w:t>Dr. Hargittay Szabolcs</w:t>
      </w:r>
    </w:p>
    <w:p w14:paraId="685497DE" w14:textId="67400533" w:rsidR="00353D57" w:rsidRPr="004016FE" w:rsidRDefault="00353D57" w:rsidP="006D3324">
      <w:pPr>
        <w:ind w:left="709"/>
        <w:rPr>
          <w:bCs/>
          <w:color w:val="000000"/>
          <w:szCs w:val="24"/>
        </w:rPr>
      </w:pPr>
      <w:r w:rsidRPr="004016FE">
        <w:rPr>
          <w:bCs/>
          <w:color w:val="000000"/>
          <w:szCs w:val="24"/>
        </w:rPr>
        <w:t>Lajstromszám:</w:t>
      </w:r>
      <w:r w:rsidRPr="004016FE">
        <w:rPr>
          <w:bCs/>
          <w:color w:val="000000"/>
          <w:szCs w:val="24"/>
        </w:rPr>
        <w:tab/>
        <w:t>00295</w:t>
      </w:r>
    </w:p>
    <w:p w14:paraId="10530255" w14:textId="642ED99E" w:rsidR="00353D57" w:rsidRPr="004016FE" w:rsidRDefault="00353D57" w:rsidP="006D3324">
      <w:pPr>
        <w:ind w:left="709"/>
        <w:rPr>
          <w:bCs/>
          <w:color w:val="000000"/>
          <w:szCs w:val="24"/>
        </w:rPr>
      </w:pPr>
      <w:r w:rsidRPr="004016FE">
        <w:rPr>
          <w:bCs/>
          <w:color w:val="000000"/>
          <w:szCs w:val="24"/>
        </w:rPr>
        <w:t>Levelezési cím:</w:t>
      </w:r>
      <w:r w:rsidRPr="004016FE">
        <w:rPr>
          <w:bCs/>
          <w:color w:val="000000"/>
          <w:szCs w:val="24"/>
        </w:rPr>
        <w:tab/>
      </w:r>
      <w:r w:rsidR="00F30A30">
        <w:rPr>
          <w:bCs/>
          <w:color w:val="000000"/>
          <w:szCs w:val="24"/>
        </w:rPr>
        <w:t>1037 Budapest, Montevideo u. 5. II. em.</w:t>
      </w:r>
      <w:r w:rsidRPr="004016FE">
        <w:rPr>
          <w:bCs/>
          <w:color w:val="000000"/>
          <w:szCs w:val="24"/>
        </w:rPr>
        <w:t xml:space="preserve"> </w:t>
      </w:r>
    </w:p>
    <w:p w14:paraId="5B8D32D2" w14:textId="1EF5B998" w:rsidR="00353D57" w:rsidRPr="004016FE" w:rsidRDefault="00353D57" w:rsidP="00317376">
      <w:pPr>
        <w:ind w:left="709"/>
        <w:rPr>
          <w:bCs/>
          <w:color w:val="000000"/>
          <w:szCs w:val="24"/>
        </w:rPr>
      </w:pPr>
      <w:r w:rsidRPr="004016FE">
        <w:rPr>
          <w:bCs/>
          <w:color w:val="000000"/>
          <w:szCs w:val="24"/>
        </w:rPr>
        <w:t>E-mail cím:</w:t>
      </w:r>
      <w:r w:rsidRPr="004016FE">
        <w:rPr>
          <w:bCs/>
          <w:color w:val="000000"/>
          <w:szCs w:val="24"/>
        </w:rPr>
        <w:tab/>
      </w:r>
      <w:r w:rsidRPr="004016FE">
        <w:rPr>
          <w:bCs/>
          <w:color w:val="000000"/>
          <w:szCs w:val="24"/>
        </w:rPr>
        <w:tab/>
      </w:r>
      <w:hyperlink r:id="rId8" w:history="1">
        <w:r w:rsidRPr="00553D80">
          <w:rPr>
            <w:rStyle w:val="Hiperhivatkozs"/>
            <w:bCs/>
            <w:szCs w:val="24"/>
          </w:rPr>
          <w:t>horvath@harglaw.com</w:t>
        </w:r>
      </w:hyperlink>
    </w:p>
    <w:p w14:paraId="52E3881E" w14:textId="5F044926" w:rsidR="00353D57" w:rsidRPr="004016FE" w:rsidRDefault="00353D57">
      <w:pPr>
        <w:spacing w:line="276" w:lineRule="auto"/>
        <w:ind w:right="-1"/>
        <w:jc w:val="center"/>
        <w:rPr>
          <w:b/>
          <w:szCs w:val="24"/>
        </w:rPr>
      </w:pPr>
    </w:p>
    <w:p w14:paraId="7DE9BAF7" w14:textId="597A2717" w:rsidR="00353D57" w:rsidRDefault="00353D57">
      <w:pPr>
        <w:spacing w:line="276" w:lineRule="auto"/>
        <w:ind w:right="-1"/>
        <w:jc w:val="center"/>
        <w:rPr>
          <w:b/>
          <w:szCs w:val="24"/>
        </w:rPr>
      </w:pPr>
    </w:p>
    <w:p w14:paraId="0AB68E4B" w14:textId="32FFB0BC" w:rsidR="00BF0D50" w:rsidRDefault="00BF0D50">
      <w:pPr>
        <w:spacing w:line="276" w:lineRule="auto"/>
        <w:ind w:right="-1"/>
        <w:jc w:val="center"/>
        <w:rPr>
          <w:b/>
          <w:szCs w:val="24"/>
        </w:rPr>
      </w:pPr>
    </w:p>
    <w:p w14:paraId="187D90C4" w14:textId="7DAAEAF9" w:rsidR="00BF0D50" w:rsidRPr="004016FE" w:rsidRDefault="00BF0D50">
      <w:pPr>
        <w:spacing w:line="276" w:lineRule="auto"/>
        <w:ind w:right="-1"/>
        <w:jc w:val="center"/>
        <w:rPr>
          <w:b/>
          <w:szCs w:val="24"/>
        </w:rPr>
      </w:pPr>
    </w:p>
    <w:p w14:paraId="2427678D" w14:textId="77777777" w:rsidR="00353D57" w:rsidRPr="004016FE" w:rsidRDefault="00353D57">
      <w:pPr>
        <w:spacing w:line="276" w:lineRule="auto"/>
        <w:ind w:right="-1"/>
        <w:jc w:val="center"/>
        <w:rPr>
          <w:b/>
          <w:szCs w:val="24"/>
        </w:rPr>
      </w:pPr>
    </w:p>
    <w:p w14:paraId="16BC567B" w14:textId="5DF4ED87" w:rsidR="00353D57" w:rsidRPr="004016FE" w:rsidRDefault="00D81597">
      <w:pPr>
        <w:spacing w:line="276" w:lineRule="auto"/>
        <w:ind w:right="-1"/>
        <w:jc w:val="center"/>
        <w:rPr>
          <w:b/>
          <w:szCs w:val="24"/>
        </w:rPr>
      </w:pPr>
      <w:r>
        <w:rPr>
          <w:b/>
          <w:szCs w:val="24"/>
        </w:rPr>
        <w:t xml:space="preserve">2020. </w:t>
      </w:r>
      <w:r w:rsidR="005E5022">
        <w:rPr>
          <w:b/>
          <w:szCs w:val="24"/>
        </w:rPr>
        <w:t>november</w:t>
      </w:r>
      <w:r w:rsidR="004F72BB">
        <w:rPr>
          <w:b/>
          <w:szCs w:val="24"/>
        </w:rPr>
        <w:t xml:space="preserve"> </w:t>
      </w:r>
      <w:r w:rsidR="00AF2B97">
        <w:rPr>
          <w:b/>
          <w:szCs w:val="24"/>
        </w:rPr>
        <w:t>1</w:t>
      </w:r>
      <w:r w:rsidR="00F30A30">
        <w:rPr>
          <w:b/>
          <w:szCs w:val="24"/>
        </w:rPr>
        <w:t>6</w:t>
      </w:r>
      <w:r w:rsidR="005E5022">
        <w:rPr>
          <w:b/>
          <w:szCs w:val="24"/>
        </w:rPr>
        <w:t>.</w:t>
      </w:r>
    </w:p>
    <w:p w14:paraId="524E6062" w14:textId="77777777" w:rsidR="00353D57" w:rsidRPr="004016FE" w:rsidRDefault="00353D57">
      <w:pPr>
        <w:pageBreakBefore/>
        <w:suppressAutoHyphens w:val="0"/>
        <w:spacing w:line="276" w:lineRule="auto"/>
        <w:ind w:right="-1"/>
        <w:jc w:val="both"/>
        <w:rPr>
          <w:b/>
          <w:szCs w:val="24"/>
        </w:rPr>
      </w:pPr>
    </w:p>
    <w:p w14:paraId="23D4762E" w14:textId="77777777" w:rsidR="00353D57" w:rsidRPr="004016FE" w:rsidRDefault="00353D57">
      <w:pPr>
        <w:widowControl w:val="0"/>
        <w:spacing w:line="276" w:lineRule="auto"/>
        <w:ind w:right="-1"/>
        <w:jc w:val="center"/>
        <w:rPr>
          <w:b/>
          <w:szCs w:val="24"/>
        </w:rPr>
      </w:pPr>
      <w:r w:rsidRPr="004016FE">
        <w:rPr>
          <w:b/>
          <w:szCs w:val="24"/>
        </w:rPr>
        <w:t>TARTALOMJEGYZÉK</w:t>
      </w:r>
    </w:p>
    <w:p w14:paraId="28C68FBD" w14:textId="77777777" w:rsidR="00353D57" w:rsidRPr="004016FE" w:rsidRDefault="00353D57">
      <w:pPr>
        <w:widowControl w:val="0"/>
        <w:spacing w:line="276" w:lineRule="auto"/>
        <w:ind w:right="-1"/>
        <w:jc w:val="both"/>
        <w:rPr>
          <w:b/>
          <w:szCs w:val="24"/>
        </w:rPr>
      </w:pPr>
    </w:p>
    <w:p w14:paraId="64851502" w14:textId="77777777" w:rsidR="00353D57" w:rsidRPr="004016FE" w:rsidRDefault="00353D57">
      <w:pPr>
        <w:pStyle w:val="TJ1"/>
        <w:spacing w:line="276" w:lineRule="auto"/>
        <w:ind w:right="-1"/>
        <w:rPr>
          <w:rFonts w:ascii="Arial" w:hAnsi="Arial" w:cs="Arial"/>
          <w:b/>
          <w:sz w:val="24"/>
          <w:szCs w:val="24"/>
        </w:rPr>
      </w:pPr>
    </w:p>
    <w:p w14:paraId="6083D547" w14:textId="77777777" w:rsidR="00353D57" w:rsidRPr="004016FE" w:rsidRDefault="00353D57">
      <w:pPr>
        <w:spacing w:line="276" w:lineRule="auto"/>
        <w:ind w:right="-1"/>
        <w:rPr>
          <w:b/>
          <w:szCs w:val="24"/>
        </w:rPr>
      </w:pPr>
    </w:p>
    <w:p w14:paraId="3C99DFAE" w14:textId="77777777" w:rsidR="00353D57" w:rsidRPr="004016FE" w:rsidRDefault="00353D57">
      <w:pPr>
        <w:spacing w:line="276" w:lineRule="auto"/>
        <w:ind w:right="-1"/>
        <w:rPr>
          <w:szCs w:val="24"/>
        </w:rPr>
      </w:pPr>
      <w:r w:rsidRPr="004016FE">
        <w:rPr>
          <w:szCs w:val="24"/>
        </w:rPr>
        <w:t xml:space="preserve">1.) Fejezet: Útmutató az Ajánlattevő részére </w:t>
      </w:r>
    </w:p>
    <w:p w14:paraId="7626FCB6" w14:textId="77777777" w:rsidR="00353D57" w:rsidRPr="004016FE" w:rsidRDefault="00353D57">
      <w:pPr>
        <w:spacing w:line="276" w:lineRule="auto"/>
        <w:ind w:right="-1"/>
        <w:rPr>
          <w:szCs w:val="24"/>
        </w:rPr>
      </w:pPr>
    </w:p>
    <w:p w14:paraId="50B9BE8A" w14:textId="77777777" w:rsidR="00353D57" w:rsidRPr="004016FE" w:rsidRDefault="00353D57">
      <w:pPr>
        <w:spacing w:line="276" w:lineRule="auto"/>
        <w:ind w:right="-1"/>
        <w:rPr>
          <w:szCs w:val="24"/>
        </w:rPr>
      </w:pPr>
      <w:r w:rsidRPr="004016FE">
        <w:rPr>
          <w:szCs w:val="24"/>
        </w:rPr>
        <w:t>2.) Fejezet: Közbeszerzési műszaki leírás</w:t>
      </w:r>
    </w:p>
    <w:p w14:paraId="00CF87AF" w14:textId="77777777" w:rsidR="00353D57" w:rsidRPr="004016FE" w:rsidRDefault="00353D57">
      <w:pPr>
        <w:spacing w:line="276" w:lineRule="auto"/>
        <w:ind w:right="-1"/>
        <w:rPr>
          <w:szCs w:val="24"/>
        </w:rPr>
      </w:pPr>
      <w:r w:rsidRPr="004016FE">
        <w:rPr>
          <w:szCs w:val="24"/>
        </w:rPr>
        <w:tab/>
      </w:r>
      <w:r w:rsidRPr="004016FE">
        <w:rPr>
          <w:szCs w:val="24"/>
        </w:rPr>
        <w:tab/>
      </w:r>
      <w:r w:rsidRPr="004016FE">
        <w:rPr>
          <w:szCs w:val="24"/>
        </w:rPr>
        <w:tab/>
      </w:r>
      <w:r w:rsidRPr="004016FE">
        <w:rPr>
          <w:szCs w:val="24"/>
        </w:rPr>
        <w:tab/>
      </w:r>
      <w:r w:rsidRPr="004016FE">
        <w:rPr>
          <w:szCs w:val="24"/>
        </w:rPr>
        <w:tab/>
      </w:r>
      <w:r w:rsidRPr="004016FE">
        <w:rPr>
          <w:szCs w:val="24"/>
        </w:rPr>
        <w:tab/>
      </w:r>
      <w:r w:rsidRPr="004016FE">
        <w:rPr>
          <w:szCs w:val="24"/>
        </w:rPr>
        <w:tab/>
      </w:r>
    </w:p>
    <w:p w14:paraId="3494E5FE" w14:textId="77777777" w:rsidR="00353D57" w:rsidRPr="004016FE" w:rsidRDefault="00353D57">
      <w:pPr>
        <w:spacing w:line="276" w:lineRule="auto"/>
        <w:ind w:right="-1"/>
        <w:rPr>
          <w:szCs w:val="24"/>
        </w:rPr>
      </w:pPr>
      <w:r w:rsidRPr="004016FE">
        <w:rPr>
          <w:szCs w:val="24"/>
        </w:rPr>
        <w:t>3.) Fejezet: Szerződéstervezet</w:t>
      </w:r>
      <w:r w:rsidRPr="004016FE">
        <w:rPr>
          <w:szCs w:val="24"/>
        </w:rPr>
        <w:tab/>
      </w:r>
      <w:r w:rsidRPr="004016FE">
        <w:rPr>
          <w:szCs w:val="24"/>
        </w:rPr>
        <w:tab/>
      </w:r>
    </w:p>
    <w:p w14:paraId="4F481B90" w14:textId="77777777" w:rsidR="00353D57" w:rsidRPr="004016FE" w:rsidRDefault="00353D57">
      <w:pPr>
        <w:spacing w:line="276" w:lineRule="auto"/>
        <w:ind w:right="-1"/>
        <w:rPr>
          <w:szCs w:val="24"/>
        </w:rPr>
      </w:pPr>
      <w:r w:rsidRPr="004016FE">
        <w:rPr>
          <w:szCs w:val="24"/>
        </w:rPr>
        <w:tab/>
      </w:r>
      <w:r w:rsidRPr="004016FE">
        <w:rPr>
          <w:szCs w:val="24"/>
        </w:rPr>
        <w:tab/>
      </w:r>
      <w:r w:rsidRPr="004016FE">
        <w:rPr>
          <w:szCs w:val="24"/>
        </w:rPr>
        <w:tab/>
      </w:r>
      <w:r w:rsidRPr="004016FE">
        <w:rPr>
          <w:szCs w:val="24"/>
        </w:rPr>
        <w:tab/>
      </w:r>
      <w:r w:rsidRPr="004016FE">
        <w:rPr>
          <w:szCs w:val="24"/>
        </w:rPr>
        <w:tab/>
      </w:r>
      <w:r w:rsidRPr="004016FE">
        <w:rPr>
          <w:szCs w:val="24"/>
        </w:rPr>
        <w:tab/>
      </w:r>
      <w:r w:rsidRPr="004016FE">
        <w:rPr>
          <w:szCs w:val="24"/>
        </w:rPr>
        <w:tab/>
      </w:r>
    </w:p>
    <w:p w14:paraId="1C5643EF" w14:textId="77777777" w:rsidR="00353D57" w:rsidRPr="004016FE" w:rsidRDefault="00353D57">
      <w:pPr>
        <w:spacing w:line="276" w:lineRule="auto"/>
        <w:ind w:right="-1"/>
        <w:rPr>
          <w:szCs w:val="24"/>
        </w:rPr>
      </w:pPr>
      <w:r w:rsidRPr="004016FE">
        <w:rPr>
          <w:szCs w:val="24"/>
        </w:rPr>
        <w:t>4.) Fejezet: Mellékletek, nyilatkozatminták, formanyomtatványok</w:t>
      </w:r>
    </w:p>
    <w:p w14:paraId="3478F719" w14:textId="77777777" w:rsidR="00353D57" w:rsidRPr="004016FE" w:rsidRDefault="00353D57">
      <w:pPr>
        <w:spacing w:line="276" w:lineRule="auto"/>
        <w:ind w:right="-1"/>
        <w:rPr>
          <w:szCs w:val="24"/>
        </w:rPr>
      </w:pPr>
    </w:p>
    <w:p w14:paraId="1FAC5AAB" w14:textId="77777777" w:rsidR="00353D57" w:rsidRPr="004016FE" w:rsidRDefault="00353D57">
      <w:pPr>
        <w:spacing w:line="276" w:lineRule="auto"/>
        <w:ind w:right="-1"/>
        <w:rPr>
          <w:b/>
          <w:szCs w:val="24"/>
        </w:rPr>
      </w:pPr>
    </w:p>
    <w:p w14:paraId="321F0AC5" w14:textId="77777777" w:rsidR="00353D57" w:rsidRPr="004016FE" w:rsidRDefault="00353D57">
      <w:pPr>
        <w:widowControl w:val="0"/>
        <w:tabs>
          <w:tab w:val="left" w:pos="284"/>
        </w:tabs>
        <w:spacing w:line="276" w:lineRule="auto"/>
        <w:ind w:right="-1"/>
        <w:rPr>
          <w:b/>
          <w:szCs w:val="24"/>
        </w:rPr>
      </w:pPr>
    </w:p>
    <w:p w14:paraId="6BECE754" w14:textId="77777777" w:rsidR="00353D57" w:rsidRPr="004016FE" w:rsidRDefault="00353D57">
      <w:pPr>
        <w:widowControl w:val="0"/>
        <w:tabs>
          <w:tab w:val="left" w:pos="284"/>
        </w:tabs>
        <w:spacing w:line="276" w:lineRule="auto"/>
        <w:ind w:right="-1"/>
        <w:rPr>
          <w:b/>
          <w:szCs w:val="24"/>
        </w:rPr>
      </w:pPr>
    </w:p>
    <w:p w14:paraId="7A737175" w14:textId="77777777" w:rsidR="00353D57" w:rsidRPr="004016FE" w:rsidRDefault="00353D57">
      <w:pPr>
        <w:widowControl w:val="0"/>
        <w:spacing w:line="276" w:lineRule="auto"/>
        <w:ind w:right="-1"/>
        <w:jc w:val="both"/>
        <w:rPr>
          <w:szCs w:val="24"/>
        </w:rPr>
      </w:pPr>
      <w:r w:rsidRPr="004016FE">
        <w:rPr>
          <w:szCs w:val="24"/>
        </w:rPr>
        <w:t>Ajánlatkérő az Ajánlati Dokumentációt elektronikus formában biztosítja (</w:t>
      </w:r>
      <w:r>
        <w:rPr>
          <w:szCs w:val="24"/>
        </w:rPr>
        <w:t>az elektronikus közbeszerzési rendszer (EKR)</w:t>
      </w:r>
      <w:r w:rsidRPr="004016FE">
        <w:rPr>
          <w:szCs w:val="24"/>
        </w:rPr>
        <w:t xml:space="preserve"> útján).</w:t>
      </w:r>
    </w:p>
    <w:p w14:paraId="39D47DBB" w14:textId="77777777" w:rsidR="00353D57" w:rsidRPr="004016FE" w:rsidRDefault="00353D57">
      <w:pPr>
        <w:widowControl w:val="0"/>
        <w:spacing w:line="276" w:lineRule="auto"/>
        <w:ind w:right="-1"/>
        <w:rPr>
          <w:szCs w:val="24"/>
        </w:rPr>
      </w:pPr>
    </w:p>
    <w:p w14:paraId="27E83BE3" w14:textId="77777777" w:rsidR="00353D57" w:rsidRPr="004016FE" w:rsidRDefault="00353D57">
      <w:pPr>
        <w:widowControl w:val="0"/>
        <w:spacing w:line="276" w:lineRule="auto"/>
        <w:ind w:right="-1"/>
        <w:rPr>
          <w:szCs w:val="24"/>
        </w:rPr>
      </w:pPr>
    </w:p>
    <w:p w14:paraId="134E3BD9" w14:textId="77777777" w:rsidR="00353D57" w:rsidRPr="004016FE" w:rsidRDefault="00353D57">
      <w:pPr>
        <w:widowControl w:val="0"/>
        <w:spacing w:line="276" w:lineRule="auto"/>
        <w:ind w:right="-1"/>
        <w:rPr>
          <w:szCs w:val="24"/>
        </w:rPr>
      </w:pPr>
    </w:p>
    <w:p w14:paraId="3B5AB924" w14:textId="77777777" w:rsidR="00353D57" w:rsidRPr="004016FE" w:rsidRDefault="00353D57">
      <w:pPr>
        <w:widowControl w:val="0"/>
        <w:spacing w:line="276" w:lineRule="auto"/>
        <w:ind w:right="-1"/>
        <w:rPr>
          <w:szCs w:val="24"/>
        </w:rPr>
      </w:pPr>
    </w:p>
    <w:p w14:paraId="227D7498" w14:textId="77777777" w:rsidR="00353D57" w:rsidRPr="004016FE" w:rsidRDefault="00353D57">
      <w:pPr>
        <w:widowControl w:val="0"/>
        <w:spacing w:line="276" w:lineRule="auto"/>
        <w:ind w:right="-1"/>
        <w:rPr>
          <w:b/>
          <w:szCs w:val="24"/>
        </w:rPr>
      </w:pPr>
    </w:p>
    <w:p w14:paraId="41EEAEE1" w14:textId="77777777" w:rsidR="00353D57" w:rsidRPr="004016FE" w:rsidRDefault="00353D57">
      <w:pPr>
        <w:widowControl w:val="0"/>
        <w:tabs>
          <w:tab w:val="left" w:pos="284"/>
        </w:tabs>
        <w:spacing w:line="276" w:lineRule="auto"/>
        <w:ind w:right="-1"/>
        <w:rPr>
          <w:b/>
          <w:szCs w:val="24"/>
        </w:rPr>
      </w:pPr>
    </w:p>
    <w:p w14:paraId="7CB7C866" w14:textId="77777777" w:rsidR="00353D57" w:rsidRPr="004016FE" w:rsidRDefault="00353D57">
      <w:pPr>
        <w:widowControl w:val="0"/>
        <w:tabs>
          <w:tab w:val="left" w:pos="284"/>
        </w:tabs>
        <w:spacing w:line="276" w:lineRule="auto"/>
        <w:ind w:right="-1"/>
        <w:rPr>
          <w:b/>
          <w:szCs w:val="24"/>
        </w:rPr>
      </w:pPr>
    </w:p>
    <w:p w14:paraId="318FE904" w14:textId="77777777" w:rsidR="00353D57" w:rsidRPr="004016FE" w:rsidRDefault="00353D57">
      <w:pPr>
        <w:widowControl w:val="0"/>
        <w:tabs>
          <w:tab w:val="left" w:pos="284"/>
        </w:tabs>
        <w:spacing w:line="276" w:lineRule="auto"/>
        <w:ind w:right="-1"/>
        <w:rPr>
          <w:b/>
          <w:szCs w:val="24"/>
        </w:rPr>
      </w:pPr>
    </w:p>
    <w:p w14:paraId="78EB10F2" w14:textId="77777777" w:rsidR="00353D57" w:rsidRPr="004016FE" w:rsidRDefault="00353D57">
      <w:pPr>
        <w:widowControl w:val="0"/>
        <w:tabs>
          <w:tab w:val="left" w:pos="284"/>
        </w:tabs>
        <w:spacing w:line="276" w:lineRule="auto"/>
        <w:ind w:right="-1"/>
        <w:rPr>
          <w:b/>
          <w:szCs w:val="24"/>
        </w:rPr>
      </w:pPr>
    </w:p>
    <w:p w14:paraId="6CF61397" w14:textId="77777777" w:rsidR="00353D57" w:rsidRPr="004016FE" w:rsidRDefault="00353D57">
      <w:pPr>
        <w:widowControl w:val="0"/>
        <w:tabs>
          <w:tab w:val="left" w:pos="284"/>
        </w:tabs>
        <w:spacing w:line="276" w:lineRule="auto"/>
        <w:ind w:right="-1"/>
        <w:rPr>
          <w:b/>
          <w:szCs w:val="24"/>
        </w:rPr>
      </w:pPr>
    </w:p>
    <w:p w14:paraId="375A757A" w14:textId="77777777" w:rsidR="00353D57" w:rsidRPr="004016FE" w:rsidRDefault="00353D57">
      <w:pPr>
        <w:widowControl w:val="0"/>
        <w:tabs>
          <w:tab w:val="left" w:pos="284"/>
        </w:tabs>
        <w:spacing w:line="276" w:lineRule="auto"/>
        <w:ind w:right="-1"/>
        <w:rPr>
          <w:b/>
          <w:szCs w:val="24"/>
        </w:rPr>
      </w:pPr>
    </w:p>
    <w:p w14:paraId="24599945" w14:textId="77777777" w:rsidR="00353D57" w:rsidRPr="004016FE" w:rsidRDefault="00353D57">
      <w:pPr>
        <w:widowControl w:val="0"/>
        <w:tabs>
          <w:tab w:val="left" w:pos="284"/>
        </w:tabs>
        <w:spacing w:line="276" w:lineRule="auto"/>
        <w:ind w:right="-1"/>
        <w:rPr>
          <w:b/>
          <w:szCs w:val="24"/>
        </w:rPr>
      </w:pPr>
    </w:p>
    <w:p w14:paraId="1C59BEA4" w14:textId="77777777" w:rsidR="00353D57" w:rsidRPr="004016FE" w:rsidRDefault="00353D57">
      <w:pPr>
        <w:widowControl w:val="0"/>
        <w:tabs>
          <w:tab w:val="left" w:pos="284"/>
        </w:tabs>
        <w:spacing w:line="276" w:lineRule="auto"/>
        <w:ind w:right="-1"/>
        <w:rPr>
          <w:b/>
          <w:szCs w:val="24"/>
        </w:rPr>
      </w:pPr>
    </w:p>
    <w:p w14:paraId="39F35380" w14:textId="77777777" w:rsidR="00353D57" w:rsidRPr="004016FE" w:rsidRDefault="00353D57">
      <w:pPr>
        <w:widowControl w:val="0"/>
        <w:tabs>
          <w:tab w:val="left" w:pos="284"/>
        </w:tabs>
        <w:spacing w:line="276" w:lineRule="auto"/>
        <w:ind w:right="-1"/>
        <w:rPr>
          <w:b/>
          <w:szCs w:val="24"/>
        </w:rPr>
      </w:pPr>
    </w:p>
    <w:p w14:paraId="46D718A3" w14:textId="77777777" w:rsidR="00353D57" w:rsidRPr="004016FE" w:rsidRDefault="00353D57">
      <w:pPr>
        <w:widowControl w:val="0"/>
        <w:tabs>
          <w:tab w:val="left" w:pos="284"/>
        </w:tabs>
        <w:spacing w:line="276" w:lineRule="auto"/>
        <w:ind w:right="-1"/>
        <w:rPr>
          <w:b/>
          <w:szCs w:val="24"/>
        </w:rPr>
      </w:pPr>
    </w:p>
    <w:p w14:paraId="44D8F577" w14:textId="77777777" w:rsidR="00353D57" w:rsidRPr="004016FE" w:rsidRDefault="00353D57">
      <w:pPr>
        <w:widowControl w:val="0"/>
        <w:tabs>
          <w:tab w:val="left" w:pos="284"/>
        </w:tabs>
        <w:spacing w:line="276" w:lineRule="auto"/>
        <w:ind w:right="-1"/>
        <w:rPr>
          <w:b/>
          <w:szCs w:val="24"/>
        </w:rPr>
      </w:pPr>
    </w:p>
    <w:p w14:paraId="524D9E50" w14:textId="77777777" w:rsidR="00353D57" w:rsidRPr="004016FE" w:rsidRDefault="00353D57">
      <w:pPr>
        <w:widowControl w:val="0"/>
        <w:tabs>
          <w:tab w:val="left" w:pos="284"/>
        </w:tabs>
        <w:spacing w:line="276" w:lineRule="auto"/>
        <w:ind w:right="-1"/>
        <w:rPr>
          <w:b/>
          <w:szCs w:val="24"/>
        </w:rPr>
      </w:pPr>
    </w:p>
    <w:p w14:paraId="06BF32DD" w14:textId="77777777" w:rsidR="00353D57" w:rsidRPr="004016FE" w:rsidRDefault="00353D57">
      <w:pPr>
        <w:widowControl w:val="0"/>
        <w:tabs>
          <w:tab w:val="left" w:pos="284"/>
        </w:tabs>
        <w:spacing w:line="276" w:lineRule="auto"/>
        <w:ind w:right="-1"/>
        <w:rPr>
          <w:b/>
          <w:szCs w:val="24"/>
        </w:rPr>
      </w:pPr>
    </w:p>
    <w:p w14:paraId="700F0CEB" w14:textId="77777777" w:rsidR="00353D57" w:rsidRPr="004016FE" w:rsidRDefault="00353D57">
      <w:pPr>
        <w:widowControl w:val="0"/>
        <w:tabs>
          <w:tab w:val="left" w:pos="284"/>
        </w:tabs>
        <w:spacing w:line="276" w:lineRule="auto"/>
        <w:ind w:right="-1"/>
        <w:rPr>
          <w:b/>
          <w:szCs w:val="24"/>
        </w:rPr>
      </w:pPr>
    </w:p>
    <w:p w14:paraId="0C6F7BE6" w14:textId="77777777" w:rsidR="00353D57" w:rsidRPr="004016FE" w:rsidRDefault="00353D57" w:rsidP="000025BF">
      <w:pPr>
        <w:widowControl w:val="0"/>
        <w:spacing w:line="276" w:lineRule="auto"/>
        <w:ind w:right="-1"/>
        <w:jc w:val="center"/>
        <w:rPr>
          <w:szCs w:val="24"/>
        </w:rPr>
      </w:pPr>
      <w:r>
        <w:rPr>
          <w:szCs w:val="24"/>
        </w:rPr>
        <w:br w:type="page"/>
      </w:r>
    </w:p>
    <w:p w14:paraId="2BF0E905" w14:textId="77777777" w:rsidR="00353D57" w:rsidRPr="004016FE" w:rsidRDefault="00353D57">
      <w:pPr>
        <w:widowControl w:val="0"/>
        <w:spacing w:line="276" w:lineRule="auto"/>
        <w:ind w:right="-1"/>
        <w:rPr>
          <w:b/>
          <w:szCs w:val="24"/>
        </w:rPr>
      </w:pPr>
    </w:p>
    <w:p w14:paraId="54281CB6" w14:textId="77777777" w:rsidR="00353D57" w:rsidRPr="004016FE" w:rsidRDefault="00353D57">
      <w:pPr>
        <w:pStyle w:val="Cmsor1ElsszmozottszintSzint11szmozottszint1szmozottElsoszmozottszint"/>
        <w:spacing w:line="276" w:lineRule="auto"/>
        <w:ind w:right="-1"/>
        <w:jc w:val="center"/>
        <w:rPr>
          <w:rFonts w:ascii="Arial" w:hAnsi="Arial" w:cs="Arial"/>
          <w:sz w:val="24"/>
          <w:szCs w:val="24"/>
        </w:rPr>
      </w:pPr>
      <w:r w:rsidRPr="004016FE">
        <w:rPr>
          <w:rFonts w:ascii="Arial" w:hAnsi="Arial" w:cs="Arial"/>
          <w:sz w:val="24"/>
          <w:szCs w:val="24"/>
        </w:rPr>
        <w:t>1.) Fejezet: Útmutató az AjánlattevőK részére</w:t>
      </w:r>
    </w:p>
    <w:p w14:paraId="21E25F4A" w14:textId="77777777" w:rsidR="00353D57" w:rsidRPr="004016FE" w:rsidRDefault="00353D57">
      <w:pPr>
        <w:spacing w:line="276" w:lineRule="auto"/>
        <w:ind w:right="-1"/>
        <w:rPr>
          <w:szCs w:val="24"/>
        </w:rPr>
      </w:pPr>
    </w:p>
    <w:p w14:paraId="046E6650" w14:textId="77777777" w:rsidR="00353D57" w:rsidRPr="004016FE" w:rsidRDefault="00353D57">
      <w:pPr>
        <w:widowControl w:val="0"/>
        <w:spacing w:line="276" w:lineRule="auto"/>
        <w:ind w:right="-1"/>
        <w:rPr>
          <w:szCs w:val="24"/>
        </w:rPr>
      </w:pPr>
    </w:p>
    <w:p w14:paraId="1A57C908" w14:textId="77777777" w:rsidR="00353D57" w:rsidRPr="004016FE" w:rsidRDefault="00353D57">
      <w:pPr>
        <w:widowControl w:val="0"/>
        <w:numPr>
          <w:ilvl w:val="0"/>
          <w:numId w:val="14"/>
        </w:numPr>
        <w:spacing w:line="276" w:lineRule="auto"/>
        <w:ind w:left="567" w:right="-1" w:hanging="567"/>
        <w:rPr>
          <w:b/>
          <w:szCs w:val="24"/>
        </w:rPr>
      </w:pPr>
      <w:r w:rsidRPr="004016FE">
        <w:rPr>
          <w:b/>
          <w:szCs w:val="24"/>
        </w:rPr>
        <w:t>BEVEZETÉS, ÁLTALÁNOS TUDNIVALÓK, AZ ELJÁRÁS ÁLTALÁNOS FELTÉTELEI</w:t>
      </w:r>
    </w:p>
    <w:p w14:paraId="34C7F3B3" w14:textId="77777777" w:rsidR="00353D57" w:rsidRPr="004016FE" w:rsidRDefault="00353D57">
      <w:pPr>
        <w:widowControl w:val="0"/>
        <w:spacing w:line="276" w:lineRule="auto"/>
        <w:ind w:right="-1"/>
        <w:rPr>
          <w:b/>
          <w:szCs w:val="24"/>
        </w:rPr>
      </w:pPr>
    </w:p>
    <w:p w14:paraId="75DCF1EA" w14:textId="77777777" w:rsidR="00353D57" w:rsidRPr="004016FE" w:rsidRDefault="00353D57">
      <w:pPr>
        <w:spacing w:line="276" w:lineRule="auto"/>
        <w:ind w:left="567" w:right="-1"/>
        <w:jc w:val="both"/>
        <w:rPr>
          <w:szCs w:val="24"/>
        </w:rPr>
      </w:pPr>
      <w:r w:rsidRPr="004016FE">
        <w:rPr>
          <w:szCs w:val="24"/>
        </w:rPr>
        <w:t xml:space="preserve">Ajánlatkérőnek jelen Ajánlati Dokumentáció kiadásával az a célja, hogy a Kbt. alapelveinek, és rendelkezéseinek figyelembe vételével minél inkább elősegítse ajánlattevők részére a sikeres ajánlattételt. Ezen cél elérése érdekében, az </w:t>
      </w:r>
      <w:r>
        <w:rPr>
          <w:szCs w:val="24"/>
        </w:rPr>
        <w:t>Eljárást megindító felhívás</w:t>
      </w:r>
      <w:r w:rsidRPr="004016FE">
        <w:rPr>
          <w:szCs w:val="24"/>
        </w:rPr>
        <w:t xml:space="preserve"> előírásai mellett a jelen Dokumentáció nyújt eligazítást a közbeszerzési eljárásban részt venni kívánó ajánlattevők részére.</w:t>
      </w:r>
    </w:p>
    <w:p w14:paraId="3839A0AF" w14:textId="77777777" w:rsidR="00353D57" w:rsidRPr="004016FE" w:rsidRDefault="00353D57">
      <w:pPr>
        <w:spacing w:line="276" w:lineRule="auto"/>
        <w:ind w:left="567" w:right="-1"/>
        <w:jc w:val="both"/>
        <w:rPr>
          <w:szCs w:val="24"/>
        </w:rPr>
      </w:pPr>
    </w:p>
    <w:p w14:paraId="15D62B06" w14:textId="77777777" w:rsidR="00353D57" w:rsidRDefault="00353D57">
      <w:pPr>
        <w:spacing w:line="276" w:lineRule="auto"/>
        <w:ind w:left="567" w:right="-1"/>
        <w:jc w:val="both"/>
        <w:rPr>
          <w:bCs/>
          <w:szCs w:val="24"/>
        </w:rPr>
      </w:pPr>
      <w:r w:rsidRPr="004016FE">
        <w:rPr>
          <w:bCs/>
          <w:szCs w:val="24"/>
        </w:rPr>
        <w:t xml:space="preserve">Az </w:t>
      </w:r>
      <w:r w:rsidR="00F44B53">
        <w:rPr>
          <w:bCs/>
          <w:szCs w:val="24"/>
        </w:rPr>
        <w:t>ajánlati</w:t>
      </w:r>
      <w:r>
        <w:rPr>
          <w:bCs/>
          <w:szCs w:val="24"/>
        </w:rPr>
        <w:t xml:space="preserve"> felhívás</w:t>
      </w:r>
      <w:r w:rsidRPr="004016FE">
        <w:rPr>
          <w:bCs/>
          <w:szCs w:val="24"/>
        </w:rPr>
        <w:t xml:space="preserve">ban nem szabályozott kérdésekben jelen Dokumentáció rendelkezései az irányadóak és kötelezőek az ajánlat összeállítására és benyújtására vonatkozóan; </w:t>
      </w:r>
      <w:r w:rsidRPr="004016FE">
        <w:rPr>
          <w:b/>
          <w:bCs/>
          <w:szCs w:val="24"/>
        </w:rPr>
        <w:t xml:space="preserve">esetleges ellentmondás vagy szabályozatlanság esetén az </w:t>
      </w:r>
      <w:r w:rsidR="00C713D9">
        <w:rPr>
          <w:b/>
          <w:szCs w:val="24"/>
        </w:rPr>
        <w:t>Ajánlati</w:t>
      </w:r>
      <w:r>
        <w:rPr>
          <w:b/>
          <w:szCs w:val="24"/>
        </w:rPr>
        <w:t xml:space="preserve"> felhívás</w:t>
      </w:r>
      <w:r w:rsidRPr="004016FE">
        <w:rPr>
          <w:b/>
          <w:bCs/>
          <w:szCs w:val="24"/>
        </w:rPr>
        <w:t xml:space="preserve"> rendelkezései tekintendők elsődlegesnek</w:t>
      </w:r>
      <w:r w:rsidRPr="004016FE">
        <w:rPr>
          <w:bCs/>
          <w:szCs w:val="24"/>
        </w:rPr>
        <w:t>.</w:t>
      </w:r>
    </w:p>
    <w:p w14:paraId="543D49AA" w14:textId="77777777" w:rsidR="00353D57" w:rsidRDefault="00353D57">
      <w:pPr>
        <w:spacing w:line="276" w:lineRule="auto"/>
        <w:ind w:left="567" w:right="-1"/>
        <w:jc w:val="both"/>
        <w:rPr>
          <w:bCs/>
          <w:szCs w:val="24"/>
        </w:rPr>
      </w:pPr>
    </w:p>
    <w:p w14:paraId="4E3FD958" w14:textId="1434C50F" w:rsidR="00353D57" w:rsidRDefault="00353D57">
      <w:pPr>
        <w:spacing w:line="276" w:lineRule="auto"/>
        <w:ind w:left="567" w:right="-1"/>
        <w:jc w:val="both"/>
        <w:rPr>
          <w:b/>
          <w:bCs/>
          <w:szCs w:val="24"/>
        </w:rPr>
      </w:pPr>
      <w:r w:rsidRPr="0034071F">
        <w:rPr>
          <w:b/>
          <w:bCs/>
          <w:szCs w:val="24"/>
        </w:rPr>
        <w:t xml:space="preserve">Ahol a </w:t>
      </w:r>
      <w:r>
        <w:rPr>
          <w:b/>
          <w:bCs/>
          <w:szCs w:val="24"/>
        </w:rPr>
        <w:t>közbeszerzési dokumentumok</w:t>
      </w:r>
      <w:r w:rsidRPr="0034071F">
        <w:rPr>
          <w:b/>
          <w:bCs/>
          <w:szCs w:val="24"/>
        </w:rPr>
        <w:t xml:space="preserve"> nyilatkozat benyújtását, illetve meghatározott formai, illetve alaki követelmények</w:t>
      </w:r>
      <w:r>
        <w:rPr>
          <w:b/>
          <w:bCs/>
          <w:szCs w:val="24"/>
        </w:rPr>
        <w:t xml:space="preserve"> alkalmazását</w:t>
      </w:r>
      <w:r w:rsidRPr="0034071F">
        <w:rPr>
          <w:b/>
          <w:bCs/>
          <w:szCs w:val="24"/>
        </w:rPr>
        <w:t xml:space="preserve"> írj</w:t>
      </w:r>
      <w:r>
        <w:rPr>
          <w:b/>
          <w:bCs/>
          <w:szCs w:val="24"/>
        </w:rPr>
        <w:t>ák</w:t>
      </w:r>
      <w:r w:rsidRPr="0034071F">
        <w:rPr>
          <w:b/>
          <w:bCs/>
          <w:szCs w:val="24"/>
        </w:rPr>
        <w:t xml:space="preserve"> elő</w:t>
      </w:r>
      <w:r>
        <w:rPr>
          <w:b/>
          <w:bCs/>
          <w:szCs w:val="24"/>
        </w:rPr>
        <w:t>, Ajánlatkérő</w:t>
      </w:r>
      <w:r w:rsidRPr="0034071F">
        <w:rPr>
          <w:b/>
          <w:bCs/>
          <w:szCs w:val="24"/>
        </w:rPr>
        <w:t xml:space="preserve"> az EKR </w:t>
      </w:r>
      <w:r>
        <w:rPr>
          <w:b/>
          <w:bCs/>
          <w:szCs w:val="24"/>
        </w:rPr>
        <w:t xml:space="preserve">alkalmazását érti, különös tekintettel a </w:t>
      </w:r>
      <w:r w:rsidR="008261D1" w:rsidRPr="008261D1">
        <w:rPr>
          <w:b/>
          <w:bCs/>
          <w:szCs w:val="24"/>
        </w:rPr>
        <w:t>Kbt. 41/A. §</w:t>
      </w:r>
      <w:r>
        <w:rPr>
          <w:b/>
          <w:bCs/>
          <w:szCs w:val="24"/>
        </w:rPr>
        <w:t xml:space="preserve"> rendelkezéseire</w:t>
      </w:r>
      <w:r w:rsidRPr="0034071F">
        <w:rPr>
          <w:b/>
          <w:bCs/>
          <w:szCs w:val="24"/>
        </w:rPr>
        <w:t>.</w:t>
      </w:r>
    </w:p>
    <w:p w14:paraId="0281F5F7" w14:textId="77777777" w:rsidR="00353D57" w:rsidRDefault="00353D57">
      <w:pPr>
        <w:spacing w:line="276" w:lineRule="auto"/>
        <w:ind w:left="567" w:right="-1"/>
        <w:jc w:val="both"/>
        <w:rPr>
          <w:b/>
          <w:bCs/>
          <w:szCs w:val="24"/>
        </w:rPr>
      </w:pPr>
    </w:p>
    <w:p w14:paraId="4EC5B4E9" w14:textId="77777777" w:rsidR="00353D57" w:rsidRDefault="00353D57">
      <w:pPr>
        <w:spacing w:line="276" w:lineRule="auto"/>
        <w:ind w:left="567" w:right="-1"/>
        <w:jc w:val="both"/>
        <w:rPr>
          <w:bCs/>
          <w:szCs w:val="24"/>
        </w:rPr>
      </w:pPr>
      <w:r w:rsidRPr="00B0211C">
        <w:rPr>
          <w:bCs/>
          <w:szCs w:val="24"/>
        </w:rPr>
        <w:t xml:space="preserve">Az eljárással kapcsolatos valamennyi határidő esetén a </w:t>
      </w:r>
      <w:r w:rsidRPr="00B0211C">
        <w:rPr>
          <w:b/>
          <w:bCs/>
          <w:szCs w:val="24"/>
        </w:rPr>
        <w:t>közép-európai idő</w:t>
      </w:r>
      <w:r w:rsidRPr="00B0211C">
        <w:rPr>
          <w:bCs/>
          <w:szCs w:val="24"/>
        </w:rPr>
        <w:t xml:space="preserve"> az irányadó.</w:t>
      </w:r>
    </w:p>
    <w:p w14:paraId="11BA209F" w14:textId="77777777" w:rsidR="00353D57" w:rsidRDefault="00353D57">
      <w:pPr>
        <w:spacing w:line="276" w:lineRule="auto"/>
        <w:ind w:left="567" w:right="-1"/>
        <w:jc w:val="both"/>
        <w:rPr>
          <w:bCs/>
          <w:szCs w:val="24"/>
        </w:rPr>
      </w:pPr>
    </w:p>
    <w:p w14:paraId="2C82334D" w14:textId="77777777" w:rsidR="00353D57" w:rsidRPr="00B0211C" w:rsidRDefault="00353D57">
      <w:pPr>
        <w:spacing w:line="276" w:lineRule="auto"/>
        <w:ind w:left="567" w:right="-1"/>
        <w:jc w:val="both"/>
        <w:rPr>
          <w:bCs/>
          <w:szCs w:val="24"/>
        </w:rPr>
      </w:pPr>
      <w:r w:rsidRPr="00B0211C">
        <w:rPr>
          <w:color w:val="000000"/>
          <w:szCs w:val="24"/>
        </w:rPr>
        <w:t>A közbeszerzési dokumentumokban nem szabályozott kérdések vonatkozásában a közbeszerzésekről szóló 2015. évi CXLIII. törvény előírásai szerint kell eljárni. A közbeszerzési eljárás során megkötött szerződésekre egyebekben a Ptk. rendelkezéseit kell alkalmazni.</w:t>
      </w:r>
    </w:p>
    <w:p w14:paraId="19F6EC03" w14:textId="77777777" w:rsidR="00353D57" w:rsidRPr="004016FE" w:rsidRDefault="00353D57">
      <w:pPr>
        <w:widowControl w:val="0"/>
        <w:spacing w:line="276" w:lineRule="auto"/>
        <w:ind w:right="-1"/>
        <w:rPr>
          <w:b/>
          <w:bCs/>
          <w:szCs w:val="24"/>
        </w:rPr>
      </w:pPr>
    </w:p>
    <w:p w14:paraId="30C8FD2B" w14:textId="77777777" w:rsidR="00353D57" w:rsidRPr="004016FE" w:rsidRDefault="00353D57">
      <w:pPr>
        <w:widowControl w:val="0"/>
        <w:numPr>
          <w:ilvl w:val="1"/>
          <w:numId w:val="14"/>
        </w:numPr>
        <w:spacing w:line="276" w:lineRule="auto"/>
        <w:ind w:left="1134" w:right="-1" w:hanging="567"/>
        <w:rPr>
          <w:b/>
          <w:szCs w:val="24"/>
        </w:rPr>
      </w:pPr>
      <w:r w:rsidRPr="004016FE">
        <w:rPr>
          <w:b/>
          <w:szCs w:val="24"/>
        </w:rPr>
        <w:t>Értelmező rendelkezések</w:t>
      </w:r>
    </w:p>
    <w:p w14:paraId="29A51870" w14:textId="77777777" w:rsidR="00353D57" w:rsidRPr="004016FE" w:rsidRDefault="00353D57">
      <w:pPr>
        <w:spacing w:line="276" w:lineRule="auto"/>
        <w:ind w:right="-1"/>
        <w:jc w:val="both"/>
        <w:rPr>
          <w:b/>
          <w:szCs w:val="24"/>
        </w:rPr>
      </w:pPr>
    </w:p>
    <w:p w14:paraId="3DA754E8" w14:textId="77777777" w:rsidR="00353D57" w:rsidRPr="004016FE" w:rsidRDefault="00353D57">
      <w:pPr>
        <w:spacing w:line="276" w:lineRule="auto"/>
        <w:ind w:left="567" w:right="-1"/>
        <w:jc w:val="both"/>
        <w:rPr>
          <w:rFonts w:eastAsia="Arial"/>
          <w:szCs w:val="24"/>
        </w:rPr>
      </w:pPr>
      <w:r w:rsidRPr="004016FE">
        <w:rPr>
          <w:b/>
          <w:szCs w:val="24"/>
        </w:rPr>
        <w:t>Nyílt eljárás:</w:t>
      </w:r>
    </w:p>
    <w:p w14:paraId="5771286A" w14:textId="77777777" w:rsidR="00353D57" w:rsidRPr="004016FE" w:rsidRDefault="00353D57">
      <w:pPr>
        <w:spacing w:line="276" w:lineRule="auto"/>
        <w:ind w:left="567" w:right="-1"/>
        <w:jc w:val="both"/>
        <w:rPr>
          <w:szCs w:val="24"/>
        </w:rPr>
      </w:pPr>
      <w:r w:rsidRPr="004016FE">
        <w:rPr>
          <w:szCs w:val="24"/>
        </w:rPr>
        <w:t xml:space="preserve">A nyílt eljárás olyan, </w:t>
      </w:r>
      <w:r w:rsidRPr="004016FE">
        <w:rPr>
          <w:b/>
          <w:bCs/>
          <w:szCs w:val="24"/>
        </w:rPr>
        <w:t>egy szakaszból álló közbeszerzési eljárás</w:t>
      </w:r>
      <w:r w:rsidRPr="004016FE">
        <w:rPr>
          <w:szCs w:val="24"/>
        </w:rPr>
        <w:t xml:space="preserve">, amelyben minden érdekelt gazdasági szereplő ajánlatot tehet. </w:t>
      </w:r>
      <w:r w:rsidRPr="004016FE">
        <w:rPr>
          <w:b/>
          <w:bCs/>
          <w:szCs w:val="24"/>
        </w:rPr>
        <w:t>A nyílt eljárásban nem lehet tárgyalni.</w:t>
      </w:r>
    </w:p>
    <w:p w14:paraId="2B284612" w14:textId="77777777" w:rsidR="00353D57" w:rsidRPr="004016FE" w:rsidRDefault="00353D57">
      <w:pPr>
        <w:spacing w:line="276" w:lineRule="auto"/>
        <w:ind w:left="567" w:right="-1"/>
        <w:jc w:val="both"/>
        <w:rPr>
          <w:szCs w:val="24"/>
        </w:rPr>
      </w:pPr>
    </w:p>
    <w:p w14:paraId="4314F908" w14:textId="77777777" w:rsidR="00353D57" w:rsidRPr="004016FE" w:rsidRDefault="00353D57">
      <w:pPr>
        <w:spacing w:line="276" w:lineRule="auto"/>
        <w:ind w:left="567" w:right="-1"/>
        <w:jc w:val="both"/>
        <w:rPr>
          <w:rFonts w:eastAsia="Arial"/>
          <w:szCs w:val="24"/>
        </w:rPr>
      </w:pPr>
      <w:r w:rsidRPr="004016FE">
        <w:rPr>
          <w:b/>
          <w:bCs/>
          <w:szCs w:val="24"/>
        </w:rPr>
        <w:t>Uniós értékhatár alatti (nemzeti) eljárás:</w:t>
      </w:r>
    </w:p>
    <w:p w14:paraId="16A26F3E" w14:textId="77777777" w:rsidR="00353D57" w:rsidRPr="004016FE" w:rsidRDefault="00353D57">
      <w:pPr>
        <w:ind w:left="567"/>
        <w:rPr>
          <w:szCs w:val="24"/>
        </w:rPr>
      </w:pPr>
      <w:r w:rsidRPr="004016FE">
        <w:rPr>
          <w:rFonts w:eastAsia="Arial"/>
          <w:szCs w:val="24"/>
        </w:rPr>
        <w:lastRenderedPageBreak/>
        <w:t xml:space="preserve"> </w:t>
      </w:r>
      <w:r w:rsidRPr="004016FE">
        <w:rPr>
          <w:szCs w:val="24"/>
        </w:rPr>
        <w:t xml:space="preserve">Az </w:t>
      </w:r>
      <w:r w:rsidRPr="005A522D">
        <w:rPr>
          <w:szCs w:val="24"/>
        </w:rPr>
        <w:t>ajánlatkérő a Kbt. Harmadik rész hatálya alá tartozó</w:t>
      </w:r>
      <w:r w:rsidRPr="004016FE">
        <w:rPr>
          <w:szCs w:val="24"/>
        </w:rPr>
        <w:t xml:space="preserve"> közbeszerzés megvalósításakor választása szerint</w:t>
      </w:r>
    </w:p>
    <w:p w14:paraId="70924E00" w14:textId="77777777" w:rsidR="00353D57" w:rsidRPr="004016FE" w:rsidRDefault="00353D57">
      <w:pPr>
        <w:ind w:left="850" w:hanging="283"/>
        <w:rPr>
          <w:szCs w:val="24"/>
        </w:rPr>
      </w:pPr>
      <w:r w:rsidRPr="004016FE">
        <w:rPr>
          <w:szCs w:val="24"/>
        </w:rPr>
        <w:t>a) a 117. §-ban meghatározott módon szabadon kialakított eljárást folytat le, vagy</w:t>
      </w:r>
    </w:p>
    <w:p w14:paraId="37C743D9" w14:textId="77777777" w:rsidR="00353D57" w:rsidRPr="004016FE" w:rsidRDefault="00353D57">
      <w:pPr>
        <w:spacing w:line="276" w:lineRule="auto"/>
        <w:ind w:left="850" w:hanging="283"/>
        <w:jc w:val="both"/>
        <w:rPr>
          <w:b/>
          <w:szCs w:val="24"/>
        </w:rPr>
      </w:pPr>
      <w:r w:rsidRPr="004016FE">
        <w:rPr>
          <w:szCs w:val="24"/>
        </w:rPr>
        <w:t xml:space="preserve">b) </w:t>
      </w:r>
      <w:r w:rsidR="00DE470F" w:rsidRPr="00DE470F">
        <w:rPr>
          <w:b/>
          <w:bCs/>
          <w:szCs w:val="24"/>
        </w:rPr>
        <w:t>e törvény Második Részében meghatározott szabályok szerint jár el a 114–116. §-ban foglalt eltérésekkel.</w:t>
      </w:r>
    </w:p>
    <w:p w14:paraId="72829A65" w14:textId="77777777" w:rsidR="00353D57" w:rsidRPr="004016FE" w:rsidRDefault="00353D57">
      <w:pPr>
        <w:spacing w:line="276" w:lineRule="auto"/>
        <w:ind w:left="567" w:right="-1"/>
        <w:jc w:val="both"/>
        <w:rPr>
          <w:b/>
          <w:szCs w:val="24"/>
        </w:rPr>
      </w:pPr>
    </w:p>
    <w:p w14:paraId="176A083C" w14:textId="77777777" w:rsidR="00353D57" w:rsidRPr="004016FE" w:rsidRDefault="00353D57">
      <w:pPr>
        <w:spacing w:line="276" w:lineRule="auto"/>
        <w:ind w:left="567" w:right="-1"/>
        <w:jc w:val="both"/>
        <w:rPr>
          <w:szCs w:val="24"/>
        </w:rPr>
      </w:pPr>
      <w:r w:rsidRPr="004016FE">
        <w:rPr>
          <w:b/>
          <w:szCs w:val="24"/>
        </w:rPr>
        <w:t>Ajánlati Dokumentáció (Dokumentáció):</w:t>
      </w:r>
    </w:p>
    <w:p w14:paraId="59CA9CDE" w14:textId="77777777" w:rsidR="00353D57" w:rsidRPr="004016FE" w:rsidRDefault="00353D57">
      <w:pPr>
        <w:spacing w:line="276" w:lineRule="auto"/>
        <w:ind w:left="567" w:right="-1"/>
        <w:jc w:val="both"/>
        <w:rPr>
          <w:szCs w:val="24"/>
        </w:rPr>
      </w:pPr>
      <w:r w:rsidRPr="004016FE">
        <w:rPr>
          <w:szCs w:val="24"/>
        </w:rPr>
        <w:t xml:space="preserve">Az Ajánlatkérő a megfelelő ajánlat benyújtásának elősegítése érdekében Dokumentációt készített, amelyet az Ajánlattevők rendelkezésére bocsát. </w:t>
      </w:r>
    </w:p>
    <w:p w14:paraId="4CF0DDE5" w14:textId="77777777" w:rsidR="00353D57" w:rsidRPr="004016FE" w:rsidRDefault="00353D57">
      <w:pPr>
        <w:spacing w:line="276" w:lineRule="auto"/>
        <w:ind w:left="567" w:right="-1"/>
        <w:jc w:val="both"/>
        <w:rPr>
          <w:szCs w:val="24"/>
        </w:rPr>
      </w:pPr>
    </w:p>
    <w:p w14:paraId="4F7D6D96" w14:textId="77777777" w:rsidR="00353D57" w:rsidRPr="004016FE" w:rsidRDefault="00353D57">
      <w:pPr>
        <w:spacing w:line="276" w:lineRule="auto"/>
        <w:ind w:left="567" w:right="-1"/>
        <w:jc w:val="both"/>
        <w:rPr>
          <w:szCs w:val="24"/>
        </w:rPr>
      </w:pPr>
      <w:r w:rsidRPr="004016FE">
        <w:rPr>
          <w:szCs w:val="24"/>
        </w:rPr>
        <w:t xml:space="preserve">Amennyiben a Dokumentáció bármely pontjában </w:t>
      </w:r>
      <w:r w:rsidRPr="004016FE">
        <w:rPr>
          <w:b/>
          <w:szCs w:val="24"/>
        </w:rPr>
        <w:t>a közbeszerzés tárgyának egyértelmű és közérthető meghatározása szükségessé tette meghatározott gyártmányú, eredetű, típusú dologra, eljárásra, tevékenységre, személyre, illetőleg szabadalomra vagy védjegyre való hivatkozást</w:t>
      </w:r>
      <w:r w:rsidRPr="004016FE">
        <w:rPr>
          <w:szCs w:val="24"/>
        </w:rPr>
        <w:t xml:space="preserve">, azt minden esetben úgy kell értelmezni, hogy a megnevezés csak a tárgy jellegének egyértelmű meghatározása érdekében történt, és </w:t>
      </w:r>
      <w:r w:rsidRPr="004016FE">
        <w:rPr>
          <w:b/>
          <w:szCs w:val="24"/>
        </w:rPr>
        <w:t>úgy értelmezendő, hogy a „vagy azzal egyenértékű” kifejezés is szerepel mellette</w:t>
      </w:r>
      <w:r w:rsidRPr="004016FE">
        <w:rPr>
          <w:szCs w:val="24"/>
        </w:rPr>
        <w:t>.</w:t>
      </w:r>
    </w:p>
    <w:p w14:paraId="19E1F3B4" w14:textId="77777777" w:rsidR="00353D57" w:rsidRPr="004016FE" w:rsidRDefault="00353D57">
      <w:pPr>
        <w:spacing w:line="276" w:lineRule="auto"/>
        <w:ind w:left="567" w:right="-1"/>
        <w:jc w:val="both"/>
        <w:rPr>
          <w:szCs w:val="24"/>
        </w:rPr>
      </w:pPr>
    </w:p>
    <w:p w14:paraId="0C4EFC90" w14:textId="77777777" w:rsidR="00353D57" w:rsidRPr="004016FE" w:rsidRDefault="00353D57">
      <w:pPr>
        <w:spacing w:line="276" w:lineRule="auto"/>
        <w:ind w:left="567" w:right="-1"/>
        <w:jc w:val="both"/>
        <w:rPr>
          <w:szCs w:val="24"/>
        </w:rPr>
      </w:pPr>
      <w:r w:rsidRPr="004016FE">
        <w:rPr>
          <w:b/>
          <w:szCs w:val="24"/>
        </w:rPr>
        <w:t>Üzleti titok:</w:t>
      </w:r>
    </w:p>
    <w:p w14:paraId="4D3BCE51" w14:textId="77777777" w:rsidR="00353D57" w:rsidRPr="001A3684" w:rsidRDefault="00353D57" w:rsidP="00873087">
      <w:pPr>
        <w:tabs>
          <w:tab w:val="left" w:pos="709"/>
        </w:tabs>
        <w:ind w:left="567"/>
        <w:jc w:val="both"/>
        <w:rPr>
          <w:color w:val="000000"/>
        </w:rPr>
      </w:pPr>
      <w:r>
        <w:rPr>
          <w:szCs w:val="24"/>
        </w:rPr>
        <w:t>A</w:t>
      </w:r>
      <w:r w:rsidRPr="00E21356">
        <w:rPr>
          <w:szCs w:val="24"/>
        </w:rPr>
        <w:t>z üzleti titok védelméről</w:t>
      </w:r>
      <w:r>
        <w:rPr>
          <w:szCs w:val="24"/>
        </w:rPr>
        <w:t xml:space="preserve"> </w:t>
      </w:r>
      <w:r w:rsidRPr="004016FE">
        <w:rPr>
          <w:szCs w:val="24"/>
        </w:rPr>
        <w:t xml:space="preserve">szóló </w:t>
      </w:r>
      <w:r w:rsidRPr="00E21356">
        <w:rPr>
          <w:szCs w:val="24"/>
        </w:rPr>
        <w:t>2018. évi LIV. törvény</w:t>
      </w:r>
      <w:r w:rsidRPr="004016FE">
        <w:rPr>
          <w:szCs w:val="24"/>
        </w:rPr>
        <w:t xml:space="preserve"> </w:t>
      </w:r>
      <w:r>
        <w:rPr>
          <w:szCs w:val="24"/>
        </w:rPr>
        <w:t>1</w:t>
      </w:r>
      <w:r w:rsidRPr="004016FE">
        <w:rPr>
          <w:szCs w:val="24"/>
        </w:rPr>
        <w:t xml:space="preserve">. §-ában így meghatározott fogalom. </w:t>
      </w:r>
      <w:r>
        <w:rPr>
          <w:szCs w:val="24"/>
        </w:rPr>
        <w:t>A Kbt. 44. § (1) bekezdése szerint a</w:t>
      </w:r>
      <w:r w:rsidRPr="004016FE">
        <w:rPr>
          <w:szCs w:val="24"/>
        </w:rPr>
        <w:t xml:space="preserve">z Ajánlattevő az ajánlatában, hiánypótlásban vagy felvilágosításban, valamint a 72. § szerinti indokolásban </w:t>
      </w:r>
      <w:r w:rsidRPr="004016FE">
        <w:rPr>
          <w:b/>
          <w:szCs w:val="24"/>
        </w:rPr>
        <w:t>elkülönített módon elhelyezett</w:t>
      </w:r>
      <w:r w:rsidRPr="004016FE">
        <w:rPr>
          <w:szCs w:val="24"/>
        </w:rPr>
        <w:t xml:space="preserve"> üzleti titok nyilvánosságra hozatalát megtilthatja</w:t>
      </w:r>
      <w:r>
        <w:rPr>
          <w:szCs w:val="24"/>
        </w:rPr>
        <w:t xml:space="preserve"> </w:t>
      </w:r>
      <w:r w:rsidRPr="005913B4">
        <w:rPr>
          <w:szCs w:val="24"/>
        </w:rPr>
        <w:t>az EKR-ben erre szolgáló funkció alkalmaz</w:t>
      </w:r>
      <w:r>
        <w:rPr>
          <w:szCs w:val="24"/>
        </w:rPr>
        <w:t>ásával</w:t>
      </w:r>
      <w:r w:rsidRPr="005913B4">
        <w:rPr>
          <w:szCs w:val="24"/>
        </w:rPr>
        <w:t xml:space="preserve"> </w:t>
      </w:r>
      <w:r>
        <w:rPr>
          <w:szCs w:val="24"/>
        </w:rPr>
        <w:t>(dokumentumok feltöltésekor minden esetben meg kell jelölni, hogy az adott dokumentum üzleti titoknak minősül-e)</w:t>
      </w:r>
      <w:r w:rsidRPr="004016FE">
        <w:rPr>
          <w:szCs w:val="24"/>
        </w:rPr>
        <w:t xml:space="preserve">. Az üzleti titkot tartalmazó irat kizárólag olyan információkat tartalmazhat, amelyek nyilvánosságra hozatala a gazdasági szereplő üzleti tevékenysége szempontjából aránytalan sérelmet okozna. </w:t>
      </w:r>
      <w:r w:rsidRPr="0052031D">
        <w:rPr>
          <w:b/>
          <w:color w:val="000000"/>
        </w:rPr>
        <w:t>A gazdasági szereplő indokolást köteles csatolni</w:t>
      </w:r>
      <w:r>
        <w:rPr>
          <w:b/>
          <w:color w:val="000000"/>
        </w:rPr>
        <w:t xml:space="preserve"> </w:t>
      </w:r>
      <w:r w:rsidRPr="000B4D0F">
        <w:rPr>
          <w:b/>
          <w:color w:val="000000"/>
        </w:rPr>
        <w:t>(illetve az EKR-ben meg kell adnia az indokolást), a</w:t>
      </w:r>
      <w:r w:rsidRPr="0052031D">
        <w:rPr>
          <w:b/>
          <w:color w:val="000000"/>
        </w:rPr>
        <w:t xml:space="preserve">melyben részletesen alátámasztja, hogy az adott információ vagy adat (üzleti titok) nyilvánosságra hozatala miért és milyen módon okozna számára aránytalan sérelmet, </w:t>
      </w:r>
      <w:r w:rsidRPr="008D53D0">
        <w:rPr>
          <w:b/>
          <w:color w:val="000000"/>
          <w:u w:val="single"/>
        </w:rPr>
        <w:t>az indokolás nem lehet része az üzleti titoknak.</w:t>
      </w:r>
      <w:r w:rsidRPr="004016FE">
        <w:rPr>
          <w:szCs w:val="24"/>
        </w:rPr>
        <w:t xml:space="preserve"> A gazdasági szereplő által adott indokolás nem megfelelő, amennyiben az általánosság szintjén kerül megfogalmazásra. </w:t>
      </w:r>
      <w:r w:rsidRPr="004016FE">
        <w:rPr>
          <w:b/>
          <w:szCs w:val="24"/>
        </w:rPr>
        <w:t>Nem tilthatja meg</w:t>
      </w:r>
      <w:r w:rsidRPr="004016FE">
        <w:rPr>
          <w:szCs w:val="24"/>
        </w:rPr>
        <w:t xml:space="preserve"> nevének, címének (székhelyének, lakóhelyének), valamint olyan ténynek, információnak, megoldásnak vagy adatnak (a továbbiakban együtt: adat) a nyilvánosságra hozatalát, amely a bírálati szempont alapján értékelésre kerül, de az </w:t>
      </w:r>
      <w:r w:rsidRPr="004016FE">
        <w:rPr>
          <w:b/>
          <w:szCs w:val="24"/>
        </w:rPr>
        <w:t>ezek alapjául szolgáló</w:t>
      </w:r>
      <w:r w:rsidRPr="004016FE">
        <w:rPr>
          <w:szCs w:val="24"/>
        </w:rPr>
        <w:t xml:space="preserve"> - kivételi körbe nem tartozó - </w:t>
      </w:r>
      <w:r w:rsidRPr="004016FE">
        <w:rPr>
          <w:b/>
          <w:szCs w:val="24"/>
        </w:rPr>
        <w:t>részinformációk, alapadatok</w:t>
      </w:r>
      <w:r w:rsidRPr="004016FE">
        <w:rPr>
          <w:szCs w:val="24"/>
        </w:rPr>
        <w:t xml:space="preserve"> (így különösen az árazott költségvetés) </w:t>
      </w:r>
      <w:r w:rsidRPr="004016FE">
        <w:rPr>
          <w:b/>
          <w:szCs w:val="24"/>
        </w:rPr>
        <w:t>nyilvánosságra hozatalát megtilthatja</w:t>
      </w:r>
      <w:r w:rsidRPr="004016FE">
        <w:rPr>
          <w:szCs w:val="24"/>
        </w:rPr>
        <w:t xml:space="preserve">. (Kbt. 44. § (3) bekezdés). </w:t>
      </w:r>
      <w:r w:rsidRPr="000E6BAD">
        <w:rPr>
          <w:b/>
          <w:color w:val="000000"/>
        </w:rPr>
        <w:t xml:space="preserve">Amennyiben ajánlattevő meghatározott információk, adatok üzleti titokká nyilvánítása során Kbt. 44. § (2)-(3) bekezdésben foglaltakat nem tartotta be és ezt az ajánlatkérő hiánypótlási felhívását követően sem javítja, vagy a hiánypótlást követően </w:t>
      </w:r>
      <w:r w:rsidRPr="000E6BAD">
        <w:rPr>
          <w:b/>
          <w:color w:val="000000"/>
        </w:rPr>
        <w:lastRenderedPageBreak/>
        <w:t>sem megfelelő a benyújtott indokolás, akkor az az ajánlat érvénytelenségét vonja maga után.</w:t>
      </w:r>
    </w:p>
    <w:p w14:paraId="0A66E780" w14:textId="77777777" w:rsidR="00353D57" w:rsidRPr="004016FE" w:rsidRDefault="00353D57">
      <w:pPr>
        <w:spacing w:line="276" w:lineRule="auto"/>
        <w:ind w:left="567" w:right="-1"/>
        <w:jc w:val="both"/>
        <w:rPr>
          <w:szCs w:val="24"/>
        </w:rPr>
      </w:pPr>
    </w:p>
    <w:p w14:paraId="28CBC675" w14:textId="77777777" w:rsidR="00353D57" w:rsidRPr="004016FE" w:rsidRDefault="00353D57">
      <w:pPr>
        <w:spacing w:line="276" w:lineRule="auto"/>
        <w:ind w:left="567" w:right="-1"/>
        <w:jc w:val="both"/>
        <w:rPr>
          <w:szCs w:val="24"/>
        </w:rPr>
      </w:pPr>
      <w:r w:rsidRPr="004016FE">
        <w:rPr>
          <w:szCs w:val="24"/>
        </w:rPr>
        <w:t>Ajánlattevő kérheti, hogy más ajánlattevő ajánlatának azon részeibe betekinthessen, mely nem minősül üzleti titoknak. Az iratbetekintés során az iratokról feljegyzést lehet készíteni. Az iratbetekintést munkaidőben kell biztosítani, a betekintést kérő által javasolt napon.</w:t>
      </w:r>
    </w:p>
    <w:p w14:paraId="2C894FBF" w14:textId="77777777" w:rsidR="00353D57" w:rsidRPr="004016FE" w:rsidRDefault="00353D57">
      <w:pPr>
        <w:spacing w:line="276" w:lineRule="auto"/>
        <w:ind w:left="567" w:right="-1"/>
        <w:jc w:val="both"/>
        <w:rPr>
          <w:szCs w:val="24"/>
        </w:rPr>
      </w:pPr>
    </w:p>
    <w:p w14:paraId="2AC512AD" w14:textId="77777777" w:rsidR="00353D57" w:rsidRPr="004016FE" w:rsidRDefault="00353D57">
      <w:pPr>
        <w:spacing w:line="276" w:lineRule="auto"/>
        <w:ind w:left="567" w:right="-1"/>
        <w:jc w:val="both"/>
        <w:rPr>
          <w:b/>
          <w:szCs w:val="24"/>
        </w:rPr>
      </w:pPr>
      <w:r w:rsidRPr="004016FE">
        <w:rPr>
          <w:szCs w:val="24"/>
        </w:rPr>
        <w:t>Amennyiben ajánlattevő ajánlata üzleti titkot tartalmaz, akkor az ajánlatkérő javasolja azt önálló kötetben elhelyezni, annak érdekében, hogy az üzleti titok védelme érdekében a szükséges intézkedéseket meg tudja tenni.</w:t>
      </w:r>
    </w:p>
    <w:p w14:paraId="656A4AD7" w14:textId="77777777" w:rsidR="00353D57" w:rsidRPr="004016FE" w:rsidRDefault="00353D57">
      <w:pPr>
        <w:widowControl w:val="0"/>
        <w:spacing w:line="276" w:lineRule="auto"/>
        <w:ind w:right="-1"/>
        <w:rPr>
          <w:b/>
          <w:szCs w:val="24"/>
        </w:rPr>
      </w:pPr>
    </w:p>
    <w:p w14:paraId="39C60BB3" w14:textId="77777777" w:rsidR="00353D57" w:rsidRPr="004016FE" w:rsidRDefault="00353D57">
      <w:pPr>
        <w:widowControl w:val="0"/>
        <w:numPr>
          <w:ilvl w:val="1"/>
          <w:numId w:val="14"/>
        </w:numPr>
        <w:spacing w:line="276" w:lineRule="auto"/>
        <w:ind w:left="1134" w:right="-1" w:hanging="567"/>
        <w:rPr>
          <w:b/>
          <w:szCs w:val="24"/>
        </w:rPr>
      </w:pPr>
      <w:r w:rsidRPr="004016FE">
        <w:rPr>
          <w:b/>
          <w:szCs w:val="24"/>
        </w:rPr>
        <w:t>A közbeszerzési eljárás időbeli ütemezése</w:t>
      </w:r>
    </w:p>
    <w:p w14:paraId="7DBB9396" w14:textId="77777777" w:rsidR="00353D57" w:rsidRPr="004016FE" w:rsidRDefault="00353D57">
      <w:pPr>
        <w:tabs>
          <w:tab w:val="left" w:pos="4253"/>
        </w:tabs>
        <w:spacing w:line="276" w:lineRule="auto"/>
        <w:ind w:right="-1"/>
        <w:jc w:val="both"/>
        <w:rPr>
          <w:b/>
          <w:szCs w:val="24"/>
        </w:rPr>
      </w:pPr>
    </w:p>
    <w:p w14:paraId="2019DF39" w14:textId="77777777" w:rsidR="00353D57" w:rsidRPr="004016FE" w:rsidRDefault="00353D57">
      <w:pPr>
        <w:spacing w:line="276" w:lineRule="auto"/>
        <w:ind w:left="1134" w:right="-1"/>
        <w:rPr>
          <w:szCs w:val="24"/>
        </w:rPr>
      </w:pPr>
      <w:r>
        <w:rPr>
          <w:szCs w:val="24"/>
        </w:rPr>
        <w:t>Ajánlattételi felhívás</w:t>
      </w:r>
      <w:r w:rsidRPr="004016FE">
        <w:rPr>
          <w:szCs w:val="24"/>
        </w:rPr>
        <w:t xml:space="preserve"> megküldése:</w:t>
      </w:r>
      <w:r w:rsidRPr="004016FE">
        <w:rPr>
          <w:szCs w:val="24"/>
        </w:rPr>
        <w:tab/>
      </w:r>
      <w:r>
        <w:rPr>
          <w:b/>
          <w:bCs/>
          <w:szCs w:val="24"/>
        </w:rPr>
        <w:t>Felhívás</w:t>
      </w:r>
      <w:r w:rsidR="007A008E">
        <w:rPr>
          <w:b/>
          <w:bCs/>
          <w:szCs w:val="24"/>
        </w:rPr>
        <w:t>ban foglaltak</w:t>
      </w:r>
      <w:r>
        <w:rPr>
          <w:b/>
          <w:bCs/>
          <w:szCs w:val="24"/>
        </w:rPr>
        <w:t xml:space="preserve"> szerint</w:t>
      </w:r>
    </w:p>
    <w:p w14:paraId="1B955FC2" w14:textId="77777777" w:rsidR="00353D57" w:rsidRPr="004016FE" w:rsidRDefault="00353D57">
      <w:pPr>
        <w:tabs>
          <w:tab w:val="left" w:pos="4253"/>
        </w:tabs>
        <w:spacing w:line="276" w:lineRule="auto"/>
        <w:ind w:left="1134" w:right="-1"/>
        <w:jc w:val="both"/>
        <w:rPr>
          <w:szCs w:val="24"/>
        </w:rPr>
      </w:pPr>
      <w:r w:rsidRPr="004016FE">
        <w:rPr>
          <w:szCs w:val="24"/>
        </w:rPr>
        <w:t>Ajánlatok benyújtása:</w:t>
      </w:r>
      <w:r w:rsidRPr="004016FE">
        <w:rPr>
          <w:szCs w:val="24"/>
        </w:rPr>
        <w:tab/>
      </w:r>
      <w:r>
        <w:rPr>
          <w:szCs w:val="24"/>
        </w:rPr>
        <w:tab/>
      </w:r>
      <w:r w:rsidRPr="004016FE">
        <w:rPr>
          <w:szCs w:val="24"/>
        </w:rPr>
        <w:tab/>
      </w:r>
      <w:r w:rsidR="007A008E">
        <w:rPr>
          <w:b/>
          <w:bCs/>
          <w:szCs w:val="24"/>
        </w:rPr>
        <w:t>Felhívásban foglaltak szerint</w:t>
      </w:r>
    </w:p>
    <w:p w14:paraId="4C8744FB" w14:textId="77777777" w:rsidR="00353D57" w:rsidRPr="004016FE" w:rsidRDefault="00353D57" w:rsidP="00DC0D3D">
      <w:pPr>
        <w:tabs>
          <w:tab w:val="left" w:pos="4253"/>
        </w:tabs>
        <w:spacing w:line="276" w:lineRule="auto"/>
        <w:ind w:left="1134" w:right="-1"/>
        <w:jc w:val="both"/>
        <w:rPr>
          <w:szCs w:val="24"/>
        </w:rPr>
      </w:pPr>
      <w:r w:rsidRPr="004016FE">
        <w:rPr>
          <w:szCs w:val="24"/>
        </w:rPr>
        <w:t>Az ajánlatok felbontása:</w:t>
      </w:r>
      <w:r w:rsidRPr="004016FE">
        <w:rPr>
          <w:szCs w:val="24"/>
        </w:rPr>
        <w:tab/>
      </w:r>
      <w:r>
        <w:rPr>
          <w:szCs w:val="24"/>
        </w:rPr>
        <w:tab/>
      </w:r>
      <w:r w:rsidRPr="004016FE">
        <w:rPr>
          <w:szCs w:val="24"/>
        </w:rPr>
        <w:tab/>
      </w:r>
      <w:r w:rsidR="007A008E">
        <w:rPr>
          <w:b/>
          <w:bCs/>
          <w:szCs w:val="24"/>
        </w:rPr>
        <w:t>Felhívásban foglaltak szerint</w:t>
      </w:r>
    </w:p>
    <w:p w14:paraId="7C6E312A" w14:textId="77777777" w:rsidR="00353D57" w:rsidRPr="004016FE" w:rsidRDefault="00353D57">
      <w:pPr>
        <w:spacing w:line="276" w:lineRule="auto"/>
        <w:ind w:left="5245" w:right="-1" w:hanging="4111"/>
        <w:jc w:val="both"/>
        <w:rPr>
          <w:szCs w:val="24"/>
        </w:rPr>
      </w:pPr>
      <w:r w:rsidRPr="004016FE">
        <w:rPr>
          <w:szCs w:val="24"/>
        </w:rPr>
        <w:t>A Szerződéskötés tervezett időpontja:</w:t>
      </w:r>
    </w:p>
    <w:p w14:paraId="2A610C40" w14:textId="77777777" w:rsidR="00353D57" w:rsidRDefault="00353D57" w:rsidP="00A30B03">
      <w:pPr>
        <w:spacing w:line="276" w:lineRule="auto"/>
        <w:ind w:left="2410" w:right="-1"/>
        <w:jc w:val="both"/>
        <w:rPr>
          <w:color w:val="000000"/>
        </w:rPr>
      </w:pPr>
      <w:r>
        <w:rPr>
          <w:szCs w:val="24"/>
        </w:rPr>
        <w:t xml:space="preserve">Az </w:t>
      </w:r>
      <w:r w:rsidRPr="004016FE">
        <w:rPr>
          <w:szCs w:val="24"/>
        </w:rPr>
        <w:t xml:space="preserve">összegezés </w:t>
      </w:r>
      <w:r w:rsidRPr="004016FE">
        <w:rPr>
          <w:bCs/>
          <w:szCs w:val="24"/>
        </w:rPr>
        <w:t xml:space="preserve">[Kbt. 79. § (2) bekezdés] </w:t>
      </w:r>
      <w:r w:rsidRPr="004016FE">
        <w:rPr>
          <w:szCs w:val="24"/>
        </w:rPr>
        <w:t xml:space="preserve">megküldése napját követő </w:t>
      </w:r>
      <w:r w:rsidRPr="004016FE">
        <w:rPr>
          <w:b/>
          <w:szCs w:val="24"/>
        </w:rPr>
        <w:t xml:space="preserve">tíz napos időtartam lejártát </w:t>
      </w:r>
      <w:r w:rsidRPr="004016FE">
        <w:rPr>
          <w:b/>
          <w:bCs/>
          <w:szCs w:val="24"/>
        </w:rPr>
        <w:t>követő első munkanap</w:t>
      </w:r>
      <w:r w:rsidRPr="004016FE">
        <w:rPr>
          <w:szCs w:val="24"/>
        </w:rPr>
        <w:t>.</w:t>
      </w:r>
      <w:r w:rsidRPr="00274CB8">
        <w:rPr>
          <w:color w:val="000000"/>
        </w:rPr>
        <w:t xml:space="preserve"> </w:t>
      </w:r>
      <w:r w:rsidRPr="00C97904">
        <w:rPr>
          <w:color w:val="000000"/>
        </w:rPr>
        <w:t xml:space="preserve">A tíz napos </w:t>
      </w:r>
      <w:r w:rsidRPr="00317CCE">
        <w:rPr>
          <w:color w:val="000000"/>
        </w:rPr>
        <w:t>időtartam letelte előtt is megköthető a szerződés</w:t>
      </w:r>
      <w:r>
        <w:rPr>
          <w:color w:val="000000"/>
        </w:rPr>
        <w:t>,</w:t>
      </w:r>
      <w:r w:rsidRPr="00317CCE">
        <w:rPr>
          <w:color w:val="000000"/>
        </w:rPr>
        <w:t xml:space="preserve"> ha a nyílt eljárásban csak egy ajánlatot nyújtottak be. </w:t>
      </w:r>
      <w:r w:rsidRPr="00C97904">
        <w:rPr>
          <w:color w:val="000000"/>
        </w:rPr>
        <w:t>[Kbt. 131. § (8) bekezdés a) pont</w:t>
      </w:r>
      <w:r w:rsidRPr="004E1F17">
        <w:rPr>
          <w:color w:val="000000"/>
        </w:rPr>
        <w:t>]</w:t>
      </w:r>
      <w:r>
        <w:rPr>
          <w:color w:val="000000"/>
        </w:rPr>
        <w:t xml:space="preserve">. </w:t>
      </w:r>
      <w:r w:rsidRPr="001A3684">
        <w:rPr>
          <w:color w:val="000000"/>
        </w:rPr>
        <w:t>Amennyiben a szerződéskötési moratórium utolsó napja nem munkanapra esik, akkor az azt követő első munkanapon jár le a határidő</w:t>
      </w:r>
    </w:p>
    <w:p w14:paraId="681FAD9E" w14:textId="77777777" w:rsidR="00353D57" w:rsidRPr="0034071F" w:rsidRDefault="00353D57" w:rsidP="00A30B03">
      <w:pPr>
        <w:spacing w:line="276" w:lineRule="auto"/>
        <w:ind w:left="2410" w:right="-1"/>
        <w:jc w:val="both"/>
        <w:rPr>
          <w:color w:val="000000"/>
        </w:rPr>
      </w:pPr>
    </w:p>
    <w:p w14:paraId="22547359" w14:textId="77777777" w:rsidR="00353D57" w:rsidRPr="0034071F" w:rsidRDefault="00353D57" w:rsidP="00A30B03">
      <w:pPr>
        <w:spacing w:line="276" w:lineRule="auto"/>
        <w:ind w:left="2410" w:right="-1"/>
        <w:jc w:val="both"/>
        <w:rPr>
          <w:szCs w:val="24"/>
        </w:rPr>
      </w:pPr>
      <w:r w:rsidRPr="0034071F">
        <w:rPr>
          <w:szCs w:val="24"/>
        </w:rPr>
        <w:t>Ajánlatkérő az eljárás nyertesével, annak visszalépése esetén a következő legkedvezőbb ajánlatot tevővel köti meg a szerződést, ha őt az ajánlatok elbírálásáról szóló összegezésben megjelölte [Kbt. 131. § (4) bekezdése].</w:t>
      </w:r>
    </w:p>
    <w:p w14:paraId="1CD9D4DB" w14:textId="77777777" w:rsidR="00353D57" w:rsidRPr="004016FE" w:rsidRDefault="00353D57" w:rsidP="00A30B03">
      <w:pPr>
        <w:spacing w:line="276" w:lineRule="auto"/>
        <w:ind w:right="-1"/>
        <w:jc w:val="both"/>
        <w:rPr>
          <w:b/>
          <w:szCs w:val="24"/>
        </w:rPr>
      </w:pPr>
    </w:p>
    <w:p w14:paraId="6BC79FE3" w14:textId="77777777" w:rsidR="00353D57" w:rsidRPr="00196683" w:rsidRDefault="00353D57">
      <w:pPr>
        <w:widowControl w:val="0"/>
        <w:numPr>
          <w:ilvl w:val="1"/>
          <w:numId w:val="14"/>
        </w:numPr>
        <w:spacing w:line="276" w:lineRule="auto"/>
        <w:ind w:left="1134" w:right="-1" w:hanging="567"/>
        <w:rPr>
          <w:b/>
          <w:szCs w:val="24"/>
        </w:rPr>
      </w:pPr>
      <w:r w:rsidRPr="00196683">
        <w:rPr>
          <w:b/>
          <w:szCs w:val="24"/>
        </w:rPr>
        <w:t>Az Ajánlattevők kiválaszthatósága</w:t>
      </w:r>
    </w:p>
    <w:p w14:paraId="644DA87F" w14:textId="77777777" w:rsidR="00353D57" w:rsidRPr="004016FE" w:rsidRDefault="00353D57">
      <w:pPr>
        <w:spacing w:line="276" w:lineRule="auto"/>
        <w:ind w:right="-1"/>
        <w:jc w:val="both"/>
        <w:rPr>
          <w:b/>
          <w:szCs w:val="24"/>
        </w:rPr>
      </w:pPr>
    </w:p>
    <w:p w14:paraId="1245F2AC" w14:textId="77777777" w:rsidR="00353D57" w:rsidRPr="00495CA5" w:rsidRDefault="00353D57">
      <w:pPr>
        <w:spacing w:line="276" w:lineRule="auto"/>
        <w:ind w:left="567" w:right="-1"/>
        <w:jc w:val="both"/>
        <w:rPr>
          <w:szCs w:val="24"/>
        </w:rPr>
      </w:pPr>
      <w:r w:rsidRPr="00495CA5">
        <w:rPr>
          <w:szCs w:val="24"/>
        </w:rPr>
        <w:t xml:space="preserve">A jelen közbeszerzési eljárásban </w:t>
      </w:r>
      <w:r w:rsidR="005A3EAB" w:rsidRPr="00495CA5">
        <w:rPr>
          <w:szCs w:val="24"/>
        </w:rPr>
        <w:t>bármely</w:t>
      </w:r>
      <w:r w:rsidRPr="00495CA5">
        <w:rPr>
          <w:szCs w:val="24"/>
        </w:rPr>
        <w:t xml:space="preserve"> gazdasági szereplő tehet ajánlatot. </w:t>
      </w:r>
      <w:r w:rsidR="005A3EAB" w:rsidRPr="00495CA5">
        <w:rPr>
          <w:szCs w:val="24"/>
        </w:rPr>
        <w:t>Bármely ajánlattevő dönthet úgy, hogy más ajánlattevővel közösen nyújt be ajánlatot.</w:t>
      </w:r>
    </w:p>
    <w:p w14:paraId="207B5E7E" w14:textId="77777777" w:rsidR="00353D57" w:rsidRPr="00495CA5" w:rsidRDefault="00353D57">
      <w:pPr>
        <w:spacing w:line="276" w:lineRule="auto"/>
        <w:ind w:left="567" w:right="-1"/>
        <w:jc w:val="both"/>
        <w:rPr>
          <w:szCs w:val="24"/>
        </w:rPr>
      </w:pPr>
    </w:p>
    <w:p w14:paraId="37E4CF7B" w14:textId="77777777" w:rsidR="00353D57" w:rsidRPr="00146687" w:rsidRDefault="00353D57" w:rsidP="00146687">
      <w:pPr>
        <w:spacing w:line="276" w:lineRule="auto"/>
        <w:ind w:left="567" w:right="-1"/>
        <w:jc w:val="both"/>
        <w:rPr>
          <w:szCs w:val="24"/>
        </w:rPr>
      </w:pPr>
      <w:r w:rsidRPr="00495CA5">
        <w:rPr>
          <w:szCs w:val="24"/>
        </w:rPr>
        <w:t>Közös ajánlattétel esetén az ajánlattételnek meg kell felelnie a Kbt. 35. §-ában foglalt feltételeknek.</w:t>
      </w:r>
    </w:p>
    <w:p w14:paraId="5FF87501" w14:textId="77777777" w:rsidR="00353D57" w:rsidRPr="00146687" w:rsidRDefault="00353D57" w:rsidP="00146687">
      <w:pPr>
        <w:spacing w:line="276" w:lineRule="auto"/>
        <w:ind w:left="567" w:right="-1"/>
        <w:jc w:val="both"/>
        <w:rPr>
          <w:szCs w:val="24"/>
        </w:rPr>
      </w:pPr>
    </w:p>
    <w:p w14:paraId="59AD809A" w14:textId="77777777" w:rsidR="00353D57" w:rsidRPr="00146687" w:rsidRDefault="00353D57" w:rsidP="00DF70F0">
      <w:pPr>
        <w:spacing w:line="276" w:lineRule="auto"/>
        <w:ind w:left="567" w:right="-1"/>
        <w:jc w:val="both"/>
        <w:rPr>
          <w:szCs w:val="24"/>
        </w:rPr>
      </w:pPr>
      <w:r w:rsidRPr="00146687">
        <w:rPr>
          <w:szCs w:val="24"/>
        </w:rPr>
        <w:lastRenderedPageBreak/>
        <w:t>Közös ajánlattétel esetében az ajánlathoz csatolni kell a közös egyetemleges felelősségvállalásról szóló megállapodás másolati példányát</w:t>
      </w:r>
      <w:r>
        <w:rPr>
          <w:szCs w:val="24"/>
        </w:rPr>
        <w:t>.</w:t>
      </w:r>
    </w:p>
    <w:p w14:paraId="702B7A98" w14:textId="77777777" w:rsidR="00353D57" w:rsidRPr="004016FE" w:rsidRDefault="00353D57">
      <w:pPr>
        <w:spacing w:line="276" w:lineRule="auto"/>
        <w:ind w:right="-1"/>
        <w:jc w:val="both"/>
        <w:rPr>
          <w:szCs w:val="24"/>
        </w:rPr>
      </w:pPr>
    </w:p>
    <w:p w14:paraId="4F0B1393" w14:textId="77777777" w:rsidR="00353D57" w:rsidRPr="004016FE" w:rsidRDefault="00353D57">
      <w:pPr>
        <w:widowControl w:val="0"/>
        <w:numPr>
          <w:ilvl w:val="1"/>
          <w:numId w:val="14"/>
        </w:numPr>
        <w:spacing w:line="276" w:lineRule="auto"/>
        <w:ind w:left="1134" w:right="-1" w:hanging="567"/>
        <w:rPr>
          <w:b/>
          <w:szCs w:val="24"/>
        </w:rPr>
      </w:pPr>
      <w:r w:rsidRPr="004016FE">
        <w:rPr>
          <w:b/>
          <w:szCs w:val="24"/>
        </w:rPr>
        <w:t>Dokumentumkezelés</w:t>
      </w:r>
    </w:p>
    <w:p w14:paraId="76FAE011" w14:textId="77777777" w:rsidR="00353D57" w:rsidRPr="004016FE" w:rsidRDefault="00353D57">
      <w:pPr>
        <w:spacing w:line="276" w:lineRule="auto"/>
        <w:ind w:right="-1"/>
        <w:jc w:val="both"/>
        <w:rPr>
          <w:b/>
          <w:szCs w:val="24"/>
        </w:rPr>
      </w:pPr>
    </w:p>
    <w:p w14:paraId="1172DB13" w14:textId="77777777" w:rsidR="00353D57" w:rsidRDefault="00353D57">
      <w:pPr>
        <w:spacing w:line="276" w:lineRule="auto"/>
        <w:ind w:left="567" w:right="-1"/>
        <w:jc w:val="both"/>
        <w:rPr>
          <w:szCs w:val="24"/>
        </w:rPr>
      </w:pPr>
      <w:r w:rsidRPr="004016FE">
        <w:rPr>
          <w:szCs w:val="24"/>
        </w:rPr>
        <w:t xml:space="preserve">A benyújtott ajánlat példányait az Ajánlatkérő a szerződés teljesítésétől számított 5 évig megőrzi. (Kbt. 46. § (2) bekezdés). </w:t>
      </w:r>
    </w:p>
    <w:p w14:paraId="7E4B14C8" w14:textId="77777777" w:rsidR="00353D57" w:rsidRPr="00D6184D" w:rsidRDefault="00353D57">
      <w:pPr>
        <w:spacing w:line="276" w:lineRule="auto"/>
        <w:ind w:left="567" w:right="-1"/>
        <w:jc w:val="both"/>
        <w:rPr>
          <w:szCs w:val="24"/>
        </w:rPr>
      </w:pPr>
      <w:r w:rsidRPr="00D6184D">
        <w:rPr>
          <w:szCs w:val="24"/>
        </w:rPr>
        <w:t>Az EKR gondoskodik valamennyi, a rendszerben lefolytatott eljárási cselekmény naplózásáról. A naplózott adatállomány bejegyzéseit védeni kell az arra jogosulatlan személy általi hozzáféréstől, törléstől, illetve biztosítani kell, hogy a napló tartalma a Kbt. 46. § (2) bekezdése szerinti időtartam alatt - amennyiben jogszabály hosszabb iratmegőrzési időt ír elő, az előírt hosszabb időtartam alatt - a jogosult számára megismerhető és értelmezhető maradjon.</w:t>
      </w:r>
    </w:p>
    <w:p w14:paraId="2169354B" w14:textId="77777777" w:rsidR="00353D57" w:rsidRPr="004016FE" w:rsidRDefault="00353D57">
      <w:pPr>
        <w:spacing w:line="276" w:lineRule="auto"/>
        <w:ind w:right="-1"/>
        <w:jc w:val="both"/>
        <w:rPr>
          <w:b/>
          <w:szCs w:val="24"/>
        </w:rPr>
      </w:pPr>
    </w:p>
    <w:p w14:paraId="5C2E42CE" w14:textId="77777777" w:rsidR="00353D57" w:rsidRPr="004016FE" w:rsidRDefault="00353D57">
      <w:pPr>
        <w:widowControl w:val="0"/>
        <w:numPr>
          <w:ilvl w:val="1"/>
          <w:numId w:val="14"/>
        </w:numPr>
        <w:spacing w:line="276" w:lineRule="auto"/>
        <w:ind w:left="1134" w:right="-1" w:hanging="567"/>
        <w:rPr>
          <w:b/>
          <w:szCs w:val="24"/>
        </w:rPr>
      </w:pPr>
      <w:r w:rsidRPr="004016FE">
        <w:rPr>
          <w:b/>
          <w:szCs w:val="24"/>
        </w:rPr>
        <w:t>Az ajánlat költségei</w:t>
      </w:r>
    </w:p>
    <w:p w14:paraId="75C5BA64" w14:textId="77777777" w:rsidR="00353D57" w:rsidRPr="004016FE" w:rsidRDefault="00353D57">
      <w:pPr>
        <w:widowControl w:val="0"/>
        <w:spacing w:line="276" w:lineRule="auto"/>
        <w:ind w:right="-1"/>
        <w:jc w:val="both"/>
        <w:rPr>
          <w:b/>
          <w:szCs w:val="24"/>
        </w:rPr>
      </w:pPr>
    </w:p>
    <w:p w14:paraId="3D8C7B33" w14:textId="77777777" w:rsidR="00353D57" w:rsidRPr="004016FE" w:rsidRDefault="00353D57">
      <w:pPr>
        <w:widowControl w:val="0"/>
        <w:spacing w:line="276" w:lineRule="auto"/>
        <w:ind w:left="567" w:right="-1"/>
        <w:jc w:val="both"/>
        <w:rPr>
          <w:szCs w:val="24"/>
        </w:rPr>
      </w:pPr>
      <w:r w:rsidRPr="004016FE">
        <w:rPr>
          <w:szCs w:val="24"/>
        </w:rPr>
        <w:t>Az ajánlat kidolgozásával és benyújtásával kapcsolatban felmerülő valamennyi költség az Ajánlattevőt terheli. Az Ajánlatkérő nem tartozik megtéríteni az Ajánlattevőnek az ajánlat elkészítésével összefüggésben felmerült bármely kiadásait.</w:t>
      </w:r>
    </w:p>
    <w:p w14:paraId="515F2A85" w14:textId="77777777" w:rsidR="00353D57" w:rsidRPr="004016FE" w:rsidRDefault="00353D57">
      <w:pPr>
        <w:widowControl w:val="0"/>
        <w:spacing w:line="276" w:lineRule="auto"/>
        <w:ind w:right="-1"/>
        <w:jc w:val="both"/>
        <w:rPr>
          <w:szCs w:val="24"/>
        </w:rPr>
      </w:pPr>
    </w:p>
    <w:p w14:paraId="4AEF05BC" w14:textId="77777777" w:rsidR="00353D57" w:rsidRPr="004016FE" w:rsidRDefault="00353D57">
      <w:pPr>
        <w:pStyle w:val="WW-BodyTextIndent2"/>
        <w:numPr>
          <w:ilvl w:val="1"/>
          <w:numId w:val="14"/>
        </w:numPr>
        <w:spacing w:line="276" w:lineRule="auto"/>
        <w:ind w:left="1134" w:right="-1" w:hanging="567"/>
        <w:rPr>
          <w:b/>
          <w:color w:val="000000"/>
          <w:szCs w:val="24"/>
        </w:rPr>
      </w:pPr>
      <w:r w:rsidRPr="004016FE">
        <w:rPr>
          <w:b/>
          <w:szCs w:val="24"/>
        </w:rPr>
        <w:t>Kizáró okok</w:t>
      </w:r>
    </w:p>
    <w:p w14:paraId="4EBBD9D5" w14:textId="77777777" w:rsidR="00353D57" w:rsidRPr="004016FE" w:rsidRDefault="00353D57">
      <w:pPr>
        <w:pStyle w:val="WW-BodyTextIndent2"/>
        <w:spacing w:line="276" w:lineRule="auto"/>
        <w:ind w:left="567" w:right="-1" w:firstLine="0"/>
        <w:rPr>
          <w:b/>
          <w:color w:val="000000"/>
          <w:szCs w:val="24"/>
        </w:rPr>
      </w:pPr>
    </w:p>
    <w:p w14:paraId="17A0A6BC" w14:textId="77777777" w:rsidR="00353D57" w:rsidRDefault="00353D57" w:rsidP="00274CB8">
      <w:pPr>
        <w:ind w:left="567"/>
        <w:jc w:val="both"/>
        <w:rPr>
          <w:color w:val="000000"/>
        </w:rPr>
      </w:pPr>
      <w:r w:rsidRPr="004E7891">
        <w:rPr>
          <w:color w:val="000000"/>
        </w:rPr>
        <w:t xml:space="preserve">Az eljárásban nem lehet ajánlattevő, alvállalkozó és nem vehet részt az alkalmasság igazolásában olyan gazdasági szereplő, akivel szemben a </w:t>
      </w:r>
      <w:r w:rsidRPr="004E7891">
        <w:rPr>
          <w:b/>
          <w:color w:val="000000"/>
        </w:rPr>
        <w:t>Kbt. 62. § (1) bekezdés g</w:t>
      </w:r>
      <w:r>
        <w:rPr>
          <w:b/>
          <w:color w:val="000000"/>
        </w:rPr>
        <w:t>)</w:t>
      </w:r>
      <w:r w:rsidRPr="004E7891">
        <w:rPr>
          <w:b/>
          <w:color w:val="000000"/>
        </w:rPr>
        <w:t>-k), m) és q) pontjaiban foglalt kizáró okok</w:t>
      </w:r>
      <w:r w:rsidR="00BE7773">
        <w:rPr>
          <w:color w:val="000000"/>
        </w:rPr>
        <w:t xml:space="preserve"> bármelyike fennáll, vagy </w:t>
      </w:r>
      <w:r w:rsidR="00BE7773" w:rsidRPr="00BE7773">
        <w:rPr>
          <w:color w:val="000000"/>
        </w:rPr>
        <w:t>részéről a kizáró ok az eljárás során következett be</w:t>
      </w:r>
      <w:r w:rsidR="00BE7773">
        <w:rPr>
          <w:color w:val="000000"/>
        </w:rPr>
        <w:t>.</w:t>
      </w:r>
    </w:p>
    <w:p w14:paraId="0929326C" w14:textId="77777777" w:rsidR="00353D57" w:rsidRPr="004016FE" w:rsidRDefault="00353D57" w:rsidP="00196683">
      <w:pPr>
        <w:spacing w:line="276" w:lineRule="auto"/>
        <w:ind w:right="-1"/>
        <w:jc w:val="both"/>
        <w:rPr>
          <w:szCs w:val="24"/>
        </w:rPr>
      </w:pPr>
    </w:p>
    <w:p w14:paraId="0C800E96" w14:textId="77777777" w:rsidR="00353D57" w:rsidRPr="000416BD" w:rsidRDefault="00353D57" w:rsidP="001A3684">
      <w:pPr>
        <w:spacing w:line="276" w:lineRule="auto"/>
        <w:ind w:left="567"/>
        <w:jc w:val="both"/>
        <w:rPr>
          <w:color w:val="000000"/>
        </w:rPr>
      </w:pPr>
      <w:r>
        <w:rPr>
          <w:color w:val="000000"/>
        </w:rPr>
        <w:t xml:space="preserve">A Kbt. 62. § (7) bekezdése alapján </w:t>
      </w:r>
      <w:r w:rsidRPr="00F730A1">
        <w:rPr>
          <w:color w:val="000000"/>
        </w:rPr>
        <w:t>ajánlatkérő – az érintett ajánlattevő, alvállalkozó, alkalmasság igazolásában részt vevő szervezet nevének és címének (székhelyének, lakóhelyének) az eljárás tárgyának és azonosítójának, valamint a kizárás és a kizárt gazdasági szereplő erről való tudomásszerzése időpontjának megjelölésével – köteles tájékoztatni a Közbeszerzési Hatóságot az (1) bekezdés</w:t>
      </w:r>
      <w:r w:rsidRPr="00F730A1">
        <w:t> </w:t>
      </w:r>
      <w:r w:rsidRPr="00F730A1">
        <w:rPr>
          <w:color w:val="000000"/>
        </w:rPr>
        <w:t>i)</w:t>
      </w:r>
      <w:r w:rsidRPr="00F730A1">
        <w:t> </w:t>
      </w:r>
      <w:r w:rsidRPr="00F730A1">
        <w:rPr>
          <w:color w:val="000000"/>
        </w:rPr>
        <w:t>és</w:t>
      </w:r>
      <w:r w:rsidRPr="00F730A1">
        <w:t> </w:t>
      </w:r>
      <w:r w:rsidRPr="00F730A1">
        <w:rPr>
          <w:color w:val="000000"/>
        </w:rPr>
        <w:t>j)</w:t>
      </w:r>
      <w:r w:rsidRPr="00F730A1">
        <w:t> </w:t>
      </w:r>
      <w:r w:rsidRPr="00F730A1">
        <w:rPr>
          <w:color w:val="000000"/>
        </w:rPr>
        <w:t>pontja szerinti kizárásról és a kizárás időpontjáról.</w:t>
      </w:r>
    </w:p>
    <w:p w14:paraId="27BC508F" w14:textId="77777777" w:rsidR="00353D57" w:rsidRDefault="00353D57" w:rsidP="00274CB8">
      <w:pPr>
        <w:pStyle w:val="WW-BodyTextIndent2"/>
        <w:spacing w:line="276" w:lineRule="auto"/>
        <w:ind w:left="567" w:right="-1" w:firstLine="0"/>
        <w:rPr>
          <w:color w:val="000000"/>
        </w:rPr>
      </w:pPr>
    </w:p>
    <w:p w14:paraId="7E6B3D09" w14:textId="77777777" w:rsidR="00353D57" w:rsidRDefault="00353D57" w:rsidP="00274CB8">
      <w:pPr>
        <w:pStyle w:val="WW-BodyTextIndent2"/>
        <w:spacing w:line="276" w:lineRule="auto"/>
        <w:ind w:left="567" w:right="-1" w:firstLine="0"/>
      </w:pPr>
      <w:r w:rsidRPr="004E1F17">
        <w:rPr>
          <w:color w:val="000000"/>
        </w:rPr>
        <w:t xml:space="preserve">A Kbt. 114. § (2) bekezdése szerint az </w:t>
      </w:r>
      <w:r w:rsidRPr="004E1F17">
        <w:rPr>
          <w:b/>
          <w:color w:val="000000"/>
        </w:rPr>
        <w:t>ajánlattevőnek</w:t>
      </w:r>
      <w:r w:rsidRPr="004E1F17">
        <w:rPr>
          <w:color w:val="000000"/>
        </w:rPr>
        <w:t xml:space="preserve"> az ajánlatában </w:t>
      </w:r>
      <w:r w:rsidRPr="004E1F17">
        <w:rPr>
          <w:b/>
          <w:color w:val="000000"/>
        </w:rPr>
        <w:t>egyszerű nyilatkozatot kell benyújtania</w:t>
      </w:r>
      <w:r w:rsidRPr="004E1F17">
        <w:rPr>
          <w:color w:val="000000"/>
        </w:rPr>
        <w:t xml:space="preserve"> arról, hogy nem tartozik a jelen felhívásban előírt kizáró okok </w:t>
      </w:r>
      <w:r w:rsidRPr="004E1F17">
        <w:t>hatálya alá</w:t>
      </w:r>
      <w:r>
        <w:t xml:space="preserve">, </w:t>
      </w:r>
      <w:r w:rsidRPr="00222A4E">
        <w:t xml:space="preserve">valamint a Kbt. 62. § (1) bekezdés k) pont kb) alpontja tekintetében csatolni szükséges az ajánlattevő 321/2015. (X.30.) Korm. rendelet szerinti nyilatkozatot. </w:t>
      </w:r>
      <w:r w:rsidRPr="004E1F17">
        <w:t xml:space="preserve">Az egységes európai közbeszerzési dokumentum nem alkalmazandó, azonban az ajánlatkérő köteles elfogadni, ha az ajánlattevő a </w:t>
      </w:r>
      <w:r w:rsidRPr="004E1F17">
        <w:lastRenderedPageBreak/>
        <w:t xml:space="preserve">321/2015. (X.30.) Korm. rendelet 7. § szerint -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 A 321/2015. (X.30.) Korm. rendelet 17. §-a alapján az ajánlattevő az </w:t>
      </w:r>
      <w:r w:rsidRPr="004E1F17">
        <w:rPr>
          <w:b/>
        </w:rPr>
        <w:t>alvállalkozója és adott esetben az alkalmasság igazolásában részt vevő más szervezet vonatkozásában nyilatkozatot nyújt be</w:t>
      </w:r>
      <w:r w:rsidRPr="004E1F17">
        <w:t xml:space="preserve"> arról, hogy az érintett gazdasági szereplők vonatkozásában nem állnak fenn az eljárásban előírt kizáró okok.</w:t>
      </w:r>
    </w:p>
    <w:p w14:paraId="73118039" w14:textId="77777777" w:rsidR="00353D57" w:rsidRDefault="00353D57" w:rsidP="00274CB8">
      <w:pPr>
        <w:pStyle w:val="WW-BodyTextIndent2"/>
        <w:spacing w:line="276" w:lineRule="auto"/>
        <w:ind w:left="567" w:right="-1" w:firstLine="0"/>
      </w:pPr>
    </w:p>
    <w:p w14:paraId="0170F196" w14:textId="77777777" w:rsidR="00353D57" w:rsidRPr="000416BD" w:rsidRDefault="00353D57" w:rsidP="00D32BB4">
      <w:pPr>
        <w:ind w:left="567"/>
        <w:jc w:val="both"/>
        <w:rPr>
          <w:b/>
        </w:rPr>
      </w:pPr>
      <w:r w:rsidRPr="001E3384">
        <w:rPr>
          <w:b/>
        </w:rPr>
        <w:t>Ajánlattevő, ennek az előírásnak úgy tehet eleget, hogy megfelelő tartalommal kitölti az EKR-ben található nyilatkozatmintákat.</w:t>
      </w:r>
    </w:p>
    <w:p w14:paraId="64F0CA1A" w14:textId="77777777" w:rsidR="00353D57" w:rsidRDefault="00353D57" w:rsidP="00D32BB4">
      <w:pPr>
        <w:pStyle w:val="WW-BodyTextIndent2"/>
        <w:spacing w:line="276" w:lineRule="auto"/>
        <w:ind w:left="0" w:right="-1" w:firstLine="0"/>
      </w:pPr>
    </w:p>
    <w:p w14:paraId="048633A6" w14:textId="77777777" w:rsidR="00353D57" w:rsidRPr="004016FE" w:rsidRDefault="00353D57" w:rsidP="00A93992">
      <w:pPr>
        <w:ind w:left="567"/>
        <w:jc w:val="both"/>
        <w:rPr>
          <w:bCs/>
          <w:color w:val="000000"/>
          <w:szCs w:val="24"/>
        </w:rPr>
      </w:pPr>
      <w:r w:rsidRPr="004016FE">
        <w:rPr>
          <w:b/>
          <w:bCs/>
          <w:color w:val="000000"/>
          <w:szCs w:val="24"/>
        </w:rPr>
        <w:t>Öntisztázás</w:t>
      </w:r>
    </w:p>
    <w:p w14:paraId="2B780AF9" w14:textId="77777777" w:rsidR="00353D57" w:rsidRPr="004016FE" w:rsidRDefault="00353D57" w:rsidP="00A93992">
      <w:pPr>
        <w:ind w:left="567"/>
        <w:jc w:val="both"/>
        <w:rPr>
          <w:bCs/>
          <w:color w:val="000000"/>
          <w:szCs w:val="24"/>
        </w:rPr>
      </w:pPr>
      <w:r w:rsidRPr="004016FE">
        <w:rPr>
          <w:bCs/>
          <w:color w:val="000000"/>
          <w:szCs w:val="24"/>
        </w:rPr>
        <w:t xml:space="preserve">A Kbt. 62. § (1) bekezdés b) és f) pontjában említett kizáró okok kivételével bármely egyéb kizáró ok fennállása ellenére az ajánlattevő, részvételre jelentkező, alvállalkozó vagy alkalmasság igazolásában részt vevő gazdasági szereplő nem zárható ki a közbeszerzési eljárásból, amennyiben a Közbeszerzési Hatóság a 188. § (4) bekezdése szerinti </w:t>
      </w:r>
      <w:r w:rsidRPr="00477640">
        <w:rPr>
          <w:bCs/>
          <w:color w:val="000000"/>
          <w:szCs w:val="24"/>
        </w:rPr>
        <w:t>véglegessé vált határozata, vagy annak megtámadására irányuló közigazgatási per esetén a bíróság 188. § (5) bekezdése szerinti jogerős határozata</w:t>
      </w:r>
      <w:r w:rsidRPr="00477640" w:rsidDel="00477640">
        <w:rPr>
          <w:bCs/>
          <w:color w:val="000000"/>
          <w:szCs w:val="24"/>
        </w:rPr>
        <w:t xml:space="preserve"> </w:t>
      </w:r>
      <w:r w:rsidRPr="004016FE">
        <w:rPr>
          <w:bCs/>
          <w:color w:val="000000"/>
          <w:szCs w:val="24"/>
        </w:rPr>
        <w:t>kimondta, hogy az érintett gazdasági szereplő az ajánlat vagy részvételi jelentkezés benyújtását megelőzően olyan intézkedéseket hozott, amelyek a kizáró ok fennállásának ellenére kellőképpen igazolják a megbízhatóságát.</w:t>
      </w:r>
    </w:p>
    <w:p w14:paraId="3749B79E" w14:textId="77777777" w:rsidR="00353D57" w:rsidRPr="004016FE" w:rsidRDefault="00353D57" w:rsidP="00A93992">
      <w:pPr>
        <w:ind w:left="1418"/>
        <w:jc w:val="both"/>
        <w:rPr>
          <w:bCs/>
          <w:color w:val="000000"/>
          <w:szCs w:val="24"/>
        </w:rPr>
      </w:pPr>
    </w:p>
    <w:p w14:paraId="2215F4FA" w14:textId="77777777" w:rsidR="00353D57" w:rsidRDefault="00353D57" w:rsidP="00A93992">
      <w:pPr>
        <w:pStyle w:val="WW-BodyTextIndent2"/>
        <w:spacing w:line="276" w:lineRule="auto"/>
        <w:ind w:left="567" w:right="-1" w:firstLine="0"/>
        <w:rPr>
          <w:bCs/>
          <w:color w:val="000000"/>
          <w:szCs w:val="24"/>
        </w:rPr>
      </w:pPr>
      <w:r w:rsidRPr="004016FE">
        <w:rPr>
          <w:bCs/>
          <w:color w:val="000000"/>
          <w:szCs w:val="24"/>
        </w:rPr>
        <w:t xml:space="preserve">Ha a Közbeszerzési Hatóság a 188. § (4) bekezdése szerinti </w:t>
      </w:r>
      <w:r w:rsidRPr="00477640">
        <w:rPr>
          <w:bCs/>
          <w:color w:val="000000"/>
          <w:szCs w:val="24"/>
        </w:rPr>
        <w:t>véglegessé vált határozata, vagy annak megtámadására irányuló közigazgatási per esetén a bíróság 188. § (5) bekezdése szerinti jogerős határozata</w:t>
      </w:r>
      <w:r w:rsidRPr="004016FE">
        <w:rPr>
          <w:bCs/>
          <w:color w:val="000000"/>
          <w:szCs w:val="24"/>
        </w:rPr>
        <w:t xml:space="preserve"> kimondja az adott kizáró ok hatálya alatt álló gazdasági szereplő megbízhatóságát, az ajánlatkérő mérlegelés nélkül köteles azt elfogadni. A jogerős határozatot a gazdasági szereplő az alkalmassági nyilatkozattal / egységes európai közbeszerzési dokumentummal egyidejűleg köteles benyújtani.</w:t>
      </w:r>
    </w:p>
    <w:p w14:paraId="3F63E6B9" w14:textId="77777777" w:rsidR="00353D57" w:rsidRDefault="00353D57" w:rsidP="00A93992">
      <w:pPr>
        <w:pStyle w:val="WW-BodyTextIndent2"/>
        <w:spacing w:line="276" w:lineRule="auto"/>
        <w:ind w:left="567" w:right="-1" w:firstLine="0"/>
        <w:rPr>
          <w:bCs/>
          <w:color w:val="000000"/>
          <w:szCs w:val="24"/>
        </w:rPr>
      </w:pPr>
    </w:p>
    <w:p w14:paraId="7697211E" w14:textId="77777777" w:rsidR="00353D57" w:rsidRDefault="00353D57" w:rsidP="00C352F8">
      <w:pPr>
        <w:pStyle w:val="WW-BodyTextIndent2"/>
        <w:spacing w:line="276" w:lineRule="auto"/>
        <w:ind w:left="567" w:right="-1" w:firstLine="0"/>
        <w:rPr>
          <w:color w:val="000000"/>
          <w:szCs w:val="24"/>
        </w:rPr>
      </w:pPr>
      <w:r w:rsidRPr="003134CE">
        <w:rPr>
          <w:color w:val="000000"/>
          <w:szCs w:val="24"/>
        </w:rPr>
        <w:t xml:space="preserve">Amennyiben az ajánlattevő, alvállalkozó vagy az alkalmasság igazolásában résztvevő gazdasági szereplő a Kbt. 69. § (11) bekezdése szerint kíván tényt vagy adatot igazolni, de az ezen tényt vagy adatot tartalmazó, a Kbt. 69. § (11) bekezdés szerinti nyilvántartás a Közbeszerzési Hatóság útmutatójában nem szerepel, úgy ajánlattevőnek (részvételre jelentkezőnek) vagy az alkalmasság igazolásában részt vevő szervezetnek a közbeszerzési eljárásban meg kell jelölnie az érintett nyilvántartást. Nem magyar nyelvű nyilvántartás esetén az ajánlatkérő kérheti a releváns igazolás vagy információ magyar nyelvű </w:t>
      </w:r>
      <w:r w:rsidRPr="003134CE">
        <w:rPr>
          <w:color w:val="000000"/>
          <w:szCs w:val="24"/>
        </w:rPr>
        <w:lastRenderedPageBreak/>
        <w:t>fordításának benyújtását. Amennyiben az ajánlattevő, az alkalmasság igazolásában részt vevő szervezet nevében az ajánlatban - átalakulásra hivatkozással - jogelődje bármely adatát fel kívánja használni, az ajánlathoz csatolnia kell a jogutódlás tényét, körülményeit bizonyító cégiratokat egyszerű másolatban, így különösen a szétválási, kiválási szerződést, átalakulási cégiratokat.</w:t>
      </w:r>
    </w:p>
    <w:p w14:paraId="1EDE7AE7" w14:textId="77777777" w:rsidR="00353D57" w:rsidRDefault="00353D57" w:rsidP="00C352F8">
      <w:pPr>
        <w:pStyle w:val="WW-BodyTextIndent2"/>
        <w:spacing w:line="276" w:lineRule="auto"/>
        <w:ind w:left="567" w:right="-1" w:firstLine="0"/>
        <w:rPr>
          <w:color w:val="000000"/>
          <w:szCs w:val="24"/>
        </w:rPr>
      </w:pPr>
    </w:p>
    <w:p w14:paraId="581DC543" w14:textId="77777777" w:rsidR="00353D57" w:rsidRPr="004016FE" w:rsidRDefault="00353D57" w:rsidP="00C352F8">
      <w:pPr>
        <w:pStyle w:val="WW-BodyTextIndent2"/>
        <w:spacing w:line="276" w:lineRule="auto"/>
        <w:ind w:left="567" w:right="-1" w:firstLine="0"/>
        <w:rPr>
          <w:color w:val="000000"/>
          <w:szCs w:val="24"/>
        </w:rPr>
      </w:pPr>
      <w:r w:rsidRPr="00A12EEC">
        <w:rPr>
          <w:color w:val="000000"/>
          <w:szCs w:val="24"/>
        </w:rPr>
        <w:t>Az alkalmassági követelményeknek megfelelés és a kizáró okok fenn nem állása igazolásának körében nem kérhető a gazdasági szereplőtől olyan igazolás benyújtása, amelyet ugyanazon ajánlatkérő részére a gazdasági szereplő korábbi közbeszerzési eljárásban az EKR-ben elektronikus úton már benyújtott. Ebben az esetben a gazdasági szereplő nyilatkozik arról, hogy mely korábbi eljárásban benyújtott igazolást kéri figyelembe venni a bírálat során. Az ajánlatkérő attól függetlenül vizsgálja meg, hogy a korábban benyújtott igazolás megfelel-e az adott közbeszerzési eljárásban benyújtandó igazolásra irányadó tartalmi követelményeknek, hogy a korábbi igazolás adott esetben megjelöli, hogy azt mely közbeszerzési eljárásban való felhasználás céljára állították ki.</w:t>
      </w:r>
    </w:p>
    <w:p w14:paraId="092570E9" w14:textId="77777777" w:rsidR="00353D57" w:rsidRPr="004016FE" w:rsidRDefault="00353D57">
      <w:pPr>
        <w:pStyle w:val="WW-BodyTextIndent2"/>
        <w:spacing w:line="276" w:lineRule="auto"/>
        <w:ind w:left="0" w:right="-1" w:firstLine="0"/>
        <w:rPr>
          <w:color w:val="000000"/>
          <w:szCs w:val="24"/>
        </w:rPr>
      </w:pPr>
    </w:p>
    <w:p w14:paraId="7C695EC0" w14:textId="77777777" w:rsidR="00353D57" w:rsidRPr="004016FE" w:rsidRDefault="00353D57">
      <w:pPr>
        <w:pStyle w:val="WW-BodyTextIndent2"/>
        <w:numPr>
          <w:ilvl w:val="1"/>
          <w:numId w:val="14"/>
        </w:numPr>
        <w:spacing w:line="276" w:lineRule="auto"/>
        <w:ind w:left="1134" w:right="-1" w:hanging="567"/>
        <w:rPr>
          <w:b/>
          <w:szCs w:val="24"/>
        </w:rPr>
      </w:pPr>
      <w:r w:rsidRPr="004016FE">
        <w:rPr>
          <w:b/>
          <w:szCs w:val="24"/>
        </w:rPr>
        <w:t>Az Ajánlattevő alkalmassága</w:t>
      </w:r>
    </w:p>
    <w:p w14:paraId="7164F038" w14:textId="77777777" w:rsidR="00353D57" w:rsidRPr="004016FE" w:rsidRDefault="00353D57">
      <w:pPr>
        <w:pStyle w:val="WW-BodyTextIndent2"/>
        <w:spacing w:line="276" w:lineRule="auto"/>
        <w:ind w:left="0" w:right="-1" w:firstLine="0"/>
        <w:rPr>
          <w:b/>
          <w:szCs w:val="24"/>
        </w:rPr>
      </w:pPr>
    </w:p>
    <w:p w14:paraId="486099F1" w14:textId="77777777" w:rsidR="00353D57" w:rsidRDefault="00353D57" w:rsidP="00077A10">
      <w:pPr>
        <w:pStyle w:val="WW-BodyTextIndent2"/>
        <w:spacing w:line="276" w:lineRule="auto"/>
        <w:ind w:left="567" w:right="-1" w:firstLine="0"/>
        <w:rPr>
          <w:szCs w:val="24"/>
        </w:rPr>
      </w:pPr>
      <w:r w:rsidRPr="00270421">
        <w:rPr>
          <w:szCs w:val="24"/>
        </w:rPr>
        <w:t xml:space="preserve">Az Ajánlatkérő az </w:t>
      </w:r>
      <w:r>
        <w:rPr>
          <w:szCs w:val="24"/>
        </w:rPr>
        <w:t>Eljárást megindító felhívás</w:t>
      </w:r>
      <w:r w:rsidRPr="00270421">
        <w:rPr>
          <w:szCs w:val="24"/>
        </w:rPr>
        <w:t xml:space="preserve">ban meghatározta az Ajánlattevővel, közös ajánlat esetén a közös Ajánlattevőkkel szemben támasztott pénzügyi-gazdasági és műszaki-szakmai alkalmassági feltételeit. </w:t>
      </w:r>
    </w:p>
    <w:p w14:paraId="3CFE874C" w14:textId="77777777" w:rsidR="00353D57" w:rsidRDefault="00353D57" w:rsidP="00077A10">
      <w:pPr>
        <w:ind w:right="56"/>
        <w:jc w:val="both"/>
        <w:rPr>
          <w:color w:val="000000"/>
        </w:rPr>
      </w:pPr>
    </w:p>
    <w:p w14:paraId="0B9932CC" w14:textId="77777777" w:rsidR="00353D57" w:rsidRDefault="00353D57" w:rsidP="00077A10">
      <w:pPr>
        <w:pStyle w:val="WW-BodyTextIndent2"/>
        <w:spacing w:line="276" w:lineRule="auto"/>
        <w:ind w:left="567" w:right="-1" w:firstLine="0"/>
        <w:rPr>
          <w:szCs w:val="24"/>
        </w:rPr>
      </w:pPr>
      <w:r w:rsidRPr="00BB15E0">
        <w:rPr>
          <w:szCs w:val="24"/>
        </w:rPr>
        <w:t xml:space="preserve">Az alkalmasság igazolása vonatkozásában a Kbt. 114. § (2) bekezdésében foglaltak irányadóak, azaz a gazdasági szereplő, továbbá – amennyiben a gazdasági szereplő az alkalmassági követelményeknek való megfelelése igazolása érdekében más szervezet kapacitásaira támaszkodik – a kapacitásait rendelkezésre bocsátó szervezet </w:t>
      </w:r>
      <w:r w:rsidRPr="00222A4E">
        <w:rPr>
          <w:b/>
          <w:szCs w:val="24"/>
        </w:rPr>
        <w:t>csupán nyilatkozni köteles arról az ajánlatban</w:t>
      </w:r>
      <w:r w:rsidRPr="00BB15E0">
        <w:rPr>
          <w:szCs w:val="24"/>
        </w:rPr>
        <w:t xml:space="preserve">, hogy az általa igazolni kívánt alkalmassági követelmények teljesülnek. </w:t>
      </w:r>
    </w:p>
    <w:p w14:paraId="0F3E7AD4" w14:textId="77777777" w:rsidR="00353D57" w:rsidRPr="000024A2" w:rsidRDefault="00353D57" w:rsidP="00077A10">
      <w:pPr>
        <w:tabs>
          <w:tab w:val="left" w:pos="1418"/>
        </w:tabs>
        <w:ind w:left="709"/>
        <w:jc w:val="both"/>
        <w:rPr>
          <w:color w:val="000000"/>
        </w:rPr>
      </w:pPr>
    </w:p>
    <w:p w14:paraId="6AFACBC3" w14:textId="77777777" w:rsidR="00353D57" w:rsidRDefault="00353D57" w:rsidP="00077A10">
      <w:pPr>
        <w:tabs>
          <w:tab w:val="left" w:pos="1418"/>
        </w:tabs>
        <w:ind w:left="567"/>
        <w:jc w:val="both"/>
        <w:rPr>
          <w:b/>
          <w:color w:val="000000"/>
        </w:rPr>
      </w:pPr>
      <w:r w:rsidRPr="00BB15E0">
        <w:rPr>
          <w:b/>
          <w:color w:val="000000"/>
        </w:rPr>
        <w:t>Az alkalmassági követelmények teljesítésére vo</w:t>
      </w:r>
      <w:r>
        <w:rPr>
          <w:b/>
          <w:color w:val="000000"/>
        </w:rPr>
        <w:t xml:space="preserve">natkozó részletes adatokat és az </w:t>
      </w:r>
      <w:r w:rsidR="00F00454">
        <w:rPr>
          <w:b/>
          <w:color w:val="000000"/>
        </w:rPr>
        <w:t>Ajánlati</w:t>
      </w:r>
      <w:r>
        <w:rPr>
          <w:b/>
          <w:color w:val="000000"/>
        </w:rPr>
        <w:t xml:space="preserve"> felhívásban </w:t>
      </w:r>
      <w:r w:rsidRPr="00BB15E0">
        <w:rPr>
          <w:b/>
          <w:color w:val="000000"/>
        </w:rPr>
        <w:t xml:space="preserve">előírt igazolásokat Ajánlattevőnek – és adott esetben a kapacitásait rendelkezésre bocsátó szervezetnek – abban az esetben kell megadni és benyújtani, amennyiben az Ajánlatkérő arra az eljárás eredményéről szóló döntés meghozatalát megelőzően az ajánlattevőt a Kbt. 69. §-a szerint felhívja. </w:t>
      </w:r>
    </w:p>
    <w:p w14:paraId="3267F33F" w14:textId="77777777" w:rsidR="00353D57" w:rsidRDefault="00353D57" w:rsidP="00077A10">
      <w:pPr>
        <w:tabs>
          <w:tab w:val="left" w:pos="1418"/>
        </w:tabs>
        <w:ind w:left="709" w:right="216"/>
        <w:jc w:val="both"/>
        <w:rPr>
          <w:b/>
          <w:color w:val="000000"/>
        </w:rPr>
      </w:pPr>
    </w:p>
    <w:p w14:paraId="58EB9805" w14:textId="77777777" w:rsidR="00353D57" w:rsidRPr="00EA5504" w:rsidRDefault="00353D57" w:rsidP="00210682">
      <w:pPr>
        <w:pStyle w:val="WW-BodyTextIndent2"/>
        <w:spacing w:line="276" w:lineRule="auto"/>
        <w:ind w:left="567" w:right="-1"/>
        <w:rPr>
          <w:szCs w:val="24"/>
        </w:rPr>
      </w:pPr>
    </w:p>
    <w:p w14:paraId="6133D361" w14:textId="77777777" w:rsidR="00353D57" w:rsidRPr="00EA5504" w:rsidRDefault="00353D57" w:rsidP="00210682">
      <w:pPr>
        <w:tabs>
          <w:tab w:val="left" w:pos="1418"/>
        </w:tabs>
        <w:ind w:left="567" w:right="216"/>
        <w:jc w:val="both"/>
        <w:rPr>
          <w:b/>
          <w:color w:val="000000"/>
          <w:szCs w:val="24"/>
        </w:rPr>
      </w:pPr>
    </w:p>
    <w:p w14:paraId="1C4108BB" w14:textId="77777777" w:rsidR="00353D57" w:rsidRDefault="00353D57" w:rsidP="00077A10">
      <w:pPr>
        <w:pStyle w:val="WW-BodyTextIndent2"/>
        <w:spacing w:line="276" w:lineRule="auto"/>
        <w:ind w:left="567" w:right="-1" w:firstLine="0"/>
        <w:rPr>
          <w:szCs w:val="24"/>
        </w:rPr>
      </w:pPr>
      <w:r w:rsidRPr="00BB15E0">
        <w:rPr>
          <w:szCs w:val="24"/>
        </w:rPr>
        <w:t xml:space="preserve">A 321/2015. (X.30.) Korm. r. 17. §-a alapján az egységes európai közbeszerzési </w:t>
      </w:r>
      <w:r w:rsidRPr="00BB15E0">
        <w:rPr>
          <w:szCs w:val="24"/>
        </w:rPr>
        <w:lastRenderedPageBreak/>
        <w:t>dokumentum nem alkalmazandó, azonban az ajánlatkérő köteles elfogadni, ha az ajánlattevő a 321/2015. (X.30.) Korm. r. 7. § szerinti - korábbi közbeszerzési eljárásban felhasznált - egységes európai közbeszerzési dokumentumot nyújt be, feltéve, hogy az abban foglalt információk megfelelnek a valóságnak, és tartalmazzák az ajánlatkérő által az alkalmasság igazolása tekintetében megkövetelt információkat. Az egységes európai közbeszerzési dokumentumban foglalt információk valóságtartalmáért az ajánlattevő felel.</w:t>
      </w:r>
    </w:p>
    <w:p w14:paraId="05F8B545" w14:textId="77777777" w:rsidR="00353D57" w:rsidRDefault="00353D57" w:rsidP="00077A10">
      <w:pPr>
        <w:pStyle w:val="WW-BodyTextIndent2"/>
        <w:spacing w:line="276" w:lineRule="auto"/>
        <w:ind w:left="567" w:right="-1" w:firstLine="0"/>
        <w:rPr>
          <w:szCs w:val="24"/>
        </w:rPr>
      </w:pPr>
    </w:p>
    <w:p w14:paraId="314EC88C" w14:textId="77777777" w:rsidR="00353D57" w:rsidRDefault="00353D57" w:rsidP="00146687">
      <w:pPr>
        <w:pStyle w:val="llb"/>
        <w:tabs>
          <w:tab w:val="clear" w:pos="4536"/>
          <w:tab w:val="clear" w:pos="9072"/>
        </w:tabs>
        <w:ind w:left="567" w:hanging="567"/>
        <w:jc w:val="both"/>
        <w:rPr>
          <w:bCs/>
          <w:i/>
          <w:color w:val="000000"/>
          <w:kern w:val="1"/>
        </w:rPr>
      </w:pPr>
      <w:r w:rsidRPr="00DF70F0">
        <w:rPr>
          <w:bCs/>
          <w:i/>
          <w:color w:val="000000"/>
          <w:kern w:val="1"/>
        </w:rPr>
        <w:t>Megkövetelt igazolási mód</w:t>
      </w:r>
    </w:p>
    <w:p w14:paraId="36706A58" w14:textId="77777777" w:rsidR="00B7377D" w:rsidRDefault="00B7377D" w:rsidP="00146687">
      <w:pPr>
        <w:pStyle w:val="llb"/>
        <w:tabs>
          <w:tab w:val="clear" w:pos="4536"/>
          <w:tab w:val="clear" w:pos="9072"/>
        </w:tabs>
        <w:ind w:left="567" w:hanging="567"/>
        <w:jc w:val="both"/>
        <w:rPr>
          <w:bCs/>
          <w:i/>
          <w:color w:val="000000"/>
          <w:kern w:val="1"/>
        </w:rPr>
      </w:pPr>
    </w:p>
    <w:p w14:paraId="11AC7063" w14:textId="77777777" w:rsidR="00B7377D" w:rsidRPr="000416BD" w:rsidRDefault="00B7377D" w:rsidP="00B7377D">
      <w:pPr>
        <w:pStyle w:val="llb"/>
        <w:tabs>
          <w:tab w:val="clear" w:pos="4536"/>
          <w:tab w:val="clear" w:pos="9072"/>
          <w:tab w:val="num" w:pos="567"/>
        </w:tabs>
        <w:ind w:left="567" w:hanging="567"/>
        <w:jc w:val="both"/>
        <w:rPr>
          <w:bCs/>
          <w:i/>
          <w:color w:val="000000"/>
          <w:kern w:val="1"/>
        </w:rPr>
      </w:pPr>
      <w:r>
        <w:rPr>
          <w:bCs/>
          <w:i/>
          <w:color w:val="000000"/>
          <w:kern w:val="1"/>
        </w:rPr>
        <w:t>Kbt. 65. § (1) bekezdés a</w:t>
      </w:r>
      <w:r w:rsidRPr="000416BD">
        <w:rPr>
          <w:bCs/>
          <w:i/>
          <w:color w:val="000000"/>
          <w:kern w:val="1"/>
        </w:rPr>
        <w:t>) pont szerinti alkalmassági követelmény:</w:t>
      </w:r>
    </w:p>
    <w:p w14:paraId="1F604535" w14:textId="77777777" w:rsidR="00B7377D" w:rsidRPr="00DF70F0" w:rsidRDefault="00B7377D" w:rsidP="00146687">
      <w:pPr>
        <w:pStyle w:val="llb"/>
        <w:tabs>
          <w:tab w:val="clear" w:pos="4536"/>
          <w:tab w:val="clear" w:pos="9072"/>
        </w:tabs>
        <w:ind w:left="567" w:hanging="567"/>
        <w:jc w:val="both"/>
        <w:rPr>
          <w:bCs/>
          <w:i/>
          <w:color w:val="000000"/>
          <w:kern w:val="1"/>
        </w:rPr>
      </w:pPr>
    </w:p>
    <w:p w14:paraId="168BCCD7" w14:textId="1D975839" w:rsidR="00CC0F17" w:rsidRPr="001C0ECC" w:rsidRDefault="001C0ECC" w:rsidP="007030E4">
      <w:pPr>
        <w:ind w:left="1418"/>
        <w:jc w:val="both"/>
        <w:rPr>
          <w:color w:val="000000"/>
          <w:szCs w:val="24"/>
        </w:rPr>
      </w:pPr>
      <w:r w:rsidRPr="001C0ECC">
        <w:rPr>
          <w:b/>
          <w:bCs/>
          <w:szCs w:val="24"/>
          <w:u w:val="single"/>
          <w:lang w:eastAsia="hu-HU"/>
        </w:rPr>
        <w:t>Ajánlatkérő nem ír elő gazdasági és pénzügyi alkalmassági feltételeket.</w:t>
      </w:r>
    </w:p>
    <w:p w14:paraId="0C3E1CCA" w14:textId="77777777" w:rsidR="00CC0F17" w:rsidRDefault="00CC0F17" w:rsidP="007030E4">
      <w:pPr>
        <w:ind w:left="1418"/>
        <w:jc w:val="both"/>
        <w:rPr>
          <w:color w:val="000000"/>
        </w:rPr>
      </w:pPr>
    </w:p>
    <w:p w14:paraId="45E32C34" w14:textId="77777777" w:rsidR="007979F9" w:rsidRDefault="007979F9" w:rsidP="007030E4">
      <w:pPr>
        <w:ind w:left="1418"/>
        <w:jc w:val="both"/>
        <w:rPr>
          <w:color w:val="000000"/>
        </w:rPr>
      </w:pPr>
    </w:p>
    <w:p w14:paraId="372390EC" w14:textId="77777777" w:rsidR="00CC0F17" w:rsidRPr="000416BD" w:rsidRDefault="00CC0F17" w:rsidP="00CC0F17">
      <w:pPr>
        <w:pStyle w:val="llb"/>
        <w:tabs>
          <w:tab w:val="clear" w:pos="4536"/>
          <w:tab w:val="clear" w:pos="9072"/>
          <w:tab w:val="num" w:pos="567"/>
        </w:tabs>
        <w:ind w:left="567" w:hanging="567"/>
        <w:jc w:val="both"/>
        <w:rPr>
          <w:bCs/>
          <w:i/>
          <w:color w:val="000000"/>
          <w:kern w:val="1"/>
        </w:rPr>
      </w:pPr>
      <w:r>
        <w:rPr>
          <w:bCs/>
          <w:i/>
          <w:color w:val="000000"/>
          <w:kern w:val="1"/>
        </w:rPr>
        <w:t>Kbt. 65. § (1) bekezdés b</w:t>
      </w:r>
      <w:r w:rsidRPr="000416BD">
        <w:rPr>
          <w:bCs/>
          <w:i/>
          <w:color w:val="000000"/>
          <w:kern w:val="1"/>
        </w:rPr>
        <w:t>) pont szerinti alkalmassági követelmény:</w:t>
      </w:r>
    </w:p>
    <w:p w14:paraId="6A7B72E4" w14:textId="77777777" w:rsidR="007C2DB4" w:rsidRDefault="007C2DB4" w:rsidP="00DD29C3">
      <w:pPr>
        <w:ind w:left="1418" w:hanging="1276"/>
        <w:jc w:val="both"/>
        <w:rPr>
          <w:b/>
          <w:color w:val="000000"/>
        </w:rPr>
      </w:pPr>
    </w:p>
    <w:p w14:paraId="1CF387C5" w14:textId="77777777" w:rsidR="00353D57" w:rsidRDefault="00353D57" w:rsidP="00DD29C3">
      <w:pPr>
        <w:ind w:left="1418" w:hanging="1276"/>
        <w:jc w:val="both"/>
        <w:rPr>
          <w:color w:val="000000"/>
        </w:rPr>
      </w:pPr>
      <w:r w:rsidRPr="00D1550F">
        <w:rPr>
          <w:b/>
          <w:color w:val="000000"/>
        </w:rPr>
        <w:t xml:space="preserve">M.1. </w:t>
      </w:r>
      <w:r w:rsidRPr="00D1550F">
        <w:rPr>
          <w:color w:val="000000"/>
        </w:rPr>
        <w:tab/>
        <w:t>A Kbt. 65.</w:t>
      </w:r>
      <w:r>
        <w:rPr>
          <w:color w:val="000000"/>
        </w:rPr>
        <w:t xml:space="preserve"> </w:t>
      </w:r>
      <w:r w:rsidRPr="00D1550F">
        <w:rPr>
          <w:color w:val="000000"/>
        </w:rPr>
        <w:t xml:space="preserve">§ (1) bekezdés b) pontja és a </w:t>
      </w:r>
      <w:r w:rsidRPr="00D1550F">
        <w:t>321/2015. (X.30.)</w:t>
      </w:r>
      <w:r w:rsidRPr="00D1550F">
        <w:rPr>
          <w:b/>
          <w:color w:val="000000"/>
        </w:rPr>
        <w:t xml:space="preserve"> </w:t>
      </w:r>
      <w:r w:rsidRPr="00D1550F">
        <w:rPr>
          <w:color w:val="000000"/>
        </w:rPr>
        <w:t xml:space="preserve">Korm. rendelet 21. § (2) bekezdés a) pontja alapján: az eljárást megindító felhívás megküldése napjától visszafelé számított öt évben (60 hónapos időszakban) </w:t>
      </w:r>
      <w:r>
        <w:rPr>
          <w:color w:val="000000"/>
        </w:rPr>
        <w:t>befejezett</w:t>
      </w:r>
      <w:r w:rsidRPr="00D1550F">
        <w:rPr>
          <w:color w:val="000000"/>
        </w:rPr>
        <w:t xml:space="preserve"> (teljesítésigazolással lezárt)</w:t>
      </w:r>
      <w:r>
        <w:rPr>
          <w:color w:val="000000"/>
        </w:rPr>
        <w:t>,</w:t>
      </w:r>
      <w:r w:rsidRPr="00D1550F">
        <w:rPr>
          <w:color w:val="000000"/>
        </w:rPr>
        <w:t xml:space="preserve"> </w:t>
      </w:r>
      <w:r>
        <w:rPr>
          <w:color w:val="000000"/>
        </w:rPr>
        <w:t>de legfeljebb nyolc</w:t>
      </w:r>
      <w:r w:rsidRPr="00DD6D45">
        <w:rPr>
          <w:color w:val="000000"/>
        </w:rPr>
        <w:t xml:space="preserve"> éven belül megkezdett</w:t>
      </w:r>
      <w:r>
        <w:rPr>
          <w:color w:val="000000"/>
        </w:rPr>
        <w:t xml:space="preserve"> </w:t>
      </w:r>
      <w:r w:rsidRPr="00D1550F">
        <w:rPr>
          <w:color w:val="000000"/>
        </w:rPr>
        <w:t xml:space="preserve">jelentősebb, alkalmassági feltétel körében előírt </w:t>
      </w:r>
      <w:r w:rsidRPr="00D1550F">
        <w:rPr>
          <w:color w:val="000000"/>
          <w:spacing w:val="-2"/>
        </w:rPr>
        <w:t xml:space="preserve">tárgyú </w:t>
      </w:r>
      <w:r w:rsidRPr="00D1550F">
        <w:rPr>
          <w:b/>
          <w:color w:val="000000"/>
        </w:rPr>
        <w:t xml:space="preserve">referenciamunka/referenciamunkák ismertetése a </w:t>
      </w:r>
      <w:r w:rsidRPr="00D1550F">
        <w:t>321/2015. (X.30.)</w:t>
      </w:r>
      <w:r w:rsidRPr="00D1550F">
        <w:rPr>
          <w:color w:val="000000"/>
        </w:rPr>
        <w:t xml:space="preserve"> Korm. rendelet 23. §</w:t>
      </w:r>
      <w:r w:rsidR="00155181">
        <w:rPr>
          <w:color w:val="000000"/>
        </w:rPr>
        <w:t xml:space="preserve"> és 22. § (3) bekezdése</w:t>
      </w:r>
      <w:r w:rsidRPr="00D1550F">
        <w:rPr>
          <w:color w:val="000000"/>
        </w:rPr>
        <w:t xml:space="preserve"> szerint,</w:t>
      </w:r>
      <w:r w:rsidRPr="00D1550F">
        <w:rPr>
          <w:b/>
          <w:color w:val="000000"/>
        </w:rPr>
        <w:t xml:space="preserve"> az ajánlattevő, </w:t>
      </w:r>
      <w:r>
        <w:rPr>
          <w:b/>
          <w:color w:val="000000"/>
        </w:rPr>
        <w:t>valamint</w:t>
      </w:r>
      <w:r w:rsidRPr="00D1550F">
        <w:rPr>
          <w:b/>
          <w:color w:val="000000"/>
        </w:rPr>
        <w:t xml:space="preserve"> az alkalmasság igazolásában részt vevő más szervezet nyilatkozatával.</w:t>
      </w:r>
      <w:r w:rsidRPr="00D1550F">
        <w:rPr>
          <w:color w:val="000000"/>
        </w:rPr>
        <w:t xml:space="preserve"> A nyilatkozatban meg kell adni legalább a szerződést kötő másik fél részéről felvilágosítást adó személy nevét és telefonszámát, a referenciamunka pontos leírását (elvégzett munkák megnevezését, főbb műszaki paramétereit), a teljesítés idejét</w:t>
      </w:r>
      <w:r>
        <w:rPr>
          <w:color w:val="000000"/>
        </w:rPr>
        <w:t xml:space="preserve"> (kezdő és befejező időpontja év/hónap/nap)</w:t>
      </w:r>
      <w:r w:rsidRPr="00D1550F">
        <w:rPr>
          <w:color w:val="000000"/>
        </w:rPr>
        <w:t xml:space="preserve"> és helyét, a szerződésbeli </w:t>
      </w:r>
      <w:r>
        <w:rPr>
          <w:color w:val="000000"/>
        </w:rPr>
        <w:t>mennyiségét</w:t>
      </w:r>
      <w:r w:rsidRPr="00D1550F">
        <w:rPr>
          <w:color w:val="000000"/>
        </w:rPr>
        <w:t>, és a szerződés mely részét teljesítette. Továbbá nyilatkozni kell arról, hogy a teljesítés az előírásoknak és a szerződésnek megfelelően történt-e, olyan részletességgel, hogy annak alapján az alkalmasság minimumkövetelményei között előírt feltételek megléte egyértelműen megállapítható legyen.</w:t>
      </w:r>
      <w:r>
        <w:rPr>
          <w:color w:val="000000"/>
        </w:rPr>
        <w:t xml:space="preserve"> </w:t>
      </w:r>
      <w:r w:rsidRPr="000224FE">
        <w:rPr>
          <w:color w:val="000000"/>
        </w:rPr>
        <w:t>Ajánlatkérő a teljesítés igazolásaként elfogadja annak igazolását is, ha a referencia követelményben foglalt eredmény vagy tevékenység a szerződés részteljesítéseként valósult meg.</w:t>
      </w:r>
    </w:p>
    <w:p w14:paraId="45AC5C78" w14:textId="77777777" w:rsidR="00353D57" w:rsidRDefault="00353D57" w:rsidP="00DD29C3">
      <w:pPr>
        <w:ind w:left="1418" w:hanging="1276"/>
        <w:jc w:val="both"/>
        <w:rPr>
          <w:color w:val="000000"/>
        </w:rPr>
      </w:pPr>
    </w:p>
    <w:p w14:paraId="00644183" w14:textId="77777777" w:rsidR="00353D57" w:rsidRPr="004E1F17" w:rsidRDefault="00353D57" w:rsidP="00DD29C3">
      <w:pPr>
        <w:ind w:left="1418"/>
        <w:jc w:val="both"/>
        <w:rPr>
          <w:color w:val="000000"/>
        </w:rPr>
      </w:pPr>
      <w:r w:rsidRPr="00B2051B">
        <w:rPr>
          <w:b/>
          <w:color w:val="000000"/>
        </w:rPr>
        <w:t xml:space="preserve">A referenciát </w:t>
      </w:r>
      <w:r>
        <w:rPr>
          <w:b/>
          <w:color w:val="000000"/>
        </w:rPr>
        <w:t xml:space="preserve">tehát </w:t>
      </w:r>
      <w:r w:rsidRPr="00B2051B">
        <w:rPr>
          <w:b/>
          <w:color w:val="000000"/>
        </w:rPr>
        <w:t>a szerződést kötő másik fél által adott igazolással kell igazolni, mely az ajánlattevői nyilatkozat mellékletét képezi.</w:t>
      </w:r>
      <w:r w:rsidRPr="00B2051B">
        <w:rPr>
          <w:color w:val="000000"/>
        </w:rPr>
        <w:t xml:space="preserve"> Az igazolásban meg kell adni legalább az építési beruházás tárgyát, valamint mennyiségét, a teljesítés idejét (kezdő és befejező </w:t>
      </w:r>
      <w:r w:rsidRPr="00B2051B">
        <w:rPr>
          <w:color w:val="000000"/>
        </w:rPr>
        <w:lastRenderedPageBreak/>
        <w:t>időpontját) és helyét, továbbá nyilatkozni kell arról, hogy a teljesítés az előírásoknak és a szerződésnek megfelelően történt-e.</w:t>
      </w:r>
    </w:p>
    <w:p w14:paraId="2131F0DE" w14:textId="77777777" w:rsidR="00353D57" w:rsidRPr="00D1550F" w:rsidRDefault="00353D57" w:rsidP="00DD29C3">
      <w:pPr>
        <w:tabs>
          <w:tab w:val="left" w:pos="1418"/>
        </w:tabs>
        <w:autoSpaceDE w:val="0"/>
        <w:ind w:left="1418" w:hanging="1276"/>
        <w:jc w:val="both"/>
        <w:rPr>
          <w:color w:val="000000"/>
        </w:rPr>
      </w:pPr>
    </w:p>
    <w:p w14:paraId="510A995B" w14:textId="77777777" w:rsidR="00353D57" w:rsidRPr="00C82664" w:rsidRDefault="00353D57" w:rsidP="00DD29C3">
      <w:pPr>
        <w:spacing w:line="276" w:lineRule="auto"/>
        <w:ind w:left="1418"/>
        <w:jc w:val="both"/>
      </w:pPr>
      <w:r w:rsidRPr="00CE0296">
        <w:t>A referenciáknak teljesítésigazolással lezárt, megrendelő által átvett munkákra kell vonatkozniuk. A referencia időpontjaként a teljesítésigazolás kiállításának dátuma tekintendő.</w:t>
      </w:r>
      <w:r>
        <w:t xml:space="preserve"> A</w:t>
      </w:r>
      <w:r w:rsidRPr="00E350F1">
        <w:t xml:space="preserve"> 321/2015. (X.30.) Korm. rendelet 21. § (2a) bekezdése</w:t>
      </w:r>
      <w:r>
        <w:t xml:space="preserve"> értelmében az ajánlati felhívás megküldésétől visszafelé számított öt évben történt teljesítésnek</w:t>
      </w:r>
      <w:r w:rsidRPr="00E350F1">
        <w:t xml:space="preserve"> </w:t>
      </w:r>
      <w:r>
        <w:t xml:space="preserve">az </w:t>
      </w:r>
      <w:r w:rsidRPr="00E350F1">
        <w:t xml:space="preserve">öt éven belül befejezett, de legfeljebb nyolc éven belül megkezdett építési beruházások </w:t>
      </w:r>
      <w:r>
        <w:t>tekinthetők.</w:t>
      </w:r>
    </w:p>
    <w:p w14:paraId="1EAA21DC" w14:textId="77777777" w:rsidR="00353D57" w:rsidRPr="00D1550F" w:rsidRDefault="00353D57" w:rsidP="00DD29C3">
      <w:pPr>
        <w:ind w:left="1418" w:hanging="1276"/>
        <w:jc w:val="both"/>
        <w:rPr>
          <w:color w:val="000000"/>
        </w:rPr>
      </w:pPr>
    </w:p>
    <w:p w14:paraId="7FE1BAAD" w14:textId="77777777" w:rsidR="00353D57" w:rsidRDefault="00353D57" w:rsidP="00DD29C3">
      <w:pPr>
        <w:spacing w:line="276" w:lineRule="auto"/>
        <w:ind w:left="1418"/>
        <w:jc w:val="both"/>
        <w:rPr>
          <w:color w:val="000000"/>
        </w:rPr>
      </w:pPr>
      <w:r w:rsidRPr="00D90F9B">
        <w:rPr>
          <w:color w:val="000000"/>
        </w:rPr>
        <w:t xml:space="preserve">Ha Ajánlattevő közös ajánlattevőként teljesített építési beruházásra vonatkozó referencia igazolás vagy nyilatkozat – a teljesítés oszthatatlansága miatt – nem állítható ki az egyes ajánlattevők által végzett munkák elkülönítésével, úgy az ajánlatkérő a referencia igazolást vagy nyilatkozatot bármelyik, a teljesítésben részt vett ajánlattevő részéről az ismertetett építési beruházás tekintetében olyan arányban </w:t>
      </w:r>
      <w:r>
        <w:rPr>
          <w:color w:val="000000"/>
        </w:rPr>
        <w:t>fogadja el</w:t>
      </w:r>
      <w:r w:rsidRPr="00D90F9B">
        <w:rPr>
          <w:color w:val="000000"/>
        </w:rPr>
        <w:t>, amilyen arányban az igazolást benyújtó ajánlattevő az általa elvégzett teljesítés alapján az ellenszolgáltatásból részesült.</w:t>
      </w:r>
    </w:p>
    <w:p w14:paraId="11C3832D" w14:textId="77777777" w:rsidR="00353D57" w:rsidRPr="00D1550F" w:rsidRDefault="00353D57" w:rsidP="00DD29C3">
      <w:pPr>
        <w:spacing w:line="276" w:lineRule="auto"/>
        <w:ind w:left="1418"/>
        <w:jc w:val="both"/>
      </w:pPr>
    </w:p>
    <w:p w14:paraId="148C006F" w14:textId="77777777" w:rsidR="00353D57" w:rsidRPr="00D1550F" w:rsidRDefault="00353D57" w:rsidP="00DD29C3">
      <w:pPr>
        <w:spacing w:line="276" w:lineRule="auto"/>
        <w:ind w:left="1418"/>
        <w:jc w:val="both"/>
      </w:pPr>
      <w:r w:rsidRPr="00D1550F">
        <w:t>A Kbt. 67. § (3) bekezdése alapján, ha az előírt alkalmassági követelményeknek az Ajánlattevő más szervezet kapacitására támaszkodva felel meg e szervezetnek - kizárólag az alkalmassági követelmények tekintetében - az előírt igazolási módokkal azonos módon kell igazolnia az adott alkalmassági feltételnek történő megfelelést.</w:t>
      </w:r>
    </w:p>
    <w:p w14:paraId="59F966CF" w14:textId="77777777" w:rsidR="00353D57" w:rsidRPr="00C82664" w:rsidRDefault="00353D57" w:rsidP="00DD29C3">
      <w:pPr>
        <w:spacing w:line="276" w:lineRule="auto"/>
        <w:ind w:left="1418"/>
        <w:jc w:val="both"/>
      </w:pPr>
      <w:r w:rsidRPr="00D1550F">
        <w:t xml:space="preserve">Amennyiben Ajánlattevő a Kbt. 65. § (7) bekezdés szerint </w:t>
      </w:r>
      <w:r w:rsidRPr="00D1550F">
        <w:rPr>
          <w:b/>
        </w:rPr>
        <w:t>más szervezet vagy személy kapacitására támaszkodik az alkalmasság igazolása során, úgy csatolni kell az ajánlatban a kapacitásait rendelkezésre bocsátó szervezet olyan szerződéses vagy előszerződésben vállalt kötelezettségvállalását tartalmazó okiratot</w:t>
      </w:r>
      <w:r w:rsidRPr="00D1550F">
        <w:t>, amely alátámasztja, hogy a szerződés teljesítéséhez szükséges erőforrások rendelkezésre állnak majd a szerződés t</w:t>
      </w:r>
      <w:r>
        <w:t>eljesítésének időtartama alatt.</w:t>
      </w:r>
    </w:p>
    <w:p w14:paraId="4FE9EDC9" w14:textId="77777777" w:rsidR="00353D57" w:rsidRPr="00D1550F" w:rsidRDefault="00353D57" w:rsidP="00DD29C3">
      <w:pPr>
        <w:tabs>
          <w:tab w:val="left" w:pos="1985"/>
        </w:tabs>
        <w:autoSpaceDE w:val="0"/>
        <w:ind w:left="1418" w:hanging="1276"/>
        <w:jc w:val="both"/>
        <w:rPr>
          <w:color w:val="000000"/>
        </w:rPr>
      </w:pPr>
    </w:p>
    <w:p w14:paraId="5C542903" w14:textId="77777777" w:rsidR="00353D57" w:rsidRPr="00D1550F" w:rsidRDefault="00353D57" w:rsidP="00DD29C3">
      <w:pPr>
        <w:ind w:left="1418"/>
        <w:jc w:val="both"/>
        <w:rPr>
          <w:b/>
        </w:rPr>
      </w:pPr>
      <w:r w:rsidRPr="00D1550F">
        <w:rPr>
          <w:b/>
        </w:rPr>
        <w:t>Ajánlattevő, ennek az előírásnak úgy is eleget tehet, hogy megfelelő tartalommal kitöltve és cégszerűen aláírva csatolja az Ajánlati dokumentáció részét képező nyilatkozat-mintát.</w:t>
      </w:r>
    </w:p>
    <w:p w14:paraId="23B62EA2" w14:textId="77777777" w:rsidR="00353D57" w:rsidRPr="00D1550F" w:rsidRDefault="00353D57" w:rsidP="00DD29C3">
      <w:pPr>
        <w:tabs>
          <w:tab w:val="left" w:pos="1985"/>
        </w:tabs>
        <w:autoSpaceDE w:val="0"/>
        <w:jc w:val="both"/>
        <w:rPr>
          <w:color w:val="000000"/>
        </w:rPr>
      </w:pPr>
    </w:p>
    <w:p w14:paraId="540795C6" w14:textId="77777777" w:rsidR="00ED298B" w:rsidRPr="0073463A" w:rsidRDefault="00ED298B" w:rsidP="00DD29C3">
      <w:pPr>
        <w:jc w:val="both"/>
        <w:rPr>
          <w:color w:val="000000"/>
        </w:rPr>
      </w:pPr>
    </w:p>
    <w:p w14:paraId="4209C125" w14:textId="77777777" w:rsidR="00353D57" w:rsidRPr="000416BD" w:rsidRDefault="00353D57" w:rsidP="00DD29C3">
      <w:pPr>
        <w:pStyle w:val="llb"/>
        <w:tabs>
          <w:tab w:val="clear" w:pos="4536"/>
          <w:tab w:val="clear" w:pos="9072"/>
          <w:tab w:val="num" w:pos="567"/>
        </w:tabs>
        <w:ind w:left="567" w:hanging="567"/>
        <w:jc w:val="both"/>
        <w:rPr>
          <w:bCs/>
          <w:i/>
          <w:color w:val="000000"/>
          <w:kern w:val="1"/>
        </w:rPr>
      </w:pPr>
      <w:r w:rsidRPr="000416BD">
        <w:rPr>
          <w:bCs/>
          <w:i/>
          <w:color w:val="000000"/>
          <w:kern w:val="1"/>
        </w:rPr>
        <w:t>Kbt. 65. § (1) bekezdés c) pont szerinti alkalmassági követelmény:</w:t>
      </w:r>
    </w:p>
    <w:p w14:paraId="0B4377B8" w14:textId="77777777" w:rsidR="00353D57" w:rsidRPr="000416BD" w:rsidRDefault="00353D57" w:rsidP="00DD29C3">
      <w:pPr>
        <w:pStyle w:val="llb"/>
        <w:tabs>
          <w:tab w:val="clear" w:pos="4536"/>
          <w:tab w:val="clear" w:pos="9072"/>
        </w:tabs>
        <w:ind w:left="567" w:hanging="425"/>
        <w:jc w:val="both"/>
        <w:rPr>
          <w:bCs/>
          <w:i/>
          <w:color w:val="000000"/>
          <w:kern w:val="1"/>
        </w:rPr>
      </w:pPr>
    </w:p>
    <w:p w14:paraId="36548810" w14:textId="2CC5B40C" w:rsidR="009501C8" w:rsidRPr="009501C8" w:rsidRDefault="009501C8" w:rsidP="009501C8">
      <w:pPr>
        <w:ind w:left="1418"/>
        <w:jc w:val="both"/>
        <w:rPr>
          <w:szCs w:val="24"/>
        </w:rPr>
      </w:pPr>
      <w:r w:rsidRPr="001C0ECC">
        <w:rPr>
          <w:b/>
          <w:bCs/>
          <w:szCs w:val="24"/>
          <w:u w:val="single"/>
          <w:lang w:eastAsia="hu-HU"/>
        </w:rPr>
        <w:t xml:space="preserve">Ajánlatkérő nem ír elő </w:t>
      </w:r>
      <w:r>
        <w:rPr>
          <w:b/>
          <w:bCs/>
          <w:szCs w:val="24"/>
          <w:u w:val="single"/>
          <w:lang w:eastAsia="hu-HU"/>
        </w:rPr>
        <w:t>szakmai tevékenység végzésére vonatkozó</w:t>
      </w:r>
      <w:r w:rsidRPr="001C0ECC">
        <w:rPr>
          <w:b/>
          <w:bCs/>
          <w:szCs w:val="24"/>
          <w:u w:val="single"/>
          <w:lang w:eastAsia="hu-HU"/>
        </w:rPr>
        <w:t xml:space="preserve"> alkalmassági feltételeket.</w:t>
      </w:r>
    </w:p>
    <w:p w14:paraId="0163D68F" w14:textId="444A9CD3" w:rsidR="00353D57" w:rsidRPr="004016FE" w:rsidRDefault="00353D57" w:rsidP="002A1013">
      <w:pPr>
        <w:pStyle w:val="Lbjegyzetszveg"/>
        <w:rPr>
          <w:szCs w:val="24"/>
        </w:rPr>
      </w:pPr>
    </w:p>
    <w:p w14:paraId="6E2AD322" w14:textId="77777777" w:rsidR="00353D57" w:rsidRPr="004016FE" w:rsidRDefault="00353D57">
      <w:pPr>
        <w:pStyle w:val="WW-BodyTextIndent2"/>
        <w:numPr>
          <w:ilvl w:val="1"/>
          <w:numId w:val="14"/>
        </w:numPr>
        <w:spacing w:line="276" w:lineRule="auto"/>
        <w:ind w:left="1134" w:right="-1" w:hanging="567"/>
        <w:rPr>
          <w:b/>
          <w:szCs w:val="24"/>
        </w:rPr>
      </w:pPr>
      <w:r w:rsidRPr="004016FE">
        <w:rPr>
          <w:b/>
          <w:szCs w:val="24"/>
        </w:rPr>
        <w:t>Alvállalkozók</w:t>
      </w:r>
    </w:p>
    <w:p w14:paraId="7BF2BF7A" w14:textId="77777777" w:rsidR="00353D57" w:rsidRPr="004016FE" w:rsidRDefault="00353D57">
      <w:pPr>
        <w:pStyle w:val="Default"/>
        <w:spacing w:line="276" w:lineRule="auto"/>
        <w:ind w:right="-1"/>
        <w:jc w:val="both"/>
        <w:rPr>
          <w:rFonts w:ascii="Arial" w:hAnsi="Arial" w:cs="Arial"/>
          <w:b/>
          <w:color w:val="auto"/>
        </w:rPr>
      </w:pPr>
    </w:p>
    <w:p w14:paraId="2AA8A7ED" w14:textId="77777777" w:rsidR="00353D57" w:rsidRPr="004016FE" w:rsidRDefault="00353D57">
      <w:pPr>
        <w:pStyle w:val="Default"/>
        <w:spacing w:line="276" w:lineRule="auto"/>
        <w:ind w:left="567" w:right="-1"/>
        <w:jc w:val="both"/>
        <w:rPr>
          <w:rFonts w:ascii="Arial" w:hAnsi="Arial" w:cs="Arial"/>
          <w:i/>
          <w:iCs/>
        </w:rPr>
      </w:pPr>
      <w:r w:rsidRPr="004016FE">
        <w:rPr>
          <w:rFonts w:ascii="Arial" w:hAnsi="Arial" w:cs="Arial"/>
          <w:color w:val="auto"/>
        </w:rPr>
        <w:t xml:space="preserve">A Kbt. 3. § Értelmező rendelkezés 2. pontja szerint </w:t>
      </w:r>
      <w:r w:rsidRPr="004016FE">
        <w:rPr>
          <w:rFonts w:ascii="Arial" w:hAnsi="Arial" w:cs="Arial"/>
          <w:i/>
          <w:iCs/>
        </w:rPr>
        <w:t xml:space="preserve">alvállalkozó: </w:t>
      </w:r>
      <w:r w:rsidRPr="004016FE">
        <w:rPr>
          <w:rFonts w:ascii="Arial" w:hAnsi="Arial" w:cs="Arial"/>
        </w:rPr>
        <w:t xml:space="preserve">az a gazdasági szereplő, aki (amely) a közbeszerzési eljárás eredményeként megkötött szerződés teljesítésében az ajánlattevő által bevontan közvetlenül vesz részt, kivéve </w:t>
      </w:r>
    </w:p>
    <w:p w14:paraId="233F0BA3" w14:textId="77777777" w:rsidR="00353D57" w:rsidRPr="004016FE" w:rsidRDefault="00353D57">
      <w:pPr>
        <w:pStyle w:val="Default"/>
        <w:spacing w:line="276" w:lineRule="auto"/>
        <w:ind w:left="1418" w:right="-1" w:hanging="284"/>
        <w:rPr>
          <w:rFonts w:ascii="Arial" w:hAnsi="Arial" w:cs="Arial"/>
          <w:i/>
          <w:iCs/>
        </w:rPr>
      </w:pPr>
      <w:r w:rsidRPr="004016FE">
        <w:rPr>
          <w:rFonts w:ascii="Arial" w:hAnsi="Arial" w:cs="Arial"/>
          <w:i/>
          <w:iCs/>
        </w:rPr>
        <w:t xml:space="preserve">a) </w:t>
      </w:r>
      <w:r w:rsidRPr="004016FE">
        <w:rPr>
          <w:rFonts w:ascii="Arial" w:hAnsi="Arial" w:cs="Arial"/>
        </w:rPr>
        <w:t xml:space="preserve">azon gazdasági szereplőt, amely tevékenységét kizárólagos jog alapján végzi, </w:t>
      </w:r>
    </w:p>
    <w:p w14:paraId="44AE2C34" w14:textId="77777777" w:rsidR="00353D57" w:rsidRPr="004016FE" w:rsidRDefault="00353D57">
      <w:pPr>
        <w:pStyle w:val="Default"/>
        <w:spacing w:line="276" w:lineRule="auto"/>
        <w:ind w:left="1418" w:right="-1" w:hanging="284"/>
        <w:rPr>
          <w:rFonts w:ascii="Arial" w:hAnsi="Arial" w:cs="Arial"/>
          <w:i/>
          <w:iCs/>
        </w:rPr>
      </w:pPr>
      <w:r w:rsidRPr="004016FE">
        <w:rPr>
          <w:rFonts w:ascii="Arial" w:hAnsi="Arial" w:cs="Arial"/>
          <w:i/>
          <w:iCs/>
        </w:rPr>
        <w:t xml:space="preserve">b) </w:t>
      </w:r>
      <w:r w:rsidRPr="004016FE">
        <w:rPr>
          <w:rFonts w:ascii="Arial" w:hAnsi="Arial" w:cs="Arial"/>
        </w:rPr>
        <w:t xml:space="preserve">a szerződés teljesítéséhez igénybe venni kívánt gyártót, forgalmazót, alkatrész vagy alapanyag eladóját, </w:t>
      </w:r>
    </w:p>
    <w:p w14:paraId="68E2A55F" w14:textId="77777777" w:rsidR="00353D57" w:rsidRDefault="00353D57">
      <w:pPr>
        <w:pStyle w:val="NormlWeb"/>
        <w:spacing w:before="0" w:after="0" w:line="276" w:lineRule="auto"/>
        <w:ind w:left="1418" w:right="-1" w:hanging="284"/>
        <w:jc w:val="both"/>
        <w:rPr>
          <w:rFonts w:ascii="Arial" w:hAnsi="Arial" w:cs="Arial"/>
          <w:lang w:val="hu-HU"/>
        </w:rPr>
      </w:pPr>
      <w:r w:rsidRPr="004016FE">
        <w:rPr>
          <w:rFonts w:ascii="Arial" w:hAnsi="Arial" w:cs="Arial"/>
          <w:i/>
          <w:iCs/>
          <w:lang w:val="hu-HU"/>
        </w:rPr>
        <w:t xml:space="preserve">c) </w:t>
      </w:r>
      <w:r w:rsidRPr="004016FE">
        <w:rPr>
          <w:rFonts w:ascii="Arial" w:hAnsi="Arial" w:cs="Arial"/>
          <w:lang w:val="hu-HU"/>
        </w:rPr>
        <w:t>építési beruházás esetén az építőanyag-eladót.</w:t>
      </w:r>
    </w:p>
    <w:p w14:paraId="59EF2F96" w14:textId="77777777" w:rsidR="00353D57" w:rsidRDefault="00353D57">
      <w:pPr>
        <w:pStyle w:val="NormlWeb"/>
        <w:spacing w:before="0" w:after="0" w:line="276" w:lineRule="auto"/>
        <w:ind w:left="1418" w:right="-1" w:hanging="284"/>
        <w:jc w:val="both"/>
        <w:rPr>
          <w:rFonts w:ascii="Arial" w:hAnsi="Arial" w:cs="Arial"/>
          <w:color w:val="auto"/>
          <w:lang w:val="hu-HU"/>
        </w:rPr>
      </w:pPr>
    </w:p>
    <w:p w14:paraId="480173EB" w14:textId="77777777" w:rsidR="00353D57" w:rsidRPr="004016FE" w:rsidRDefault="00353D57">
      <w:pPr>
        <w:pStyle w:val="WW-BodyTextIndent2"/>
        <w:spacing w:line="276" w:lineRule="auto"/>
        <w:ind w:left="0" w:right="-1" w:firstLine="0"/>
        <w:rPr>
          <w:szCs w:val="24"/>
        </w:rPr>
      </w:pPr>
    </w:p>
    <w:p w14:paraId="7AC8E3D2" w14:textId="77777777" w:rsidR="00353D57" w:rsidRPr="004016FE" w:rsidRDefault="00353D57">
      <w:pPr>
        <w:pStyle w:val="WW-BodyTextIndent2"/>
        <w:numPr>
          <w:ilvl w:val="1"/>
          <w:numId w:val="14"/>
        </w:numPr>
        <w:spacing w:line="276" w:lineRule="auto"/>
        <w:ind w:left="1134" w:right="-1" w:hanging="567"/>
        <w:rPr>
          <w:b/>
          <w:szCs w:val="24"/>
        </w:rPr>
      </w:pPr>
      <w:r w:rsidRPr="004016FE">
        <w:rPr>
          <w:b/>
          <w:szCs w:val="24"/>
        </w:rPr>
        <w:t>Az igénybe venni kívánt alvállalkozók</w:t>
      </w:r>
    </w:p>
    <w:p w14:paraId="07D8ED3F" w14:textId="77777777" w:rsidR="00353D57" w:rsidRPr="004016FE" w:rsidRDefault="00353D57">
      <w:pPr>
        <w:pStyle w:val="Default"/>
        <w:spacing w:line="276" w:lineRule="auto"/>
        <w:ind w:right="-1"/>
        <w:jc w:val="both"/>
        <w:rPr>
          <w:rFonts w:ascii="Arial" w:hAnsi="Arial" w:cs="Arial"/>
          <w:b/>
        </w:rPr>
      </w:pPr>
    </w:p>
    <w:p w14:paraId="28124A67" w14:textId="77777777" w:rsidR="00353D57" w:rsidRPr="004016FE" w:rsidRDefault="00353D57">
      <w:pPr>
        <w:pStyle w:val="Default"/>
        <w:spacing w:line="276" w:lineRule="auto"/>
        <w:ind w:left="567" w:right="-1"/>
        <w:jc w:val="both"/>
        <w:rPr>
          <w:rFonts w:ascii="Arial" w:hAnsi="Arial" w:cs="Arial"/>
        </w:rPr>
      </w:pPr>
      <w:r w:rsidRPr="004016FE">
        <w:rPr>
          <w:rFonts w:ascii="Arial" w:hAnsi="Arial" w:cs="Arial"/>
        </w:rPr>
        <w:t xml:space="preserve">Az ajánlattevőként szerződő fél teljesítésében – a Kbt. 138. § (2) bekezdés szerinti kivétellel – köteles közreműködni az olyan alvállalkozó és szakember, amely a közbeszerzési eljárásban részt vett az ajánlattevő alkalmasságának igazolásában. Az ajánlatkérő nem korlátozhatja az ajánlattevő jogosultságát alvállalkozó bevonására, csak akkor, ha az eljárás során a 65. § (10) bekezdése szerinti lehetőséggel élt. </w:t>
      </w:r>
      <w:r w:rsidRPr="004016FE">
        <w:rPr>
          <w:rFonts w:ascii="Arial" w:hAnsi="Arial" w:cs="Arial"/>
          <w:b/>
        </w:rPr>
        <w:t>A nyertes ajánlattevő legkésőbb a szerződés megkötésének időpontjában köteles az ajánlatkérőnek valamennyi olyan alvállalkozót bejelenteni, amely részt vesz a szerződés teljesítésében</w:t>
      </w:r>
      <w:r w:rsidRPr="004016FE">
        <w:rPr>
          <w:rFonts w:ascii="Arial" w:hAnsi="Arial" w:cs="Arial"/>
        </w:rPr>
        <w:t xml:space="preserve">, és - ha a megelőző közbeszerzési eljárásban az adott alvállalkozót még nem nevezte meg - a bejelentéssel együtt nyilatkozni arról is, hogy az általa igénybe venni kívánt alvállalkozó </w:t>
      </w:r>
      <w:r w:rsidRPr="004016FE">
        <w:rPr>
          <w:rFonts w:ascii="Arial" w:hAnsi="Arial" w:cs="Arial"/>
          <w:b/>
        </w:rPr>
        <w:t>nem áll kizáró okok hatálya alatt.</w:t>
      </w:r>
      <w:r w:rsidRPr="004016FE">
        <w:rPr>
          <w:rFonts w:ascii="Arial" w:hAnsi="Arial" w:cs="Arial"/>
        </w:rPr>
        <w:t xml:space="preserve"> Az 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Felhívásban előírt kizáró okok hatálya alatt. </w:t>
      </w:r>
    </w:p>
    <w:p w14:paraId="60BD13F4" w14:textId="77777777" w:rsidR="00353D57" w:rsidRPr="004016FE" w:rsidRDefault="00353D57">
      <w:pPr>
        <w:pStyle w:val="Default"/>
        <w:spacing w:line="276" w:lineRule="auto"/>
        <w:ind w:left="567" w:right="-1"/>
        <w:jc w:val="both"/>
        <w:rPr>
          <w:rFonts w:ascii="Arial" w:hAnsi="Arial" w:cs="Arial"/>
        </w:rPr>
      </w:pPr>
    </w:p>
    <w:p w14:paraId="50B35CDE" w14:textId="77777777" w:rsidR="00353D57" w:rsidRPr="004016FE" w:rsidRDefault="00353D57">
      <w:pPr>
        <w:pStyle w:val="Default"/>
        <w:spacing w:line="276" w:lineRule="auto"/>
        <w:ind w:left="567" w:right="-1"/>
        <w:jc w:val="both"/>
        <w:rPr>
          <w:rFonts w:ascii="Arial" w:hAnsi="Arial" w:cs="Arial"/>
        </w:rPr>
      </w:pPr>
      <w:r w:rsidRPr="004016FE">
        <w:rPr>
          <w:rFonts w:ascii="Arial" w:eastAsia="Arial" w:hAnsi="Arial" w:cs="Arial"/>
        </w:rPr>
        <w:t xml:space="preserve"> </w:t>
      </w:r>
      <w:r w:rsidRPr="004016FE">
        <w:rPr>
          <w:rFonts w:ascii="Arial" w:hAnsi="Arial" w:cs="Arial"/>
        </w:rPr>
        <w:t xml:space="preserve">Az ajánlattevőként szerződő fél a teljesítéshez az alkalmasságának igazolásában részt vett szervezetet a 65. § (9) bekezdésében foglalt esetekben és módon köteles igénybe venni, valamint köteles a teljesítésbe bevonni az alkalmasság igazolásához bemutatott szakembereket. E szervezetek vagy szakemberek bevonása akkor maradhat el, vagy helyettük akkor vonható be más (ideértve az átalakulás, egyesülés, szétválás útján történt jogutódlás eseteit is), ha az ajánlattevő e szervezet vagy szakember nélkül vagy a helyette bevont új </w:t>
      </w:r>
      <w:r w:rsidRPr="004016FE">
        <w:rPr>
          <w:rFonts w:ascii="Arial" w:hAnsi="Arial" w:cs="Arial"/>
        </w:rPr>
        <w:lastRenderedPageBreak/>
        <w:t>szervezettel vagy szakemberrel is megfelel - amennyiben a közbeszerzési eljárásban az adott alkalmassági követelmény tekintetében bemutatott adatok alapján az ajánlatkérő szűkítette az eljárásban részt vevő gazdasági szereplők számát, az eredeti szervezetekkel vagy szakemberrel egyenértékű módon megfelel - azoknak az alkalmassági követelményeknek, amelyeknek az ajánlattevőként szerződő fél a közbeszerzési eljárásban az adott szervezettel vagy szakemberrel együtt felelt meg.</w:t>
      </w:r>
    </w:p>
    <w:p w14:paraId="0BFE99B4" w14:textId="77777777" w:rsidR="00353D57" w:rsidRPr="004016FE" w:rsidRDefault="00353D57">
      <w:pPr>
        <w:pStyle w:val="Szvegblokk2"/>
        <w:spacing w:line="276" w:lineRule="auto"/>
        <w:ind w:left="567" w:right="-1" w:firstLine="0"/>
        <w:jc w:val="both"/>
        <w:rPr>
          <w:rFonts w:ascii="Arial" w:hAnsi="Arial" w:cs="Arial"/>
          <w:szCs w:val="24"/>
        </w:rPr>
      </w:pPr>
    </w:p>
    <w:p w14:paraId="415B34D4" w14:textId="77777777" w:rsidR="00353D57" w:rsidRPr="004016FE" w:rsidRDefault="00353D57">
      <w:pPr>
        <w:pStyle w:val="Szvegblokk2"/>
        <w:spacing w:line="276" w:lineRule="auto"/>
        <w:ind w:left="567" w:right="-1" w:firstLine="0"/>
        <w:jc w:val="both"/>
        <w:rPr>
          <w:rFonts w:ascii="Arial" w:hAnsi="Arial" w:cs="Arial"/>
          <w:szCs w:val="24"/>
        </w:rPr>
      </w:pPr>
      <w:r w:rsidRPr="004016FE">
        <w:rPr>
          <w:rFonts w:ascii="Arial" w:hAnsi="Arial" w:cs="Arial"/>
          <w:szCs w:val="24"/>
        </w:rPr>
        <w:t>Az alvállalkozó személye nem módosítható olyan esetben, amennyiben egy meghatározott alvállalkozó igénybevétele az érintett szolgáltatás sajátos tulajdonságait figyelembe véve a közbeszerzési eljárásban az ajánlatok értékelésekor [76. § (1) bekezdése] meghatározó körülménynek minősült.</w:t>
      </w:r>
    </w:p>
    <w:p w14:paraId="630689D2" w14:textId="77777777" w:rsidR="00353D57" w:rsidRPr="004016FE" w:rsidRDefault="00353D57">
      <w:pPr>
        <w:pStyle w:val="Szvegblokk2"/>
        <w:spacing w:line="276" w:lineRule="auto"/>
        <w:ind w:left="0" w:right="-1" w:firstLine="0"/>
        <w:jc w:val="both"/>
        <w:rPr>
          <w:rFonts w:ascii="Arial" w:hAnsi="Arial" w:cs="Arial"/>
          <w:szCs w:val="24"/>
        </w:rPr>
      </w:pPr>
    </w:p>
    <w:p w14:paraId="0CE23135" w14:textId="77777777" w:rsidR="00353D57" w:rsidRPr="004016FE" w:rsidRDefault="00353D57">
      <w:pPr>
        <w:pStyle w:val="WW-BodyTextIndent2"/>
        <w:numPr>
          <w:ilvl w:val="1"/>
          <w:numId w:val="14"/>
        </w:numPr>
        <w:spacing w:line="276" w:lineRule="auto"/>
        <w:ind w:left="1134" w:right="-1" w:hanging="567"/>
        <w:rPr>
          <w:b/>
          <w:szCs w:val="24"/>
        </w:rPr>
      </w:pPr>
      <w:r w:rsidRPr="004016FE">
        <w:rPr>
          <w:b/>
          <w:szCs w:val="24"/>
        </w:rPr>
        <w:t>Közös ajánlattétel, közös vállalkozás</w:t>
      </w:r>
    </w:p>
    <w:p w14:paraId="5C8671A7" w14:textId="77777777" w:rsidR="00353D57" w:rsidRPr="004016FE" w:rsidRDefault="00353D57">
      <w:pPr>
        <w:pStyle w:val="WW-BodyTextIndent2"/>
        <w:spacing w:line="276" w:lineRule="auto"/>
        <w:ind w:left="0" w:right="-1" w:firstLine="0"/>
        <w:rPr>
          <w:b/>
          <w:szCs w:val="24"/>
        </w:rPr>
      </w:pPr>
    </w:p>
    <w:p w14:paraId="2CC304BC" w14:textId="77777777" w:rsidR="00353D57" w:rsidRPr="004016FE" w:rsidRDefault="00353D57">
      <w:pPr>
        <w:pStyle w:val="WW-BodyTextIndent2"/>
        <w:spacing w:line="276" w:lineRule="auto"/>
        <w:ind w:left="567" w:right="-1" w:firstLine="0"/>
        <w:rPr>
          <w:szCs w:val="24"/>
        </w:rPr>
      </w:pPr>
      <w:r w:rsidRPr="004016FE">
        <w:rPr>
          <w:szCs w:val="24"/>
        </w:rPr>
        <w:t>Több Ajánlattevő közösen is tehet ajánlatot, és az Ajánlatkérő nem köti ki nyertesség esetére gazdasági társaság alapítását. [Kbt. 35. § (1) bekezdése]</w:t>
      </w:r>
    </w:p>
    <w:p w14:paraId="50997DCF" w14:textId="77777777" w:rsidR="00353D57" w:rsidRPr="004016FE" w:rsidRDefault="00353D57">
      <w:pPr>
        <w:pStyle w:val="WW-BodyTextIndent2"/>
        <w:spacing w:line="276" w:lineRule="auto"/>
        <w:ind w:left="567" w:right="-1" w:firstLine="0"/>
        <w:rPr>
          <w:szCs w:val="24"/>
        </w:rPr>
      </w:pPr>
    </w:p>
    <w:p w14:paraId="2B7C3C0D" w14:textId="77777777" w:rsidR="00353D57" w:rsidRPr="004016FE" w:rsidRDefault="00353D57">
      <w:pPr>
        <w:pStyle w:val="WW-BodyTextIndent2"/>
        <w:spacing w:line="276" w:lineRule="auto"/>
        <w:ind w:left="567" w:right="-1" w:firstLine="0"/>
        <w:rPr>
          <w:szCs w:val="24"/>
        </w:rPr>
      </w:pPr>
      <w:r w:rsidRPr="004016FE">
        <w:rPr>
          <w:szCs w:val="24"/>
        </w:rPr>
        <w:t>Közös ajánlattevők kötelesek maguk közül egy, a közbeszerzési eljárásban a közös ajánlattevők nevében eljárni jogosult képviselőt megjelölni.</w:t>
      </w:r>
    </w:p>
    <w:p w14:paraId="58188DFF" w14:textId="77777777" w:rsidR="00353D57" w:rsidRPr="004016FE" w:rsidRDefault="00353D57">
      <w:pPr>
        <w:pStyle w:val="WW-BodyTextIndent2"/>
        <w:spacing w:line="276" w:lineRule="auto"/>
        <w:ind w:left="0" w:right="-1" w:firstLine="0"/>
        <w:rPr>
          <w:szCs w:val="24"/>
        </w:rPr>
      </w:pPr>
    </w:p>
    <w:p w14:paraId="410C5038" w14:textId="77777777" w:rsidR="00353D57" w:rsidRPr="00D6184D" w:rsidRDefault="00353D57" w:rsidP="00A310D9">
      <w:pPr>
        <w:pStyle w:val="WW-BodyTextIndent2"/>
        <w:spacing w:line="276" w:lineRule="auto"/>
        <w:ind w:left="567" w:right="-1"/>
        <w:rPr>
          <w:szCs w:val="24"/>
        </w:rPr>
      </w:pPr>
      <w:r w:rsidRPr="00D6184D">
        <w:rPr>
          <w:szCs w:val="24"/>
        </w:rPr>
        <w:t>Az EKR-ben elektronikus űrlap benyújtásával teendő nyilatkozatokat a közös ajánlattevők vagy részvételre jelentkezők, valamint az alkalmasság igazolásában részt vevő más szervezetek képviseletében az ajánlatot vagy részvételi jelentkezést benyújtó gazdasági szereplő teszi meg. A más nevében tett nyilatkozatok megtételére meghatalmazott gazdasági szereplő kizárólag azért felel, hogy a meghatalmazásnak és a számára rendelkezésre bocsátott nyilatkozatoknak, adatoknak az általa elektronikusan megtett nyilatkozatok megfelelnek, ez a szabály azonban nem érinti a közös ajánlattevők Kbt. 35. § (6) bekezdése szerinti egyetemleges felelősségét.</w:t>
      </w:r>
    </w:p>
    <w:p w14:paraId="106E535B" w14:textId="77777777" w:rsidR="00353D57" w:rsidRPr="00D6184D" w:rsidRDefault="00353D57" w:rsidP="00A310D9">
      <w:pPr>
        <w:pStyle w:val="WW-BodyTextIndent2"/>
        <w:spacing w:line="276" w:lineRule="auto"/>
        <w:ind w:left="567" w:right="-1"/>
        <w:rPr>
          <w:szCs w:val="24"/>
        </w:rPr>
      </w:pPr>
    </w:p>
    <w:p w14:paraId="738089D2" w14:textId="77777777" w:rsidR="00353D57" w:rsidRPr="004016FE" w:rsidRDefault="00353D57" w:rsidP="00C86292">
      <w:pPr>
        <w:pStyle w:val="WW-BodyTextIndent2"/>
        <w:spacing w:line="276" w:lineRule="auto"/>
        <w:ind w:left="567" w:right="-1" w:firstLine="0"/>
        <w:rPr>
          <w:b/>
          <w:szCs w:val="24"/>
        </w:rPr>
      </w:pPr>
      <w:r w:rsidRPr="00D6184D">
        <w:rPr>
          <w:szCs w:val="24"/>
        </w:rPr>
        <w:t>Közös ajánlattétel esetén az ajánlatban vagy több szakaszból álló eljárásban a részvételi jelentkezésben csatolni kell a Kbt. 35. § (2) bekezdése szerinti meghatalmazást tartalmazó okiratot. A meghatalmazásnak ki kell terjednie arra, hogy a közös ajánlattevők vagy részvételre jelentkezők képviseletére jogosult gazdasági szereplő adott eljárás tekintetében az EKR-ben elektronikus úton teendő nyilatkozatok megtételekor az egyes közös ajánlattevők vagy részvételre jelentkezők képviseletében eljárhat.</w:t>
      </w:r>
    </w:p>
    <w:p w14:paraId="25342D3C" w14:textId="77777777" w:rsidR="00353D57" w:rsidRPr="004016FE" w:rsidRDefault="00353D57">
      <w:pPr>
        <w:pStyle w:val="Default"/>
        <w:spacing w:line="276" w:lineRule="auto"/>
        <w:ind w:left="567" w:right="-1"/>
        <w:jc w:val="both"/>
        <w:rPr>
          <w:rFonts w:ascii="Arial" w:hAnsi="Arial" w:cs="Arial"/>
        </w:rPr>
      </w:pPr>
      <w:r w:rsidRPr="004016FE">
        <w:rPr>
          <w:rFonts w:ascii="Arial" w:hAnsi="Arial" w:cs="Arial"/>
        </w:rPr>
        <w:t xml:space="preserve">A közös ajánlattevők a szerződés teljesítéséért az ajánlatkérő felé egyetemlegesen felelnek. </w:t>
      </w:r>
    </w:p>
    <w:p w14:paraId="5DB818A8" w14:textId="77777777" w:rsidR="00353D57" w:rsidRPr="004016FE" w:rsidRDefault="00353D57">
      <w:pPr>
        <w:pStyle w:val="Default"/>
        <w:spacing w:line="276" w:lineRule="auto"/>
        <w:ind w:left="567" w:right="-1"/>
        <w:rPr>
          <w:rFonts w:ascii="Arial" w:hAnsi="Arial" w:cs="Arial"/>
        </w:rPr>
      </w:pPr>
    </w:p>
    <w:p w14:paraId="7A96D845" w14:textId="77777777" w:rsidR="00353D57" w:rsidRPr="004016FE" w:rsidRDefault="00353D57">
      <w:pPr>
        <w:pStyle w:val="WW-BodyTextIndent2"/>
        <w:spacing w:line="276" w:lineRule="auto"/>
        <w:ind w:left="567" w:right="-1" w:firstLine="0"/>
        <w:rPr>
          <w:szCs w:val="24"/>
        </w:rPr>
      </w:pPr>
      <w:r w:rsidRPr="004016FE">
        <w:rPr>
          <w:szCs w:val="24"/>
        </w:rPr>
        <w:t>Az egy közös ajánlatot benyújtó gazdasági szereplő(k) személyében az ajánlattételi határidő lejárta után változás nem következhet be. Az Ajánlatok beadását követően Közös Vállalkozás már nem hozható létre.</w:t>
      </w:r>
    </w:p>
    <w:p w14:paraId="07F3B6D9" w14:textId="77777777" w:rsidR="00353D57" w:rsidRPr="004016FE" w:rsidRDefault="00353D57">
      <w:pPr>
        <w:pStyle w:val="WW-BodyTextIndent2"/>
        <w:spacing w:line="276" w:lineRule="auto"/>
        <w:ind w:left="567" w:right="-1" w:firstLine="0"/>
        <w:rPr>
          <w:szCs w:val="24"/>
        </w:rPr>
      </w:pPr>
    </w:p>
    <w:p w14:paraId="2BBA45FA" w14:textId="77777777" w:rsidR="00353D57" w:rsidRPr="004016FE" w:rsidRDefault="00353D57">
      <w:pPr>
        <w:pStyle w:val="Default"/>
        <w:spacing w:line="276" w:lineRule="auto"/>
        <w:ind w:left="567" w:right="-1"/>
        <w:jc w:val="both"/>
        <w:rPr>
          <w:rFonts w:ascii="Arial" w:hAnsi="Arial" w:cs="Arial"/>
          <w:i/>
          <w:iCs/>
        </w:rPr>
      </w:pPr>
      <w:r w:rsidRPr="004016FE">
        <w:rPr>
          <w:rFonts w:ascii="Arial" w:hAnsi="Arial" w:cs="Arial"/>
        </w:rPr>
        <w:t xml:space="preserve">Az ajánlattevő ugyanabban a közbeszerzési eljárásban </w:t>
      </w:r>
    </w:p>
    <w:p w14:paraId="241B4291" w14:textId="77777777" w:rsidR="00353D57" w:rsidRPr="004016FE" w:rsidRDefault="00353D57">
      <w:pPr>
        <w:pStyle w:val="Default"/>
        <w:tabs>
          <w:tab w:val="left" w:pos="851"/>
        </w:tabs>
        <w:spacing w:line="276" w:lineRule="auto"/>
        <w:ind w:left="851" w:right="-1" w:hanging="284"/>
        <w:jc w:val="both"/>
        <w:rPr>
          <w:rFonts w:ascii="Arial" w:hAnsi="Arial" w:cs="Arial"/>
          <w:i/>
          <w:iCs/>
        </w:rPr>
      </w:pPr>
      <w:r w:rsidRPr="004016FE">
        <w:rPr>
          <w:rFonts w:ascii="Arial" w:hAnsi="Arial" w:cs="Arial"/>
          <w:i/>
          <w:iCs/>
        </w:rPr>
        <w:t xml:space="preserve">a) </w:t>
      </w:r>
      <w:r w:rsidRPr="004016FE">
        <w:rPr>
          <w:rFonts w:ascii="Arial" w:hAnsi="Arial" w:cs="Arial"/>
        </w:rPr>
        <w:t>nem tehet másik ajánlatot más ajánlattevővel közösen</w:t>
      </w:r>
    </w:p>
    <w:p w14:paraId="44D577BD" w14:textId="77777777" w:rsidR="00353D57" w:rsidRPr="004016FE" w:rsidRDefault="00353D57">
      <w:pPr>
        <w:pStyle w:val="Default"/>
        <w:tabs>
          <w:tab w:val="left" w:pos="851"/>
        </w:tabs>
        <w:spacing w:line="276" w:lineRule="auto"/>
        <w:ind w:left="851" w:right="-1" w:hanging="284"/>
        <w:jc w:val="both"/>
        <w:rPr>
          <w:rFonts w:ascii="Arial" w:hAnsi="Arial" w:cs="Arial"/>
          <w:i/>
          <w:iCs/>
        </w:rPr>
      </w:pPr>
      <w:r w:rsidRPr="004016FE">
        <w:rPr>
          <w:rFonts w:ascii="Arial" w:hAnsi="Arial" w:cs="Arial"/>
          <w:i/>
          <w:iCs/>
        </w:rPr>
        <w:t xml:space="preserve">b) </w:t>
      </w:r>
      <w:r w:rsidRPr="004016FE">
        <w:rPr>
          <w:rFonts w:ascii="Arial" w:hAnsi="Arial" w:cs="Arial"/>
        </w:rPr>
        <w:t xml:space="preserve">más ajánlattevő alvállalkozójaként nem vehet részt, </w:t>
      </w:r>
    </w:p>
    <w:p w14:paraId="4C5F56F1" w14:textId="77777777" w:rsidR="00353D57" w:rsidRPr="004016FE" w:rsidRDefault="00353D57">
      <w:pPr>
        <w:pStyle w:val="WW-BodyTextIndent2"/>
        <w:tabs>
          <w:tab w:val="left" w:pos="851"/>
        </w:tabs>
        <w:spacing w:line="276" w:lineRule="auto"/>
        <w:ind w:left="851" w:right="-1" w:hanging="284"/>
        <w:rPr>
          <w:szCs w:val="24"/>
        </w:rPr>
      </w:pPr>
      <w:r w:rsidRPr="004016FE">
        <w:rPr>
          <w:i/>
          <w:iCs/>
          <w:szCs w:val="24"/>
        </w:rPr>
        <w:t>c)</w:t>
      </w:r>
      <w:r w:rsidRPr="004016FE">
        <w:rPr>
          <w:i/>
          <w:iCs/>
          <w:szCs w:val="24"/>
        </w:rPr>
        <w:tab/>
      </w:r>
      <w:r w:rsidRPr="004016FE">
        <w:rPr>
          <w:szCs w:val="24"/>
        </w:rPr>
        <w:t>más ajánlatot benyújtó ajánlattevő szerződés teljesítésére való alkalmasságát nem igazolhatja [Kbt. 36. § (1) bekezdés].</w:t>
      </w:r>
    </w:p>
    <w:p w14:paraId="009727C2" w14:textId="77777777" w:rsidR="00353D57" w:rsidRPr="004016FE" w:rsidRDefault="00353D57">
      <w:pPr>
        <w:pStyle w:val="WW-BodyTextIndent2"/>
        <w:spacing w:line="276" w:lineRule="auto"/>
        <w:ind w:left="0" w:right="-1" w:firstLine="0"/>
        <w:rPr>
          <w:szCs w:val="24"/>
        </w:rPr>
      </w:pPr>
    </w:p>
    <w:p w14:paraId="41DCE68A" w14:textId="77777777" w:rsidR="00353D57" w:rsidRPr="004016FE" w:rsidRDefault="00353D57">
      <w:pPr>
        <w:pStyle w:val="WW-BodyTextIndent2"/>
        <w:spacing w:line="276" w:lineRule="auto"/>
        <w:ind w:left="567" w:right="-1" w:firstLine="0"/>
        <w:rPr>
          <w:szCs w:val="24"/>
        </w:rPr>
      </w:pPr>
      <w:r w:rsidRPr="004016FE">
        <w:rPr>
          <w:szCs w:val="24"/>
        </w:rPr>
        <w:t>Fentiekre tekintettel az Ajánlatkérő javasolja az Ajánlattevőknek, hogy az ajánlatukba bevonni kívánt közös Ajánlattevőtől, és alvállalkozótól kérjenek nyilatkozatot arra vonatkozóan, hogy más ajánlatban nem vesznek részt, és így nem sértik a Kbt. 36. § (1) bekezdése előírásait.</w:t>
      </w:r>
    </w:p>
    <w:p w14:paraId="5285044A" w14:textId="77777777" w:rsidR="00353D57" w:rsidRPr="004016FE" w:rsidRDefault="00353D57">
      <w:pPr>
        <w:pStyle w:val="WW-BodyTextIndent2"/>
        <w:spacing w:line="276" w:lineRule="auto"/>
        <w:ind w:left="567" w:right="-1" w:firstLine="0"/>
        <w:rPr>
          <w:szCs w:val="24"/>
        </w:rPr>
      </w:pPr>
    </w:p>
    <w:p w14:paraId="54026D1D" w14:textId="77777777" w:rsidR="00353D57" w:rsidRPr="004016FE" w:rsidRDefault="00353D57">
      <w:pPr>
        <w:pStyle w:val="WW-BodyTextIndent2"/>
        <w:spacing w:line="276" w:lineRule="auto"/>
        <w:ind w:left="567" w:right="-1" w:firstLine="0"/>
        <w:rPr>
          <w:szCs w:val="24"/>
        </w:rPr>
      </w:pPr>
      <w:r w:rsidRPr="004016FE">
        <w:rPr>
          <w:b/>
          <w:szCs w:val="24"/>
        </w:rPr>
        <w:t xml:space="preserve">Közös Ajánlattevőknek az Ajánlattevőkre előírt módon kell igazolniuk, hogy nem tartoznak az </w:t>
      </w:r>
      <w:r>
        <w:rPr>
          <w:b/>
          <w:szCs w:val="24"/>
        </w:rPr>
        <w:t>Eljárást megindító felhívás</w:t>
      </w:r>
      <w:r w:rsidRPr="004016FE">
        <w:rPr>
          <w:b/>
          <w:szCs w:val="24"/>
        </w:rPr>
        <w:t xml:space="preserve"> szerinti kizáró okok hatálya alá, továbbá az Ajánlattevőre előírt módon kell igazolniuk a pénzügyi-gazdasági és műszaki-szakmai alkalmasságukat</w:t>
      </w:r>
      <w:r w:rsidRPr="004016FE">
        <w:rPr>
          <w:szCs w:val="24"/>
        </w:rPr>
        <w:t xml:space="preserve">, akkor is, ha erre a formanyomtatványokban külön utalás nem szerepel. </w:t>
      </w:r>
    </w:p>
    <w:p w14:paraId="7C20D064" w14:textId="77777777" w:rsidR="00353D57" w:rsidRPr="004016FE" w:rsidRDefault="00353D57">
      <w:pPr>
        <w:pStyle w:val="WW-BodyTextIndent2"/>
        <w:spacing w:line="276" w:lineRule="auto"/>
        <w:ind w:left="567" w:right="-1" w:firstLine="0"/>
        <w:rPr>
          <w:szCs w:val="24"/>
        </w:rPr>
      </w:pPr>
    </w:p>
    <w:p w14:paraId="11E78AE3" w14:textId="77777777" w:rsidR="00353D57" w:rsidRPr="004016FE" w:rsidRDefault="00353D57">
      <w:pPr>
        <w:pStyle w:val="WW-BodyTextIndent2"/>
        <w:spacing w:line="276" w:lineRule="auto"/>
        <w:ind w:left="567" w:right="-1" w:firstLine="0"/>
        <w:rPr>
          <w:szCs w:val="24"/>
        </w:rPr>
      </w:pPr>
      <w:r w:rsidRPr="004016FE">
        <w:rPr>
          <w:b/>
          <w:szCs w:val="24"/>
        </w:rPr>
        <w:t>Az előírt alkalmassági követelményeknek a közös ajánlattevők együttesen is megfelelhetnek</w:t>
      </w:r>
      <w:r w:rsidRPr="004016FE">
        <w:rPr>
          <w:szCs w:val="24"/>
        </w:rPr>
        <w:t>. Azon követelményeknek, amelyek értelemszerűen kizárólag egyenként vonatkoztathatóak a gazdasági szereplőkre, az együttes megfelelés lehetősége értelmében elegendő, ha közülük egy felel meg.</w:t>
      </w:r>
    </w:p>
    <w:p w14:paraId="7AC7D1FF" w14:textId="77777777" w:rsidR="00353D57" w:rsidRPr="004016FE" w:rsidRDefault="00353D57">
      <w:pPr>
        <w:pStyle w:val="WW-BodyTextIndent2"/>
        <w:spacing w:line="276" w:lineRule="auto"/>
        <w:ind w:left="0" w:right="-1" w:firstLine="0"/>
        <w:rPr>
          <w:szCs w:val="24"/>
        </w:rPr>
      </w:pPr>
    </w:p>
    <w:p w14:paraId="5ED011EE" w14:textId="77777777" w:rsidR="00353D57" w:rsidRPr="004016FE" w:rsidRDefault="00353D57">
      <w:pPr>
        <w:pStyle w:val="WW-BodyTextIndent2"/>
        <w:spacing w:line="276" w:lineRule="auto"/>
        <w:ind w:left="567" w:right="-1" w:firstLine="0"/>
        <w:rPr>
          <w:szCs w:val="24"/>
        </w:rPr>
      </w:pPr>
      <w:r w:rsidRPr="004016FE">
        <w:rPr>
          <w:szCs w:val="24"/>
        </w:rPr>
        <w:t>Közös ajánlat esetében az Ajánlattevőknek szolgáltatniuk kell egy a közös Ajánlattevők által cégszerűen aláírt Megállapodást (</w:t>
      </w:r>
      <w:r w:rsidR="00C2243E">
        <w:rPr>
          <w:szCs w:val="24"/>
        </w:rPr>
        <w:t xml:space="preserve">7.5. </w:t>
      </w:r>
      <w:r w:rsidRPr="004016FE">
        <w:rPr>
          <w:szCs w:val="24"/>
        </w:rPr>
        <w:t>számú dokumentum) a közös ajánlattételről.</w:t>
      </w:r>
    </w:p>
    <w:p w14:paraId="6F4CBFAF" w14:textId="77777777" w:rsidR="00353D57" w:rsidRPr="004016FE" w:rsidRDefault="00353D57">
      <w:pPr>
        <w:pStyle w:val="Szvegtrzsbehzssal21"/>
        <w:spacing w:line="276" w:lineRule="auto"/>
        <w:ind w:left="0" w:right="-1"/>
        <w:rPr>
          <w:rFonts w:ascii="Arial" w:hAnsi="Arial" w:cs="Arial"/>
          <w:sz w:val="24"/>
          <w:szCs w:val="24"/>
        </w:rPr>
      </w:pPr>
    </w:p>
    <w:p w14:paraId="6E628FD0" w14:textId="77777777" w:rsidR="00353D57" w:rsidRPr="004016FE" w:rsidRDefault="00353D57">
      <w:pPr>
        <w:pStyle w:val="Szvegtrzsbehzssal21"/>
        <w:spacing w:line="276" w:lineRule="auto"/>
        <w:ind w:left="567" w:right="-1"/>
        <w:rPr>
          <w:rFonts w:ascii="Arial" w:hAnsi="Arial" w:cs="Arial"/>
          <w:b/>
          <w:sz w:val="24"/>
          <w:szCs w:val="24"/>
        </w:rPr>
      </w:pPr>
      <w:r w:rsidRPr="004016FE">
        <w:rPr>
          <w:rFonts w:ascii="Arial" w:hAnsi="Arial" w:cs="Arial"/>
          <w:b/>
          <w:sz w:val="24"/>
          <w:szCs w:val="24"/>
        </w:rPr>
        <w:t>Közös ajánlattétel esetén a Megállapodásnak meg kell felelnie az alábbi követelménynek:</w:t>
      </w:r>
    </w:p>
    <w:p w14:paraId="5634067D" w14:textId="77777777" w:rsidR="00353D57" w:rsidRPr="004016FE" w:rsidRDefault="00353D57">
      <w:pPr>
        <w:pStyle w:val="Szvegtrzsbehzssal21"/>
        <w:spacing w:line="276" w:lineRule="auto"/>
        <w:ind w:left="0" w:right="-1"/>
        <w:rPr>
          <w:rFonts w:ascii="Arial" w:hAnsi="Arial" w:cs="Arial"/>
          <w:b/>
          <w:sz w:val="24"/>
          <w:szCs w:val="24"/>
        </w:rPr>
      </w:pPr>
    </w:p>
    <w:p w14:paraId="24E9C0DA" w14:textId="77777777" w:rsidR="00353D57" w:rsidRPr="004016FE" w:rsidRDefault="00353D57">
      <w:pPr>
        <w:tabs>
          <w:tab w:val="left" w:pos="993"/>
          <w:tab w:val="right" w:leader="underscore" w:pos="9072"/>
        </w:tabs>
        <w:spacing w:line="276" w:lineRule="auto"/>
        <w:ind w:left="993" w:right="-1" w:hanging="426"/>
        <w:jc w:val="both"/>
        <w:rPr>
          <w:szCs w:val="24"/>
        </w:rPr>
      </w:pPr>
      <w:r w:rsidRPr="004016FE">
        <w:rPr>
          <w:szCs w:val="24"/>
        </w:rPr>
        <w:t>a)</w:t>
      </w:r>
      <w:r w:rsidRPr="004016FE">
        <w:rPr>
          <w:szCs w:val="24"/>
        </w:rPr>
        <w:tab/>
        <w:t>tartalmazza a közös ajánlattevők nevét és székhelyét;</w:t>
      </w:r>
    </w:p>
    <w:p w14:paraId="36984410" w14:textId="77777777" w:rsidR="00353D57" w:rsidRPr="004016FE" w:rsidRDefault="00353D57">
      <w:pPr>
        <w:tabs>
          <w:tab w:val="left" w:pos="993"/>
          <w:tab w:val="right" w:leader="underscore" w:pos="9072"/>
        </w:tabs>
        <w:spacing w:line="276" w:lineRule="auto"/>
        <w:ind w:left="992" w:right="-1" w:hanging="425"/>
        <w:jc w:val="both"/>
        <w:rPr>
          <w:szCs w:val="24"/>
        </w:rPr>
      </w:pPr>
      <w:r w:rsidRPr="004016FE">
        <w:rPr>
          <w:szCs w:val="24"/>
        </w:rPr>
        <w:t>b</w:t>
      </w:r>
      <w:r w:rsidRPr="004016FE">
        <w:rPr>
          <w:szCs w:val="24"/>
        </w:rPr>
        <w:tab/>
        <w:t>tartalmazza a részesedés mértékének feltüntetését;</w:t>
      </w:r>
    </w:p>
    <w:p w14:paraId="0A77DDA0" w14:textId="77777777" w:rsidR="00353D57" w:rsidRPr="004016FE" w:rsidRDefault="00353D57">
      <w:pPr>
        <w:tabs>
          <w:tab w:val="left" w:pos="993"/>
          <w:tab w:val="right" w:leader="underscore" w:pos="9072"/>
        </w:tabs>
        <w:spacing w:line="276" w:lineRule="auto"/>
        <w:ind w:left="992" w:right="-1" w:hanging="425"/>
        <w:jc w:val="both"/>
        <w:rPr>
          <w:szCs w:val="24"/>
        </w:rPr>
      </w:pPr>
      <w:r w:rsidRPr="004016FE">
        <w:rPr>
          <w:szCs w:val="24"/>
        </w:rPr>
        <w:t>c)</w:t>
      </w:r>
      <w:r w:rsidRPr="004016FE">
        <w:rPr>
          <w:szCs w:val="24"/>
        </w:rPr>
        <w:tab/>
        <w:t xml:space="preserve">tartalmazza a vezető konzorciumi tag (a képviselő) megjelölését azzal, hogy a képviselő korlátozás nélkül jogosult valamennyi konzorciumi tagot képviselni az ajánlatkérővel szemben a jelen közbeszerzési eljárásban, és az ahhoz kapcsolódó esetleges további Kbt. szerinti eljárásokban az </w:t>
      </w:r>
      <w:r w:rsidRPr="004016FE">
        <w:rPr>
          <w:szCs w:val="24"/>
        </w:rPr>
        <w:lastRenderedPageBreak/>
        <w:t>ajánlatkérő által az ajánlattevő, illetve az ajánlattevő által az ajánlatkérő felé megteendő, illetve megtehető jognyilatkozatok tekintetében, és egyebekben is kapcsolatot tartson az ajánlatkérővel</w:t>
      </w:r>
      <w:r>
        <w:rPr>
          <w:szCs w:val="24"/>
        </w:rPr>
        <w:t xml:space="preserve">, továbbá </w:t>
      </w:r>
      <w:r w:rsidRPr="00B13B29">
        <w:rPr>
          <w:szCs w:val="24"/>
        </w:rPr>
        <w:t>a közös ajánlattevők vagy részvételre jelentkezők képviseletére jogosult gazdasági szereplő adott eljárás tekintetében az EKR-ben elektronikus úton teendő nyilatkozatok megtételekor az egyes közös ajánlattevők vagy részvételre jelentkezők képviseletében eljárhat</w:t>
      </w:r>
      <w:r w:rsidRPr="004016FE">
        <w:rPr>
          <w:szCs w:val="24"/>
        </w:rPr>
        <w:t>;</w:t>
      </w:r>
    </w:p>
    <w:p w14:paraId="337E055D" w14:textId="77777777" w:rsidR="00353D57" w:rsidRPr="004016FE" w:rsidRDefault="00353D57">
      <w:pPr>
        <w:tabs>
          <w:tab w:val="left" w:pos="993"/>
          <w:tab w:val="right" w:leader="underscore" w:pos="9072"/>
        </w:tabs>
        <w:spacing w:line="276" w:lineRule="auto"/>
        <w:ind w:left="992" w:right="-1" w:hanging="425"/>
        <w:jc w:val="both"/>
        <w:rPr>
          <w:szCs w:val="24"/>
        </w:rPr>
      </w:pPr>
      <w:r w:rsidRPr="004016FE">
        <w:rPr>
          <w:szCs w:val="24"/>
        </w:rPr>
        <w:t>d)</w:t>
      </w:r>
      <w:r w:rsidRPr="004016FE">
        <w:rPr>
          <w:szCs w:val="24"/>
        </w:rPr>
        <w:tab/>
        <w:t>tartalmazza az ajánlatban vállalt feladatok és kötelezettségek megosztásának ismertetését;</w:t>
      </w:r>
    </w:p>
    <w:p w14:paraId="04A08A25" w14:textId="77777777" w:rsidR="00353D57" w:rsidRPr="004016FE" w:rsidRDefault="00353D57">
      <w:pPr>
        <w:tabs>
          <w:tab w:val="left" w:pos="993"/>
          <w:tab w:val="right" w:leader="underscore" w:pos="9072"/>
        </w:tabs>
        <w:spacing w:line="276" w:lineRule="auto"/>
        <w:ind w:left="992" w:right="-1" w:hanging="425"/>
        <w:jc w:val="both"/>
        <w:rPr>
          <w:szCs w:val="24"/>
        </w:rPr>
      </w:pPr>
      <w:r w:rsidRPr="004016FE">
        <w:rPr>
          <w:szCs w:val="24"/>
        </w:rPr>
        <w:t>e)</w:t>
      </w:r>
      <w:r w:rsidRPr="004016FE">
        <w:rPr>
          <w:szCs w:val="24"/>
        </w:rPr>
        <w:tab/>
        <w:t>tartalmazza valamennyi konzorciumi tag nyilatkozatát arról, hogy egyetemleges felelősséget vállalnak a közbeszerzési eljárás eredményeként megkötendő szerződés szerződésszerű teljesítéséhez szükséges munkák megvalósításáért;</w:t>
      </w:r>
    </w:p>
    <w:p w14:paraId="1DE05A40" w14:textId="77777777" w:rsidR="00353D57" w:rsidRDefault="00353D57">
      <w:pPr>
        <w:tabs>
          <w:tab w:val="left" w:pos="993"/>
          <w:tab w:val="right" w:leader="underscore" w:pos="9072"/>
        </w:tabs>
        <w:spacing w:line="276" w:lineRule="auto"/>
        <w:ind w:left="992" w:right="-1" w:hanging="425"/>
        <w:jc w:val="both"/>
        <w:rPr>
          <w:szCs w:val="24"/>
        </w:rPr>
      </w:pPr>
      <w:r w:rsidRPr="004016FE">
        <w:rPr>
          <w:szCs w:val="24"/>
        </w:rPr>
        <w:t xml:space="preserve">f) </w:t>
      </w:r>
      <w:r w:rsidRPr="004016FE">
        <w:rPr>
          <w:szCs w:val="24"/>
        </w:rPr>
        <w:tab/>
        <w:t>az ajánlat benyújtásának napján érvényes és hatályos, és hatálya, teljesítése, alkalmazhatósága vagy végrehajthatósága nem függ felfüggesztő (hatályba léptető), illetve bontó feltételtől.</w:t>
      </w:r>
    </w:p>
    <w:p w14:paraId="42F3148E" w14:textId="77777777" w:rsidR="00353D57" w:rsidRDefault="00353D57">
      <w:pPr>
        <w:tabs>
          <w:tab w:val="left" w:pos="993"/>
          <w:tab w:val="right" w:leader="underscore" w:pos="9072"/>
        </w:tabs>
        <w:spacing w:line="276" w:lineRule="auto"/>
        <w:ind w:left="992" w:right="-1" w:hanging="425"/>
        <w:jc w:val="both"/>
        <w:rPr>
          <w:szCs w:val="24"/>
        </w:rPr>
      </w:pPr>
    </w:p>
    <w:p w14:paraId="0268541F" w14:textId="77777777" w:rsidR="00353D57" w:rsidRPr="00270421" w:rsidRDefault="00353D57" w:rsidP="00196683">
      <w:pPr>
        <w:pStyle w:val="WW-BodyTextIndent2"/>
        <w:spacing w:line="276" w:lineRule="auto"/>
        <w:ind w:left="567" w:right="-1" w:firstLine="0"/>
        <w:rPr>
          <w:szCs w:val="24"/>
        </w:rPr>
      </w:pPr>
      <w:r w:rsidRPr="00E83FE0">
        <w:rPr>
          <w:szCs w:val="24"/>
        </w:rPr>
        <w:t>Az ajánlatkérő a</w:t>
      </w:r>
      <w:r>
        <w:rPr>
          <w:szCs w:val="24"/>
        </w:rPr>
        <w:t xml:space="preserve"> Kbt. 35. § (8) bekezdése alapján</w:t>
      </w:r>
      <w:r w:rsidRPr="00E83FE0">
        <w:rPr>
          <w:szCs w:val="24"/>
        </w:rPr>
        <w:t xml:space="preserve"> közbeszerzési eljárás</w:t>
      </w:r>
      <w:r w:rsidRPr="00914D19">
        <w:rPr>
          <w:szCs w:val="24"/>
        </w:rPr>
        <w:t>ban történő részvételt nem kö</w:t>
      </w:r>
      <w:r w:rsidRPr="00E83FE0">
        <w:rPr>
          <w:szCs w:val="24"/>
        </w:rPr>
        <w:t>ti gazdálkodó szervezet alapításához</w:t>
      </w:r>
      <w:r>
        <w:rPr>
          <w:szCs w:val="24"/>
        </w:rPr>
        <w:t>.</w:t>
      </w:r>
    </w:p>
    <w:p w14:paraId="776FD624" w14:textId="77777777" w:rsidR="00353D57" w:rsidRPr="004016FE" w:rsidRDefault="00353D57">
      <w:pPr>
        <w:pStyle w:val="WW-BodyTextIndent2"/>
        <w:spacing w:line="276" w:lineRule="auto"/>
        <w:ind w:left="0" w:right="-1" w:firstLine="0"/>
        <w:rPr>
          <w:szCs w:val="24"/>
        </w:rPr>
      </w:pPr>
    </w:p>
    <w:p w14:paraId="18771BB8" w14:textId="77777777" w:rsidR="00353D57" w:rsidRPr="004016FE" w:rsidRDefault="00353D57">
      <w:pPr>
        <w:pStyle w:val="WW-BodyTextIndent2"/>
        <w:numPr>
          <w:ilvl w:val="1"/>
          <w:numId w:val="14"/>
        </w:numPr>
        <w:spacing w:line="276" w:lineRule="auto"/>
        <w:ind w:left="1134" w:right="-1" w:hanging="567"/>
        <w:rPr>
          <w:b/>
          <w:iCs/>
          <w:szCs w:val="24"/>
        </w:rPr>
      </w:pPr>
      <w:r w:rsidRPr="004016FE">
        <w:rPr>
          <w:b/>
          <w:szCs w:val="24"/>
        </w:rPr>
        <w:t>Az ajánlati kötöttség</w:t>
      </w:r>
    </w:p>
    <w:p w14:paraId="2C6F16F8" w14:textId="77777777" w:rsidR="00353D57" w:rsidRPr="004016FE" w:rsidRDefault="00353D57">
      <w:pPr>
        <w:spacing w:line="276" w:lineRule="auto"/>
        <w:ind w:right="-1"/>
        <w:jc w:val="both"/>
        <w:rPr>
          <w:b/>
          <w:iCs/>
          <w:szCs w:val="24"/>
        </w:rPr>
      </w:pPr>
    </w:p>
    <w:p w14:paraId="3CD0F99E" w14:textId="77777777" w:rsidR="00353D57" w:rsidRPr="004016FE" w:rsidRDefault="00353D57">
      <w:pPr>
        <w:spacing w:line="276" w:lineRule="auto"/>
        <w:ind w:left="567" w:right="-1"/>
        <w:jc w:val="both"/>
        <w:rPr>
          <w:iCs/>
          <w:szCs w:val="24"/>
        </w:rPr>
      </w:pPr>
      <w:r w:rsidRPr="004016FE">
        <w:rPr>
          <w:iCs/>
          <w:szCs w:val="24"/>
        </w:rPr>
        <w:t xml:space="preserve">Ajánlatkérő az </w:t>
      </w:r>
      <w:r>
        <w:rPr>
          <w:szCs w:val="24"/>
        </w:rPr>
        <w:t>Eljárást megindító felhívás</w:t>
      </w:r>
      <w:r w:rsidRPr="004016FE">
        <w:rPr>
          <w:iCs/>
          <w:szCs w:val="24"/>
        </w:rPr>
        <w:t xml:space="preserve">ban és a dokumentációban meghatározott feltételekhez, az ajánlattevő pedig az ajánlatához az ajánlattételi határidő lejártának időpontjától kötve van. Az ajánlati kötöttség időtartama: </w:t>
      </w:r>
      <w:r w:rsidRPr="004016FE">
        <w:rPr>
          <w:b/>
          <w:szCs w:val="24"/>
        </w:rPr>
        <w:t xml:space="preserve">az </w:t>
      </w:r>
      <w:r w:rsidRPr="003C765B">
        <w:rPr>
          <w:b/>
          <w:szCs w:val="24"/>
        </w:rPr>
        <w:t>ajánlattételi határidő lejártától</w:t>
      </w:r>
      <w:r w:rsidRPr="003C765B">
        <w:rPr>
          <w:iCs/>
          <w:szCs w:val="24"/>
        </w:rPr>
        <w:t xml:space="preserve"> számított </w:t>
      </w:r>
      <w:r w:rsidRPr="003C765B">
        <w:rPr>
          <w:b/>
          <w:iCs/>
          <w:szCs w:val="24"/>
        </w:rPr>
        <w:t>60 (hatvan) nap</w:t>
      </w:r>
      <w:r w:rsidRPr="003C765B">
        <w:rPr>
          <w:iCs/>
          <w:szCs w:val="24"/>
        </w:rPr>
        <w:t>.</w:t>
      </w:r>
    </w:p>
    <w:p w14:paraId="3804EDDA" w14:textId="77777777" w:rsidR="00353D57" w:rsidRPr="004016FE" w:rsidRDefault="00353D57">
      <w:pPr>
        <w:widowControl w:val="0"/>
        <w:spacing w:line="276" w:lineRule="auto"/>
        <w:ind w:left="567" w:right="-1"/>
        <w:jc w:val="both"/>
        <w:rPr>
          <w:iCs/>
          <w:szCs w:val="24"/>
        </w:rPr>
      </w:pPr>
    </w:p>
    <w:p w14:paraId="30259AAA" w14:textId="77777777" w:rsidR="00353D57" w:rsidRPr="004016FE" w:rsidRDefault="00353D57">
      <w:pPr>
        <w:widowControl w:val="0"/>
        <w:spacing w:line="276" w:lineRule="auto"/>
        <w:ind w:left="567" w:right="-1"/>
        <w:jc w:val="both"/>
        <w:rPr>
          <w:szCs w:val="24"/>
        </w:rPr>
      </w:pPr>
      <w:r w:rsidRPr="004016FE">
        <w:rPr>
          <w:szCs w:val="24"/>
        </w:rPr>
        <w:t>Az ajánlatkérő indokolt esetben az ajánlati kötöttség lejártának időpontját megelőzően felkérheti az ajánlattevőket ajánlataiknak meghatározott időpontig történő további fenntartására, az ajánlati kötöttség kiterjesztése azonban nem haladhatja meg az ajánlati kötöttség lejártának eredeti időpontjától számított 60 napot [Kbt. 70. § (2) bekezdés]. Amennyiben az ajánlattevő az ajánlatkérő által megadott határidőben nem nyilatkozik, úgy kell tekinteni, hogy ajánlatát az ajánlatkérő által megjelölt időpontig fenntartja. Amennyiben valamelyik ajánlattevő ajánlatát nem tartja fenn, az ajánlati kötöttség lejártának eredeti időpontját követően az eljárás további részében az értékelés során ajánlatát figyelmen kívül kell hagyni.</w:t>
      </w:r>
    </w:p>
    <w:p w14:paraId="2DAB36C3" w14:textId="77777777" w:rsidR="00353D57" w:rsidRPr="004016FE" w:rsidRDefault="00353D57">
      <w:pPr>
        <w:widowControl w:val="0"/>
        <w:spacing w:line="276" w:lineRule="auto"/>
        <w:ind w:right="-1"/>
        <w:jc w:val="both"/>
        <w:rPr>
          <w:szCs w:val="24"/>
        </w:rPr>
      </w:pPr>
    </w:p>
    <w:p w14:paraId="1C60A9DD" w14:textId="77777777" w:rsidR="00353D57" w:rsidRPr="004016FE" w:rsidRDefault="00353D57">
      <w:pPr>
        <w:pStyle w:val="WW-BodyTextIndent2"/>
        <w:numPr>
          <w:ilvl w:val="1"/>
          <w:numId w:val="14"/>
        </w:numPr>
        <w:spacing w:line="276" w:lineRule="auto"/>
        <w:ind w:left="1134" w:right="-1" w:hanging="567"/>
        <w:rPr>
          <w:b/>
          <w:szCs w:val="24"/>
        </w:rPr>
      </w:pPr>
      <w:r w:rsidRPr="004016FE">
        <w:rPr>
          <w:b/>
          <w:szCs w:val="24"/>
        </w:rPr>
        <w:t>Aláírásra jogosult személy</w:t>
      </w:r>
    </w:p>
    <w:p w14:paraId="436140A7" w14:textId="77777777" w:rsidR="00353D57" w:rsidRPr="004016FE" w:rsidRDefault="00353D57">
      <w:pPr>
        <w:widowControl w:val="0"/>
        <w:spacing w:line="276" w:lineRule="auto"/>
        <w:ind w:right="-1"/>
        <w:jc w:val="both"/>
        <w:rPr>
          <w:b/>
          <w:szCs w:val="24"/>
        </w:rPr>
      </w:pPr>
    </w:p>
    <w:p w14:paraId="04FA1772" w14:textId="77777777" w:rsidR="00353D57" w:rsidRDefault="00353D57">
      <w:pPr>
        <w:widowControl w:val="0"/>
        <w:spacing w:line="276" w:lineRule="auto"/>
        <w:ind w:left="567" w:right="-1"/>
        <w:jc w:val="both"/>
        <w:rPr>
          <w:szCs w:val="24"/>
        </w:rPr>
      </w:pPr>
      <w:r w:rsidRPr="004016FE">
        <w:rPr>
          <w:szCs w:val="24"/>
        </w:rPr>
        <w:lastRenderedPageBreak/>
        <w:t>Az ajánlat részeként benyújtott minden nyilatkozatot, a közbeszerzési eljár</w:t>
      </w:r>
      <w:r>
        <w:rPr>
          <w:szCs w:val="24"/>
        </w:rPr>
        <w:t>ásban résztvevő Ajánlattevőnek vagy</w:t>
      </w:r>
      <w:r w:rsidRPr="004016FE">
        <w:rPr>
          <w:szCs w:val="24"/>
        </w:rPr>
        <w:t xml:space="preserve"> az alkalmasság igazolásában résztvevő gazdasági szereplőnek cégszerűen kell aláírnia</w:t>
      </w:r>
      <w:r>
        <w:rPr>
          <w:szCs w:val="24"/>
        </w:rPr>
        <w:t>, amennyiben az EKR használata során ez értelmezhető</w:t>
      </w:r>
      <w:r w:rsidRPr="004016FE">
        <w:rPr>
          <w:szCs w:val="24"/>
        </w:rPr>
        <w:t xml:space="preserve">. A cégszerű aláírás igazolása érdekében az ajánlathoz csatolandó </w:t>
      </w:r>
      <w:r>
        <w:rPr>
          <w:szCs w:val="24"/>
        </w:rPr>
        <w:t xml:space="preserve">a </w:t>
      </w:r>
      <w:r w:rsidRPr="004016FE">
        <w:rPr>
          <w:szCs w:val="24"/>
        </w:rPr>
        <w:t>cégaláírási nyilatkozat (közjegyzői aláírás-hitelesítéssel ellátott címpéldány) vagy a 2006. évi V. törvény (Ctv.) 9. §-a szerinti, ügyvéd által ellenjegyzett aláírás-mintája</w:t>
      </w:r>
      <w:r w:rsidRPr="007B38F7">
        <w:rPr>
          <w:szCs w:val="24"/>
        </w:rPr>
        <w:t>, vagy a kamarai jogtanácsos által ellenjegyzett aláírás-mint</w:t>
      </w:r>
      <w:r>
        <w:rPr>
          <w:szCs w:val="24"/>
        </w:rPr>
        <w:t>a</w:t>
      </w:r>
      <w:r w:rsidRPr="007B38F7">
        <w:rPr>
          <w:szCs w:val="24"/>
        </w:rPr>
        <w:t xml:space="preserve"> vagy ezen dokumentumok másolat</w:t>
      </w:r>
      <w:r>
        <w:rPr>
          <w:szCs w:val="24"/>
        </w:rPr>
        <w:t>a</w:t>
      </w:r>
      <w:r w:rsidRPr="007B38F7">
        <w:rPr>
          <w:szCs w:val="24"/>
        </w:rPr>
        <w:t>.</w:t>
      </w:r>
      <w:r w:rsidRPr="004016FE">
        <w:rPr>
          <w:szCs w:val="24"/>
        </w:rPr>
        <w:t xml:space="preserve"> Amennyiben az ajánlatot nem az írásbeli képviseletre jogosult személy írja alá, akkor az adott személy(ek)nek az ajánlat aláírására vonatkozó, a meghatalmazott aláírás mintáját is tartalmazó, a képviseletre jogosult általi, cégszerű aláírással ellátott meghatalmazását is szükséges csatolni.</w:t>
      </w:r>
    </w:p>
    <w:p w14:paraId="09621C8D" w14:textId="77777777" w:rsidR="00353D57" w:rsidRDefault="00353D57">
      <w:pPr>
        <w:widowControl w:val="0"/>
        <w:spacing w:line="276" w:lineRule="auto"/>
        <w:ind w:left="567" w:right="-1"/>
        <w:jc w:val="both"/>
        <w:rPr>
          <w:szCs w:val="24"/>
        </w:rPr>
      </w:pPr>
    </w:p>
    <w:p w14:paraId="13EE002D" w14:textId="77777777" w:rsidR="00353D57" w:rsidRDefault="00353D57">
      <w:pPr>
        <w:widowControl w:val="0"/>
        <w:spacing w:line="276" w:lineRule="auto"/>
        <w:ind w:left="567" w:right="-1"/>
        <w:jc w:val="both"/>
        <w:rPr>
          <w:szCs w:val="24"/>
        </w:rPr>
      </w:pPr>
      <w:r w:rsidRPr="004E0E97">
        <w:rPr>
          <w:szCs w:val="24"/>
        </w:rPr>
        <w:t>Ajánlattevőnek nyilatkozatot kell benyújtania arra vonatkozóan, hogy változás-bejegyzési kérelmet nyújtott-e be, amely még nem került átvezetésre a nyilvántartó bíróság/hatóság nyilvántartásában (nemleges nyilatkozat is csatolandó). A folyamatban lévő változásbejegyzési eljárás esetében, az ajánlathoz, csatolni kell a cégbírósághoz benyújtott változásbejegyzési kérelmet és az annak érkezéséről a cégbíróság által megküldött igazolást. Amennyiben ajánlattevővel szemben nincs folyamatban változásbejegyzési eljárás, ebben az esetben az erre vonatkozó nemleges nyilatkozatot szükséges csatolni.</w:t>
      </w:r>
    </w:p>
    <w:p w14:paraId="2C89859B" w14:textId="77777777" w:rsidR="00353D57" w:rsidRDefault="00353D57">
      <w:pPr>
        <w:widowControl w:val="0"/>
        <w:spacing w:line="276" w:lineRule="auto"/>
        <w:ind w:left="567" w:right="-1"/>
        <w:jc w:val="both"/>
        <w:rPr>
          <w:szCs w:val="24"/>
        </w:rPr>
      </w:pPr>
    </w:p>
    <w:p w14:paraId="32D75B2F" w14:textId="77777777" w:rsidR="00353D57" w:rsidRPr="004016FE" w:rsidRDefault="00353D57">
      <w:pPr>
        <w:widowControl w:val="0"/>
        <w:spacing w:line="276" w:lineRule="auto"/>
        <w:ind w:left="567" w:right="-1"/>
        <w:jc w:val="both"/>
        <w:rPr>
          <w:szCs w:val="24"/>
        </w:rPr>
      </w:pPr>
      <w:r w:rsidRPr="004D4ED1">
        <w:rPr>
          <w:szCs w:val="24"/>
        </w:rPr>
        <w:t>Ajánlatkérő előírja, hogy az olyan nyilatkozat,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erejű magánokirat követelményeinek.</w:t>
      </w:r>
    </w:p>
    <w:p w14:paraId="0AD1E5AE" w14:textId="77777777" w:rsidR="00353D57" w:rsidRPr="004016FE" w:rsidRDefault="00353D57">
      <w:pPr>
        <w:widowControl w:val="0"/>
        <w:spacing w:line="276" w:lineRule="auto"/>
        <w:ind w:right="-1"/>
        <w:jc w:val="both"/>
        <w:rPr>
          <w:szCs w:val="24"/>
        </w:rPr>
      </w:pPr>
    </w:p>
    <w:p w14:paraId="31650241" w14:textId="77777777" w:rsidR="00353D57" w:rsidRPr="004016FE" w:rsidRDefault="00353D57">
      <w:pPr>
        <w:pStyle w:val="WW-BodyTextIndent2"/>
        <w:numPr>
          <w:ilvl w:val="1"/>
          <w:numId w:val="14"/>
        </w:numPr>
        <w:spacing w:line="276" w:lineRule="auto"/>
        <w:ind w:left="1134" w:right="-1" w:hanging="567"/>
        <w:rPr>
          <w:b/>
          <w:szCs w:val="24"/>
        </w:rPr>
      </w:pPr>
      <w:r w:rsidRPr="004016FE">
        <w:rPr>
          <w:b/>
          <w:szCs w:val="24"/>
        </w:rPr>
        <w:t>Összeférhetetlenség</w:t>
      </w:r>
    </w:p>
    <w:p w14:paraId="0B143A61" w14:textId="77777777" w:rsidR="00353D57" w:rsidRPr="004016FE" w:rsidRDefault="00353D57">
      <w:pPr>
        <w:pStyle w:val="Default"/>
        <w:spacing w:line="276" w:lineRule="auto"/>
        <w:ind w:right="-1"/>
        <w:jc w:val="both"/>
        <w:rPr>
          <w:rFonts w:ascii="Arial" w:hAnsi="Arial" w:cs="Arial"/>
          <w:b/>
        </w:rPr>
      </w:pPr>
    </w:p>
    <w:p w14:paraId="221048A6" w14:textId="77777777" w:rsidR="00353D57" w:rsidRPr="004016FE" w:rsidRDefault="00353D57">
      <w:pPr>
        <w:pStyle w:val="Default"/>
        <w:spacing w:line="276" w:lineRule="auto"/>
        <w:ind w:left="567" w:right="-1"/>
        <w:jc w:val="both"/>
        <w:rPr>
          <w:rFonts w:ascii="Arial" w:hAnsi="Arial" w:cs="Arial"/>
        </w:rPr>
      </w:pPr>
      <w:r w:rsidRPr="004016FE">
        <w:rPr>
          <w:rFonts w:ascii="Arial" w:hAnsi="Arial" w:cs="Arial"/>
        </w:rPr>
        <w:t xml:space="preserve">Összeférhetetlen és nem vehet részt az eljárás előkészítésében és lefolytatásában az ajánlatkérő nevében olyan személy vagy szervezet, amely funkcióinak pártatlan és tárgyilagos gyakorlására bármely okból, így különösen gazdasági érdek, vagy más érdek, vagy az eljárásban részt vevő gazdasági szereplővel fennálló más közös érdek miatt nem képes. </w:t>
      </w:r>
    </w:p>
    <w:p w14:paraId="65BFBEA0" w14:textId="77777777" w:rsidR="00353D57" w:rsidRPr="004016FE" w:rsidRDefault="00353D57">
      <w:pPr>
        <w:pStyle w:val="Szvegblokk2"/>
        <w:spacing w:line="276" w:lineRule="auto"/>
        <w:ind w:left="567" w:right="-1" w:firstLine="0"/>
        <w:jc w:val="both"/>
        <w:rPr>
          <w:rFonts w:ascii="Arial" w:hAnsi="Arial" w:cs="Arial"/>
          <w:szCs w:val="24"/>
        </w:rPr>
      </w:pPr>
    </w:p>
    <w:p w14:paraId="0800F46B" w14:textId="77777777" w:rsidR="00353D57" w:rsidRPr="004016FE" w:rsidRDefault="00353D57">
      <w:pPr>
        <w:pStyle w:val="Szvegblokk2"/>
        <w:spacing w:line="276" w:lineRule="auto"/>
        <w:ind w:left="567" w:right="-1" w:firstLine="0"/>
        <w:jc w:val="both"/>
        <w:rPr>
          <w:rFonts w:ascii="Arial" w:eastAsia="Arial" w:hAnsi="Arial" w:cs="Arial"/>
          <w:szCs w:val="24"/>
        </w:rPr>
      </w:pPr>
      <w:r w:rsidRPr="004016FE">
        <w:rPr>
          <w:rFonts w:ascii="Arial" w:hAnsi="Arial" w:cs="Arial"/>
          <w:szCs w:val="24"/>
        </w:rPr>
        <w:t xml:space="preserve">Összeférhetetlen és nem vehet részt az eljárásban ajánlattevőként, alvállalkozóként vagy az alkalmasság igazolásában részt vevő szervezetként az ajánlatkérő által az eljárással vagy annak előkészítésével kapcsolatos </w:t>
      </w:r>
      <w:r w:rsidRPr="004016FE">
        <w:rPr>
          <w:rFonts w:ascii="Arial" w:hAnsi="Arial" w:cs="Arial"/>
          <w:szCs w:val="24"/>
        </w:rPr>
        <w:lastRenderedPageBreak/>
        <w:t xml:space="preserve">tevékenységbe bevont személy vagy szervezet, ha közreműködése az eljárásban a verseny tisztaságának sérelmét eredményezheti. </w:t>
      </w:r>
    </w:p>
    <w:p w14:paraId="27AD5CC1" w14:textId="77777777" w:rsidR="00353D57" w:rsidRPr="004016FE" w:rsidRDefault="00353D57">
      <w:pPr>
        <w:pStyle w:val="Szvegblokk2"/>
        <w:spacing w:line="276" w:lineRule="auto"/>
        <w:ind w:left="567" w:right="-1" w:firstLine="0"/>
        <w:jc w:val="both"/>
        <w:rPr>
          <w:rFonts w:ascii="Arial" w:hAnsi="Arial" w:cs="Arial"/>
          <w:szCs w:val="24"/>
        </w:rPr>
      </w:pPr>
      <w:r w:rsidRPr="004016FE">
        <w:rPr>
          <w:rFonts w:ascii="Arial" w:eastAsia="Arial" w:hAnsi="Arial" w:cs="Arial"/>
          <w:szCs w:val="24"/>
        </w:rPr>
        <w:t xml:space="preserve"> </w:t>
      </w:r>
    </w:p>
    <w:p w14:paraId="40CC0E36" w14:textId="77777777" w:rsidR="00353D57" w:rsidRPr="004016FE" w:rsidRDefault="00353D57">
      <w:pPr>
        <w:pStyle w:val="Szvegblokk2"/>
        <w:spacing w:line="276" w:lineRule="auto"/>
        <w:ind w:left="567" w:right="-1" w:firstLine="0"/>
        <w:jc w:val="both"/>
        <w:rPr>
          <w:rFonts w:ascii="Arial" w:hAnsi="Arial" w:cs="Arial"/>
          <w:szCs w:val="24"/>
        </w:rPr>
      </w:pPr>
      <w:r w:rsidRPr="004016FE">
        <w:rPr>
          <w:rFonts w:ascii="Arial" w:hAnsi="Arial" w:cs="Arial"/>
          <w:szCs w:val="24"/>
        </w:rPr>
        <w:t>Az összeférhetetlenségi kérdést az Ajánlatkérő Bíráló bizottsága az eljárás során vizsgálni fogja. Az eljárásban nem lehet ajánlattevő, részvételre jelentkező, alvállalkozó, és nem vehet részt alkalmasság igazolásában olyan gazdasági szereplő, aki esetében a 25. § szerinti összeférhetetlenségből, illetve a közbeszerzési eljárás előkészítésében való előzetes bevonásból eredő versenytorzulást a gazdasági szereplő kizárásán kívül nem lehet más módon orvosolni. Az ajánlatkérőnek ki kell zárnia az eljárásból azt az ajánlattevőt, részvételre jelentkezőt, alvállalkozót vagy az alkalmasság igazolásában részt vevő szervezetet, aki az előírt kizáró okok [62. §</w:t>
      </w:r>
      <w:r w:rsidRPr="004016FE">
        <w:rPr>
          <w:rFonts w:ascii="Arial" w:hAnsi="Arial" w:cs="Arial"/>
          <w:b/>
          <w:color w:val="000000"/>
          <w:szCs w:val="24"/>
        </w:rPr>
        <w:t xml:space="preserve"> </w:t>
      </w:r>
      <w:r w:rsidRPr="004016FE">
        <w:rPr>
          <w:rFonts w:ascii="Arial" w:hAnsi="Arial" w:cs="Arial"/>
          <w:color w:val="000000"/>
          <w:szCs w:val="24"/>
        </w:rPr>
        <w:t xml:space="preserve">(1) </w:t>
      </w:r>
      <w:r w:rsidRPr="004016FE">
        <w:rPr>
          <w:rFonts w:ascii="Arial" w:hAnsi="Arial" w:cs="Arial"/>
          <w:szCs w:val="24"/>
        </w:rPr>
        <w:t xml:space="preserve">bekezdés g-k), m), és q) pontja] hatálya alá tartozik. Az ajánlat vagy a részvételi jelentkezés érvénytelen, ha az ajánlattevőt, részvételre jelentkezőt az eljárásból kizárták. </w:t>
      </w:r>
    </w:p>
    <w:p w14:paraId="6F4A0D00" w14:textId="77777777" w:rsidR="00353D57" w:rsidRPr="004016FE" w:rsidRDefault="00353D57">
      <w:pPr>
        <w:pStyle w:val="Szvegblokk2"/>
        <w:spacing w:line="276" w:lineRule="auto"/>
        <w:ind w:left="567" w:right="-1" w:firstLine="0"/>
        <w:jc w:val="both"/>
        <w:rPr>
          <w:rFonts w:ascii="Arial" w:hAnsi="Arial" w:cs="Arial"/>
          <w:szCs w:val="24"/>
        </w:rPr>
      </w:pPr>
    </w:p>
    <w:p w14:paraId="06E19B9C" w14:textId="77777777" w:rsidR="00353D57" w:rsidRPr="004016FE" w:rsidRDefault="00353D57">
      <w:pPr>
        <w:pStyle w:val="Szvegblokk2"/>
        <w:spacing w:line="276" w:lineRule="auto"/>
        <w:ind w:left="567" w:right="-1" w:firstLine="0"/>
        <w:jc w:val="both"/>
        <w:rPr>
          <w:rFonts w:ascii="Arial" w:hAnsi="Arial" w:cs="Arial"/>
          <w:szCs w:val="24"/>
        </w:rPr>
      </w:pPr>
      <w:r w:rsidRPr="004016FE">
        <w:rPr>
          <w:rFonts w:ascii="Arial" w:hAnsi="Arial" w:cs="Arial"/>
          <w:szCs w:val="24"/>
        </w:rPr>
        <w:t>Az Ajánlatkérő az Összeférhetetlenséget ellenőrizte és a szükséges nyilatkozatokat aláírták már a közbeszerzési eljárás előkészítésének megkezdésekor, majd az ajánlatok benyújtását követően azt ismételten ellenőrzi.</w:t>
      </w:r>
    </w:p>
    <w:p w14:paraId="181B64A6" w14:textId="77777777" w:rsidR="00353D57" w:rsidRPr="004016FE" w:rsidRDefault="00353D57">
      <w:pPr>
        <w:widowControl w:val="0"/>
        <w:spacing w:line="276" w:lineRule="auto"/>
        <w:ind w:left="567" w:right="-1"/>
        <w:jc w:val="both"/>
        <w:rPr>
          <w:szCs w:val="24"/>
        </w:rPr>
      </w:pPr>
    </w:p>
    <w:p w14:paraId="6DF0F7E3" w14:textId="77777777" w:rsidR="00353D57" w:rsidRPr="004016FE" w:rsidRDefault="00353D57">
      <w:pPr>
        <w:pStyle w:val="WW-BodyTextIndent2"/>
        <w:numPr>
          <w:ilvl w:val="1"/>
          <w:numId w:val="14"/>
        </w:numPr>
        <w:spacing w:line="276" w:lineRule="auto"/>
        <w:ind w:left="1134" w:right="-1" w:hanging="567"/>
        <w:rPr>
          <w:b/>
          <w:szCs w:val="24"/>
        </w:rPr>
      </w:pPr>
      <w:r w:rsidRPr="004016FE">
        <w:rPr>
          <w:b/>
          <w:szCs w:val="24"/>
        </w:rPr>
        <w:t>A közbeszerzési eljárás nyelve</w:t>
      </w:r>
    </w:p>
    <w:p w14:paraId="5062B986" w14:textId="77777777" w:rsidR="00353D57" w:rsidRPr="004016FE" w:rsidRDefault="00353D57">
      <w:pPr>
        <w:spacing w:line="276" w:lineRule="auto"/>
        <w:ind w:left="1134" w:right="-1" w:hanging="567"/>
        <w:jc w:val="both"/>
        <w:rPr>
          <w:b/>
          <w:szCs w:val="24"/>
        </w:rPr>
      </w:pPr>
    </w:p>
    <w:p w14:paraId="76741F78" w14:textId="77777777" w:rsidR="00353D57" w:rsidRPr="004E7891" w:rsidRDefault="00353D57" w:rsidP="00F852DB">
      <w:pPr>
        <w:ind w:left="709"/>
        <w:jc w:val="both"/>
        <w:rPr>
          <w:bCs/>
          <w:color w:val="000000"/>
        </w:rPr>
      </w:pPr>
      <w:r w:rsidRPr="004016FE">
        <w:rPr>
          <w:szCs w:val="24"/>
        </w:rPr>
        <w:t>Az eljárás során mindennemű közlés magyar nyelven történik, kommunikáció semmilyen más nyelven nem fogadható el. Az ajánlat magyar nyelven kívül más nyelven nem nyújtható be.</w:t>
      </w:r>
      <w:r w:rsidRPr="004016FE">
        <w:rPr>
          <w:bCs/>
          <w:szCs w:val="24"/>
        </w:rPr>
        <w:t xml:space="preserve"> Az ajánlathoz csatolt bármely idegen nyelvű dokumentumot az </w:t>
      </w:r>
      <w:r w:rsidRPr="004016FE">
        <w:rPr>
          <w:szCs w:val="24"/>
        </w:rPr>
        <w:t xml:space="preserve">ajánlattevő általi felelős fordításban </w:t>
      </w:r>
      <w:r>
        <w:rPr>
          <w:bCs/>
          <w:szCs w:val="24"/>
        </w:rPr>
        <w:t xml:space="preserve">is mellékelni kell; </w:t>
      </w:r>
      <w:r w:rsidRPr="000416BD">
        <w:rPr>
          <w:bCs/>
          <w:color w:val="000000"/>
        </w:rPr>
        <w:t>és csatolni az ajánlattevő arra vonatkozó nyilatkozatát, hogy a fordítás tartalma megegyezik az idegen nyelven csatolt irat tartalmával</w:t>
      </w:r>
      <w:r>
        <w:rPr>
          <w:bCs/>
          <w:color w:val="000000"/>
        </w:rPr>
        <w:t>.</w:t>
      </w:r>
    </w:p>
    <w:p w14:paraId="5FE83DF8" w14:textId="77777777" w:rsidR="00353D57" w:rsidRPr="004016FE" w:rsidRDefault="00353D57">
      <w:pPr>
        <w:spacing w:line="276" w:lineRule="auto"/>
        <w:ind w:left="567" w:right="-1"/>
        <w:jc w:val="both"/>
        <w:rPr>
          <w:bCs/>
          <w:szCs w:val="24"/>
        </w:rPr>
      </w:pPr>
    </w:p>
    <w:p w14:paraId="6B9E4B34" w14:textId="77777777" w:rsidR="00353D57" w:rsidRPr="004016FE" w:rsidRDefault="00353D57">
      <w:pPr>
        <w:suppressAutoHyphens w:val="0"/>
        <w:spacing w:line="276" w:lineRule="auto"/>
        <w:ind w:right="-1"/>
        <w:jc w:val="both"/>
        <w:rPr>
          <w:bCs/>
          <w:szCs w:val="24"/>
        </w:rPr>
      </w:pPr>
    </w:p>
    <w:p w14:paraId="32B7EA40" w14:textId="77777777" w:rsidR="00353D57" w:rsidRPr="004016FE" w:rsidRDefault="00353D57">
      <w:pPr>
        <w:pStyle w:val="WW-BodyTextIndent2"/>
        <w:numPr>
          <w:ilvl w:val="1"/>
          <w:numId w:val="14"/>
        </w:numPr>
        <w:spacing w:line="276" w:lineRule="auto"/>
        <w:ind w:left="1134" w:right="-1" w:hanging="567"/>
        <w:rPr>
          <w:b/>
          <w:szCs w:val="24"/>
        </w:rPr>
      </w:pPr>
      <w:r w:rsidRPr="004016FE">
        <w:rPr>
          <w:b/>
          <w:szCs w:val="24"/>
        </w:rPr>
        <w:t>A projekt és a jelen közbeszerzési eljárás finanszírozása</w:t>
      </w:r>
    </w:p>
    <w:p w14:paraId="54A26381" w14:textId="77777777" w:rsidR="00353D57" w:rsidRPr="004016FE" w:rsidRDefault="00353D57">
      <w:pPr>
        <w:widowControl w:val="0"/>
        <w:spacing w:line="276" w:lineRule="auto"/>
        <w:ind w:right="-1"/>
        <w:jc w:val="both"/>
        <w:rPr>
          <w:b/>
          <w:szCs w:val="24"/>
        </w:rPr>
      </w:pPr>
    </w:p>
    <w:p w14:paraId="74D025ED" w14:textId="77777777" w:rsidR="00353D57" w:rsidRPr="004016FE" w:rsidRDefault="00353D57">
      <w:pPr>
        <w:widowControl w:val="0"/>
        <w:spacing w:line="276" w:lineRule="auto"/>
        <w:ind w:left="567" w:right="-1"/>
        <w:jc w:val="both"/>
        <w:rPr>
          <w:szCs w:val="24"/>
        </w:rPr>
      </w:pPr>
      <w:r w:rsidRPr="004016FE">
        <w:rPr>
          <w:szCs w:val="24"/>
        </w:rPr>
        <w:t xml:space="preserve">A finanszírozásra vonatkozó információkat az </w:t>
      </w:r>
      <w:r>
        <w:rPr>
          <w:szCs w:val="24"/>
        </w:rPr>
        <w:t>Eljárást megindító felhívás</w:t>
      </w:r>
      <w:r w:rsidRPr="004016FE">
        <w:rPr>
          <w:szCs w:val="24"/>
        </w:rPr>
        <w:t xml:space="preserve"> tartalmazza. </w:t>
      </w:r>
    </w:p>
    <w:p w14:paraId="704BDBAC" w14:textId="77777777" w:rsidR="00353D57" w:rsidRPr="004016FE" w:rsidRDefault="00353D57">
      <w:pPr>
        <w:widowControl w:val="0"/>
        <w:spacing w:line="276" w:lineRule="auto"/>
        <w:ind w:right="-1"/>
        <w:jc w:val="both"/>
        <w:rPr>
          <w:szCs w:val="24"/>
        </w:rPr>
      </w:pPr>
    </w:p>
    <w:p w14:paraId="293748F3" w14:textId="77777777" w:rsidR="00353D57" w:rsidRPr="004016FE" w:rsidRDefault="00353D57">
      <w:pPr>
        <w:widowControl w:val="0"/>
        <w:spacing w:line="276" w:lineRule="auto"/>
        <w:ind w:right="-1"/>
        <w:jc w:val="both"/>
        <w:rPr>
          <w:szCs w:val="24"/>
        </w:rPr>
      </w:pPr>
    </w:p>
    <w:p w14:paraId="48F668AB" w14:textId="77777777" w:rsidR="00353D57" w:rsidRPr="004016FE" w:rsidRDefault="00353D57">
      <w:pPr>
        <w:widowControl w:val="0"/>
        <w:numPr>
          <w:ilvl w:val="0"/>
          <w:numId w:val="14"/>
        </w:numPr>
        <w:spacing w:line="276" w:lineRule="auto"/>
        <w:ind w:left="567" w:right="-1" w:hanging="567"/>
        <w:rPr>
          <w:b/>
          <w:szCs w:val="24"/>
        </w:rPr>
      </w:pPr>
      <w:r w:rsidRPr="004016FE">
        <w:rPr>
          <w:b/>
          <w:szCs w:val="24"/>
        </w:rPr>
        <w:t>AZ AJÁNLATI DOKUMENTÁCIÓ</w:t>
      </w:r>
    </w:p>
    <w:p w14:paraId="301A5285" w14:textId="77777777" w:rsidR="00353D57" w:rsidRPr="004016FE" w:rsidRDefault="00353D57">
      <w:pPr>
        <w:widowControl w:val="0"/>
        <w:spacing w:line="276" w:lineRule="auto"/>
        <w:ind w:right="-1"/>
        <w:rPr>
          <w:b/>
          <w:szCs w:val="24"/>
        </w:rPr>
      </w:pPr>
    </w:p>
    <w:p w14:paraId="7CDC8F74" w14:textId="77777777" w:rsidR="00353D57" w:rsidRPr="004016FE" w:rsidRDefault="00353D57">
      <w:pPr>
        <w:pStyle w:val="WW-BodyTextIndent2"/>
        <w:spacing w:line="276" w:lineRule="auto"/>
        <w:ind w:left="1134" w:right="-1" w:hanging="567"/>
        <w:rPr>
          <w:b/>
          <w:szCs w:val="24"/>
        </w:rPr>
      </w:pPr>
      <w:r w:rsidRPr="004016FE">
        <w:rPr>
          <w:rFonts w:eastAsia="Arial"/>
          <w:b/>
          <w:szCs w:val="24"/>
        </w:rPr>
        <w:t xml:space="preserve"> </w:t>
      </w:r>
      <w:r w:rsidRPr="004016FE">
        <w:rPr>
          <w:b/>
          <w:szCs w:val="24"/>
        </w:rPr>
        <w:t>2.1. Az Ajánlati Dokumentáció összetétele</w:t>
      </w:r>
    </w:p>
    <w:p w14:paraId="34785EDC" w14:textId="77777777" w:rsidR="00353D57" w:rsidRPr="004016FE" w:rsidRDefault="00353D57">
      <w:pPr>
        <w:widowControl w:val="0"/>
        <w:spacing w:line="276" w:lineRule="auto"/>
        <w:ind w:left="567" w:right="-1"/>
        <w:rPr>
          <w:b/>
          <w:szCs w:val="24"/>
        </w:rPr>
      </w:pPr>
    </w:p>
    <w:p w14:paraId="08DBF25F" w14:textId="77777777" w:rsidR="00353D57" w:rsidRPr="004016FE" w:rsidRDefault="00353D57">
      <w:pPr>
        <w:widowControl w:val="0"/>
        <w:spacing w:line="276" w:lineRule="auto"/>
        <w:ind w:left="1134" w:right="-1"/>
        <w:rPr>
          <w:szCs w:val="24"/>
        </w:rPr>
      </w:pPr>
      <w:r w:rsidRPr="004016FE">
        <w:rPr>
          <w:szCs w:val="24"/>
        </w:rPr>
        <w:t>1.) Fejezet: Útmutató az Ajánlattevők részére</w:t>
      </w:r>
    </w:p>
    <w:p w14:paraId="78EDCED2" w14:textId="77777777" w:rsidR="00353D57" w:rsidRPr="004016FE" w:rsidRDefault="00353D57">
      <w:pPr>
        <w:widowControl w:val="0"/>
        <w:spacing w:line="276" w:lineRule="auto"/>
        <w:ind w:left="1134" w:right="-1"/>
        <w:rPr>
          <w:szCs w:val="24"/>
        </w:rPr>
      </w:pPr>
      <w:r w:rsidRPr="004016FE">
        <w:rPr>
          <w:szCs w:val="24"/>
        </w:rPr>
        <w:t>2.) Fejezet: Közbeszerzési műszaki leírás</w:t>
      </w:r>
    </w:p>
    <w:p w14:paraId="562443DA" w14:textId="77777777" w:rsidR="00353D57" w:rsidRPr="004016FE" w:rsidRDefault="00353D57">
      <w:pPr>
        <w:widowControl w:val="0"/>
        <w:spacing w:line="276" w:lineRule="auto"/>
        <w:ind w:left="1134" w:right="-1"/>
        <w:rPr>
          <w:szCs w:val="24"/>
        </w:rPr>
      </w:pPr>
      <w:r w:rsidRPr="004016FE">
        <w:rPr>
          <w:szCs w:val="24"/>
        </w:rPr>
        <w:lastRenderedPageBreak/>
        <w:t>3.) Fejezet: Szerződéstervezet</w:t>
      </w:r>
    </w:p>
    <w:p w14:paraId="484BDBE2" w14:textId="77777777" w:rsidR="00353D57" w:rsidRPr="004016FE" w:rsidRDefault="00353D57">
      <w:pPr>
        <w:widowControl w:val="0"/>
        <w:spacing w:line="276" w:lineRule="auto"/>
        <w:ind w:left="1134" w:right="-1"/>
        <w:rPr>
          <w:szCs w:val="24"/>
        </w:rPr>
      </w:pPr>
      <w:r w:rsidRPr="004016FE">
        <w:rPr>
          <w:szCs w:val="24"/>
        </w:rPr>
        <w:t>4.) Fejezet: Mellékletek, nyilatkozatminták, formanyomtatványok</w:t>
      </w:r>
    </w:p>
    <w:p w14:paraId="213F5734" w14:textId="77777777" w:rsidR="00353D57" w:rsidRPr="004016FE" w:rsidRDefault="00353D57">
      <w:pPr>
        <w:widowControl w:val="0"/>
        <w:spacing w:line="276" w:lineRule="auto"/>
        <w:ind w:right="-1"/>
        <w:rPr>
          <w:szCs w:val="24"/>
        </w:rPr>
      </w:pPr>
    </w:p>
    <w:p w14:paraId="16012129" w14:textId="77777777" w:rsidR="00353D57" w:rsidRPr="004016FE" w:rsidRDefault="00353D57">
      <w:pPr>
        <w:pStyle w:val="WW-BodyTextIndent2"/>
        <w:spacing w:line="276" w:lineRule="auto"/>
        <w:ind w:left="1134" w:right="-1" w:hanging="567"/>
        <w:rPr>
          <w:b/>
          <w:szCs w:val="24"/>
        </w:rPr>
      </w:pPr>
      <w:r w:rsidRPr="004016FE">
        <w:rPr>
          <w:b/>
          <w:szCs w:val="24"/>
        </w:rPr>
        <w:t>2.2. Az Ajánlati Dokumentáció bizalmas jellege</w:t>
      </w:r>
    </w:p>
    <w:p w14:paraId="4461EF5F" w14:textId="77777777" w:rsidR="00353D57" w:rsidRPr="004016FE" w:rsidRDefault="00353D57">
      <w:pPr>
        <w:widowControl w:val="0"/>
        <w:spacing w:line="276" w:lineRule="auto"/>
        <w:ind w:right="-1"/>
        <w:jc w:val="both"/>
        <w:rPr>
          <w:b/>
          <w:szCs w:val="24"/>
        </w:rPr>
      </w:pPr>
    </w:p>
    <w:p w14:paraId="7C28E24E" w14:textId="77777777" w:rsidR="00353D57" w:rsidRPr="004016FE" w:rsidRDefault="00353D57">
      <w:pPr>
        <w:widowControl w:val="0"/>
        <w:spacing w:line="276" w:lineRule="auto"/>
        <w:ind w:left="567" w:right="-1"/>
        <w:jc w:val="both"/>
        <w:rPr>
          <w:szCs w:val="24"/>
        </w:rPr>
      </w:pPr>
      <w:r w:rsidRPr="004016FE">
        <w:rPr>
          <w:szCs w:val="24"/>
        </w:rPr>
        <w:t>Az Ajánlattevő köteles az Ajánlati Dokumentációban foglalt információkat bizalmasan kezelni és harmadik fél részére csak annyit adhat át ezekből, amennyire a harmadik félnek a közbeszerzés tárgyának egy részére adandó árajánlat elkészítéséhez szüksége van.</w:t>
      </w:r>
    </w:p>
    <w:p w14:paraId="477EBF86" w14:textId="77777777" w:rsidR="00353D57" w:rsidRPr="004016FE" w:rsidRDefault="00353D57">
      <w:pPr>
        <w:widowControl w:val="0"/>
        <w:spacing w:line="276" w:lineRule="auto"/>
        <w:ind w:left="567" w:right="-1"/>
        <w:jc w:val="both"/>
        <w:rPr>
          <w:szCs w:val="24"/>
        </w:rPr>
      </w:pPr>
    </w:p>
    <w:p w14:paraId="648654D0" w14:textId="77777777" w:rsidR="00353D57" w:rsidRPr="004016FE" w:rsidRDefault="00353D57">
      <w:pPr>
        <w:widowControl w:val="0"/>
        <w:spacing w:line="276" w:lineRule="auto"/>
        <w:ind w:left="567" w:right="-1"/>
        <w:jc w:val="both"/>
        <w:rPr>
          <w:b/>
          <w:szCs w:val="24"/>
        </w:rPr>
      </w:pPr>
      <w:r w:rsidRPr="004016FE">
        <w:rPr>
          <w:szCs w:val="24"/>
        </w:rPr>
        <w:t>Az Ajánlati Dokumentáció, azok egyes részei, vagy az Ajánlati Dokumentáció másolati példányai, illetve azok részei kizárólag a dokumentumokban feltüntetett rendeltetési célnak megfelelően használhatóak fel.</w:t>
      </w:r>
    </w:p>
    <w:p w14:paraId="1070A74D" w14:textId="77777777" w:rsidR="00353D57" w:rsidRPr="004016FE" w:rsidRDefault="00353D57">
      <w:pPr>
        <w:pStyle w:val="WW-BodyTextIndent2"/>
        <w:spacing w:line="276" w:lineRule="auto"/>
        <w:ind w:left="357" w:right="-1" w:firstLine="0"/>
        <w:rPr>
          <w:b/>
          <w:szCs w:val="24"/>
        </w:rPr>
      </w:pPr>
    </w:p>
    <w:p w14:paraId="4CCEF27D" w14:textId="77777777" w:rsidR="00353D57" w:rsidRPr="004016FE" w:rsidRDefault="00353D57">
      <w:pPr>
        <w:pStyle w:val="WW-BodyTextIndent2"/>
        <w:tabs>
          <w:tab w:val="left" w:pos="1134"/>
        </w:tabs>
        <w:spacing w:line="276" w:lineRule="auto"/>
        <w:ind w:left="1134" w:right="-1" w:hanging="567"/>
        <w:rPr>
          <w:b/>
          <w:szCs w:val="24"/>
        </w:rPr>
      </w:pPr>
      <w:r w:rsidRPr="004016FE">
        <w:rPr>
          <w:b/>
          <w:szCs w:val="24"/>
        </w:rPr>
        <w:t>2.3. Az Ajánlati Dokumentáció ellenértéke és a Dokumentáció beszerzése</w:t>
      </w:r>
    </w:p>
    <w:p w14:paraId="3A39841F" w14:textId="77777777" w:rsidR="00353D57" w:rsidRPr="004016FE" w:rsidRDefault="00353D57">
      <w:pPr>
        <w:tabs>
          <w:tab w:val="left" w:pos="1800"/>
        </w:tabs>
        <w:spacing w:line="276" w:lineRule="auto"/>
        <w:ind w:right="-1"/>
        <w:jc w:val="both"/>
        <w:rPr>
          <w:b/>
          <w:szCs w:val="24"/>
        </w:rPr>
      </w:pPr>
    </w:p>
    <w:p w14:paraId="4B8E6384" w14:textId="77777777" w:rsidR="00353D57" w:rsidRPr="004016FE" w:rsidRDefault="00353D57">
      <w:pPr>
        <w:tabs>
          <w:tab w:val="left" w:pos="1800"/>
        </w:tabs>
        <w:spacing w:line="276" w:lineRule="auto"/>
        <w:ind w:left="567" w:right="-1"/>
        <w:jc w:val="both"/>
        <w:rPr>
          <w:szCs w:val="24"/>
        </w:rPr>
      </w:pPr>
      <w:r w:rsidRPr="004016FE">
        <w:rPr>
          <w:szCs w:val="24"/>
        </w:rPr>
        <w:t>Ajánlatkérő az Ajánlati Dokumentációt térítésmentesen bocsátja az Ajánlattevő rendelkezésére</w:t>
      </w:r>
      <w:r>
        <w:rPr>
          <w:szCs w:val="24"/>
        </w:rPr>
        <w:t xml:space="preserve"> az EKR használatával</w:t>
      </w:r>
      <w:r w:rsidRPr="004016FE">
        <w:rPr>
          <w:szCs w:val="24"/>
        </w:rPr>
        <w:t>.</w:t>
      </w:r>
    </w:p>
    <w:p w14:paraId="308C9905" w14:textId="77777777" w:rsidR="00353D57" w:rsidRPr="004016FE" w:rsidRDefault="00353D57">
      <w:pPr>
        <w:pStyle w:val="WW-BodyTextIndent2"/>
        <w:spacing w:line="276" w:lineRule="auto"/>
        <w:ind w:left="357" w:right="-1" w:firstLine="0"/>
        <w:rPr>
          <w:szCs w:val="24"/>
        </w:rPr>
      </w:pPr>
    </w:p>
    <w:p w14:paraId="1CD71508" w14:textId="4F63E025" w:rsidR="00353D57" w:rsidRPr="004016FE" w:rsidRDefault="00353D57">
      <w:pPr>
        <w:pStyle w:val="WW-BodyTextIndent2"/>
        <w:tabs>
          <w:tab w:val="left" w:pos="1134"/>
        </w:tabs>
        <w:spacing w:line="276" w:lineRule="auto"/>
        <w:ind w:left="1134" w:right="-1" w:hanging="567"/>
        <w:rPr>
          <w:b/>
          <w:szCs w:val="24"/>
        </w:rPr>
      </w:pPr>
      <w:r w:rsidRPr="004016FE">
        <w:rPr>
          <w:b/>
          <w:szCs w:val="24"/>
        </w:rPr>
        <w:t>2.4. További kiegészítő tájékoztatás az eljárás során</w:t>
      </w:r>
    </w:p>
    <w:p w14:paraId="024EA0F0" w14:textId="77777777" w:rsidR="00353D57" w:rsidRPr="004016FE" w:rsidRDefault="00353D57">
      <w:pPr>
        <w:pStyle w:val="WW-BodyTextIndent2"/>
        <w:spacing w:line="276" w:lineRule="auto"/>
        <w:ind w:left="0" w:right="-1" w:firstLine="0"/>
        <w:rPr>
          <w:b/>
          <w:szCs w:val="24"/>
        </w:rPr>
      </w:pPr>
    </w:p>
    <w:p w14:paraId="1D80C02D" w14:textId="77777777" w:rsidR="00353D57" w:rsidRPr="004016FE" w:rsidRDefault="00353D57">
      <w:pPr>
        <w:pStyle w:val="WW-BodyTextIndent2"/>
        <w:spacing w:line="276" w:lineRule="auto"/>
        <w:ind w:left="567" w:right="-1" w:firstLine="0"/>
        <w:rPr>
          <w:szCs w:val="24"/>
        </w:rPr>
      </w:pPr>
      <w:r w:rsidRPr="004016FE">
        <w:rPr>
          <w:szCs w:val="24"/>
        </w:rPr>
        <w:t xml:space="preserve">Az ajánlattételi időszak folyamán az Ajánlattevők a megfelelő ajánlattétel érdekében, az </w:t>
      </w:r>
      <w:r>
        <w:rPr>
          <w:szCs w:val="24"/>
        </w:rPr>
        <w:t>Eljárást megindító felhívás</w:t>
      </w:r>
      <w:r w:rsidRPr="004016FE">
        <w:rPr>
          <w:szCs w:val="24"/>
        </w:rPr>
        <w:t xml:space="preserve">ban és az Ajánlati Dokumentációban foglaltakkal kapcsolatban kiegészítő (értelmező) tájékoztatást kérhetnek az Ajánlatkérőtől. A Kbt. 114. § (6) bekezdése szerinti </w:t>
      </w:r>
      <w:r w:rsidRPr="004016FE">
        <w:rPr>
          <w:b/>
          <w:szCs w:val="24"/>
        </w:rPr>
        <w:t>„ésszerű időnek” az ajánlattételi határidő lejárta előtti hatodik napot tekinti</w:t>
      </w:r>
      <w:r w:rsidRPr="004016FE">
        <w:rPr>
          <w:szCs w:val="24"/>
        </w:rPr>
        <w:t>, és a Kbt. 56. §-a alkalmazása során ennek megfelelően jár el.</w:t>
      </w:r>
    </w:p>
    <w:p w14:paraId="6F593F89" w14:textId="77777777" w:rsidR="00353D57" w:rsidRPr="004016FE" w:rsidRDefault="00353D57">
      <w:pPr>
        <w:pStyle w:val="NormlWeb"/>
        <w:spacing w:before="0" w:after="0" w:line="276" w:lineRule="auto"/>
        <w:ind w:left="567" w:right="-1" w:firstLine="240"/>
        <w:jc w:val="both"/>
        <w:rPr>
          <w:rFonts w:ascii="Arial" w:hAnsi="Arial" w:cs="Arial"/>
          <w:color w:val="auto"/>
          <w:lang w:val="hu-HU"/>
        </w:rPr>
      </w:pPr>
    </w:p>
    <w:p w14:paraId="4DE75CA9" w14:textId="77777777" w:rsidR="00353D57" w:rsidRDefault="00353D57" w:rsidP="008654B0">
      <w:pPr>
        <w:pStyle w:val="NormlWeb"/>
        <w:spacing w:line="276" w:lineRule="auto"/>
        <w:ind w:left="567" w:right="-1"/>
        <w:jc w:val="both"/>
        <w:rPr>
          <w:rFonts w:ascii="Arial" w:hAnsi="Arial" w:cs="Arial"/>
          <w:color w:val="auto"/>
          <w:lang w:val="hu-HU"/>
        </w:rPr>
      </w:pPr>
      <w:r w:rsidRPr="004016FE">
        <w:rPr>
          <w:rFonts w:ascii="Arial" w:hAnsi="Arial" w:cs="Arial"/>
          <w:color w:val="auto"/>
          <w:lang w:val="hu-HU"/>
        </w:rPr>
        <w:t xml:space="preserve">A kiegészítő tájékoztatás nem eredményezheti az </w:t>
      </w:r>
      <w:r>
        <w:rPr>
          <w:rFonts w:ascii="Arial" w:hAnsi="Arial" w:cs="Arial"/>
          <w:color w:val="auto"/>
          <w:lang w:val="hu-HU"/>
        </w:rPr>
        <w:t>Eljárást megindító felhívás</w:t>
      </w:r>
      <w:r w:rsidRPr="004016FE">
        <w:rPr>
          <w:rFonts w:ascii="Arial" w:hAnsi="Arial" w:cs="Arial"/>
          <w:color w:val="auto"/>
          <w:lang w:val="hu-HU"/>
        </w:rPr>
        <w:t>ban és a Dokume</w:t>
      </w:r>
      <w:r>
        <w:rPr>
          <w:rFonts w:ascii="Arial" w:hAnsi="Arial" w:cs="Arial"/>
          <w:color w:val="auto"/>
          <w:lang w:val="hu-HU"/>
        </w:rPr>
        <w:t>ntációban foglaltak módosítását</w:t>
      </w:r>
      <w:r w:rsidRPr="004016FE">
        <w:rPr>
          <w:rFonts w:ascii="Arial" w:hAnsi="Arial" w:cs="Arial"/>
          <w:color w:val="auto"/>
          <w:lang w:val="hu-HU"/>
        </w:rPr>
        <w:t>.</w:t>
      </w:r>
      <w:r w:rsidRPr="008654B0">
        <w:t xml:space="preserve"> </w:t>
      </w:r>
      <w:r w:rsidRPr="008654B0">
        <w:rPr>
          <w:rFonts w:ascii="Arial" w:hAnsi="Arial" w:cs="Arial"/>
          <w:color w:val="auto"/>
          <w:lang w:val="hu-HU"/>
        </w:rPr>
        <w:t>A kiegészítő tájékoztatás nem eredményezheti az Ajánlattételi Felhívásban és a Dokumentációban foglaltak módosítását, kivéve azt az esetet, ha a Dokumentáción belül ugyanaz az adat, információ több ponton eltérően szerepel, ebben az esetben a kiegészítő tájékoztatásban közölni kell, hogy közülük melyik a megfelelő és melyiket kell semmisnek tekinteni, a semmis adatot, információt a közbeszerzési eljárásban, továbbá a közbeszerzési szerződésben nem lehet alkalmazni.</w:t>
      </w:r>
    </w:p>
    <w:p w14:paraId="3FDA9CD5" w14:textId="509CD9C0" w:rsidR="00353D57" w:rsidRDefault="00353D57" w:rsidP="0008267E">
      <w:pPr>
        <w:ind w:left="567" w:right="-31"/>
        <w:jc w:val="both"/>
        <w:rPr>
          <w:color w:val="000000"/>
        </w:rPr>
      </w:pPr>
      <w:r w:rsidRPr="0073463A">
        <w:rPr>
          <w:b/>
          <w:color w:val="000000"/>
        </w:rPr>
        <w:t xml:space="preserve">Ajánlatkérő felhívja a figyelmet arra, hogy a Ptk. 6:252. § (3) bekezdése alapján a nyertes ajánlattevő köteles az ajánlatkérő által az eljárásban </w:t>
      </w:r>
      <w:r w:rsidRPr="0073463A">
        <w:rPr>
          <w:b/>
          <w:color w:val="000000"/>
        </w:rPr>
        <w:lastRenderedPageBreak/>
        <w:t>kiadott tervdokumentációt a szerződés megkötése előtt megvizsgálni, és a terv hibáira, hiányosságaira figyelmeztetni az ajánlatkérőt.</w:t>
      </w:r>
      <w:r w:rsidRPr="0073463A">
        <w:rPr>
          <w:color w:val="000000"/>
        </w:rPr>
        <w:t xml:space="preserve"> </w:t>
      </w:r>
    </w:p>
    <w:p w14:paraId="40BF5E43" w14:textId="77777777" w:rsidR="00353D57" w:rsidRDefault="00353D57" w:rsidP="0008267E">
      <w:pPr>
        <w:ind w:left="567" w:right="-31"/>
        <w:jc w:val="both"/>
        <w:rPr>
          <w:color w:val="000000"/>
        </w:rPr>
      </w:pPr>
    </w:p>
    <w:p w14:paraId="089003BD" w14:textId="77777777" w:rsidR="00353D57" w:rsidRPr="0073463A" w:rsidRDefault="00353D57" w:rsidP="003F7D01">
      <w:pPr>
        <w:ind w:left="567" w:right="-31"/>
        <w:jc w:val="both"/>
        <w:rPr>
          <w:color w:val="000000"/>
        </w:rPr>
      </w:pPr>
      <w:r w:rsidRPr="0073463A">
        <w:rPr>
          <w:color w:val="000000"/>
        </w:rPr>
        <w:t xml:space="preserve">Ajánlattevők a közbeszerzési dokumentumok részeként kiadott tervdokumentációval kapcsolatos kérdéseiket is kiegészítő tájékoztatás kérés keretén belül tegyék fel. </w:t>
      </w:r>
      <w:r w:rsidRPr="0073463A">
        <w:rPr>
          <w:b/>
          <w:color w:val="000000"/>
        </w:rPr>
        <w:t>Amennyiben ajánlattevő a tervdokumentációban eltérést, hiányt észlel, észrevétele van, azt írásban jelezze az adott tétel vonatkozásában, mennyiség megjelölésével.</w:t>
      </w:r>
      <w:r w:rsidRPr="0073463A">
        <w:rPr>
          <w:color w:val="000000"/>
        </w:rPr>
        <w:t xml:space="preserve"> Ajánlatkérő az észrevételeket értékeli, és szükség esetén az észrevételek alapján a költségvetési főösszesítőt korrigálja az abban meghatározottak szerint. Ajánlattevők az árazatlan költségvetést, és költségvetési főösszesítőt jóváhagyás nélkül nem egészíthetik ki, és nem módosíthatják. </w:t>
      </w:r>
      <w:r w:rsidRPr="0073463A">
        <w:rPr>
          <w:b/>
          <w:color w:val="000000"/>
        </w:rPr>
        <w:t>Az ajánlattevő által eltérő műszaki tartalmú, az Ajánlatkérői korrekciótól eltérő, vagy annak hiányában, a dokumentációban meghatározottól eltérő költségvetésű ajánlat annak érvénytelenségét eredményezheti a hiánypótlást követően.</w:t>
      </w:r>
    </w:p>
    <w:p w14:paraId="17EC2382" w14:textId="77777777" w:rsidR="00353D57" w:rsidRPr="004016FE" w:rsidRDefault="00353D57" w:rsidP="0008267E">
      <w:pPr>
        <w:widowControl w:val="0"/>
        <w:spacing w:line="276" w:lineRule="auto"/>
        <w:ind w:left="567" w:right="-1"/>
        <w:jc w:val="both"/>
        <w:rPr>
          <w:b/>
          <w:szCs w:val="24"/>
        </w:rPr>
      </w:pPr>
    </w:p>
    <w:p w14:paraId="591AEE65" w14:textId="77777777" w:rsidR="00353D57" w:rsidRPr="00A82BE4" w:rsidRDefault="00353D57" w:rsidP="00274CB8">
      <w:pPr>
        <w:widowControl w:val="0"/>
        <w:spacing w:line="276" w:lineRule="auto"/>
        <w:ind w:left="567" w:right="-1"/>
        <w:jc w:val="both"/>
        <w:rPr>
          <w:b/>
          <w:szCs w:val="24"/>
          <w:u w:val="single"/>
        </w:rPr>
      </w:pPr>
      <w:r w:rsidRPr="00A82BE4">
        <w:rPr>
          <w:b/>
          <w:szCs w:val="24"/>
          <w:u w:val="single"/>
        </w:rPr>
        <w:t xml:space="preserve">Kérdéseket (kiegészítő tájékoztatáskérést) az EKR használatával a válaszadás megkönnyítése érdekében szerkeszthető formában (.doc formátumban) is el kell juttatni </w:t>
      </w:r>
      <w:r w:rsidRPr="00A82BE4">
        <w:rPr>
          <w:b/>
          <w:color w:val="000000"/>
          <w:szCs w:val="24"/>
          <w:u w:val="single"/>
        </w:rPr>
        <w:t>legkésőbb az ajánlattételi határidő lejártának napját megelőző tizedik napon</w:t>
      </w:r>
      <w:r w:rsidRPr="00A82BE4">
        <w:rPr>
          <w:b/>
          <w:szCs w:val="24"/>
          <w:u w:val="single"/>
        </w:rPr>
        <w:t>.</w:t>
      </w:r>
    </w:p>
    <w:p w14:paraId="79386D0F" w14:textId="77777777" w:rsidR="00353D57" w:rsidRPr="004016FE" w:rsidRDefault="00353D57">
      <w:pPr>
        <w:pStyle w:val="WW-BodyTextIndent2"/>
        <w:spacing w:line="276" w:lineRule="auto"/>
        <w:ind w:left="567" w:right="-1" w:firstLine="0"/>
        <w:rPr>
          <w:b/>
          <w:szCs w:val="24"/>
        </w:rPr>
      </w:pPr>
    </w:p>
    <w:p w14:paraId="04BCC686" w14:textId="77777777" w:rsidR="00353D57" w:rsidRPr="004016FE" w:rsidRDefault="00353D57">
      <w:pPr>
        <w:pStyle w:val="WW-BodyTextIndent2"/>
        <w:spacing w:line="276" w:lineRule="auto"/>
        <w:ind w:left="567" w:right="-1" w:firstLine="0"/>
        <w:rPr>
          <w:szCs w:val="24"/>
        </w:rPr>
      </w:pPr>
      <w:r w:rsidRPr="004016FE">
        <w:rPr>
          <w:szCs w:val="24"/>
        </w:rPr>
        <w:t>A közbeszerzési időszak folyamán valamennyi közlést írásban</w:t>
      </w:r>
      <w:r>
        <w:rPr>
          <w:szCs w:val="24"/>
        </w:rPr>
        <w:t xml:space="preserve"> (EKR)</w:t>
      </w:r>
      <w:r w:rsidRPr="004016FE">
        <w:rPr>
          <w:szCs w:val="24"/>
        </w:rPr>
        <w:t xml:space="preserve"> kell eljuttatni az Ajánlatkérőhöz. Közlések semmilyen más formában nem fogadhatóak el.</w:t>
      </w:r>
    </w:p>
    <w:p w14:paraId="5918AFB6" w14:textId="77777777" w:rsidR="00353D57" w:rsidRPr="004016FE" w:rsidRDefault="00353D57">
      <w:pPr>
        <w:pStyle w:val="WW-BodyTextIndent2"/>
        <w:spacing w:line="276" w:lineRule="auto"/>
        <w:ind w:left="567" w:right="-1" w:firstLine="0"/>
        <w:rPr>
          <w:szCs w:val="24"/>
        </w:rPr>
      </w:pPr>
    </w:p>
    <w:p w14:paraId="2319B954" w14:textId="77777777" w:rsidR="00353D57" w:rsidRPr="004016FE" w:rsidRDefault="00353D57">
      <w:pPr>
        <w:pStyle w:val="Szvegtrzsbehzssal"/>
        <w:spacing w:line="276" w:lineRule="auto"/>
        <w:ind w:right="-1" w:firstLine="0"/>
        <w:rPr>
          <w:szCs w:val="24"/>
        </w:rPr>
      </w:pPr>
      <w:r w:rsidRPr="004016FE">
        <w:rPr>
          <w:szCs w:val="24"/>
        </w:rPr>
        <w:t>A kiegészítő tájékoztatást a kibocsá</w:t>
      </w:r>
      <w:r>
        <w:rPr>
          <w:szCs w:val="24"/>
        </w:rPr>
        <w:t>tás sorrendjében kell számozni.</w:t>
      </w:r>
    </w:p>
    <w:p w14:paraId="2CE787AF" w14:textId="77777777" w:rsidR="00353D57" w:rsidRPr="004016FE" w:rsidRDefault="00353D57">
      <w:pPr>
        <w:spacing w:line="276" w:lineRule="auto"/>
        <w:ind w:left="567" w:right="-1"/>
        <w:rPr>
          <w:szCs w:val="24"/>
        </w:rPr>
      </w:pPr>
    </w:p>
    <w:p w14:paraId="494D18F1" w14:textId="77777777" w:rsidR="00353D57" w:rsidRDefault="00353D57">
      <w:pPr>
        <w:spacing w:line="276" w:lineRule="auto"/>
        <w:ind w:left="567" w:right="-1"/>
        <w:jc w:val="both"/>
        <w:rPr>
          <w:szCs w:val="24"/>
        </w:rPr>
      </w:pPr>
      <w:r w:rsidRPr="004016FE">
        <w:rPr>
          <w:szCs w:val="24"/>
        </w:rPr>
        <w:t xml:space="preserve">A Kbt. 2. §-ában foglalt alapelvekre, így különösen az esélyegyenlőség elvére tekintettel a kiegészítő tájékoztatás kizárólag az </w:t>
      </w:r>
      <w:r>
        <w:rPr>
          <w:szCs w:val="24"/>
        </w:rPr>
        <w:t>Eljárást megindító felhívás</w:t>
      </w:r>
      <w:r w:rsidRPr="004016FE">
        <w:rPr>
          <w:szCs w:val="24"/>
        </w:rPr>
        <w:t xml:space="preserve"> és dokumentáció tartalmára vonatkozhat. Ennek megfelelően ajánlatkérőnek nem áll módjában olyan kérdésekre választ adni, mely a vonatkozó jogszabályok ismertetésére, értelmezésére, vagy az ajánlatok előzetes jogi értékelésére vonatkozik.  </w:t>
      </w:r>
    </w:p>
    <w:p w14:paraId="2DC2C39F" w14:textId="77777777" w:rsidR="00353D57" w:rsidRDefault="00353D57">
      <w:pPr>
        <w:spacing w:line="276" w:lineRule="auto"/>
        <w:ind w:left="567" w:right="-1"/>
        <w:jc w:val="both"/>
        <w:rPr>
          <w:szCs w:val="24"/>
        </w:rPr>
      </w:pPr>
    </w:p>
    <w:p w14:paraId="23D77E16" w14:textId="77777777" w:rsidR="00C04979" w:rsidRPr="00C04979" w:rsidRDefault="00C04979">
      <w:pPr>
        <w:spacing w:line="276" w:lineRule="auto"/>
        <w:ind w:left="567" w:right="-1"/>
        <w:jc w:val="both"/>
        <w:rPr>
          <w:szCs w:val="24"/>
        </w:rPr>
      </w:pPr>
      <w:r>
        <w:rPr>
          <w:szCs w:val="24"/>
          <w:u w:val="single"/>
        </w:rPr>
        <w:t>Helyszíni bejárás</w:t>
      </w:r>
      <w:r>
        <w:rPr>
          <w:szCs w:val="24"/>
        </w:rPr>
        <w:t>:</w:t>
      </w:r>
    </w:p>
    <w:p w14:paraId="1D0CC4DF" w14:textId="51EC019E" w:rsidR="00353D57" w:rsidRPr="007415F3" w:rsidRDefault="007415F3" w:rsidP="00574B45">
      <w:pPr>
        <w:spacing w:line="276" w:lineRule="auto"/>
        <w:ind w:left="567" w:right="-31"/>
        <w:jc w:val="both"/>
        <w:rPr>
          <w:b/>
          <w:bCs/>
          <w:u w:val="single"/>
        </w:rPr>
      </w:pPr>
      <w:r w:rsidRPr="007415F3">
        <w:rPr>
          <w:b/>
          <w:bCs/>
          <w:u w:val="single"/>
        </w:rPr>
        <w:t>Ajánlatkérő helyszíni bejárást és konzultációt nem tart.</w:t>
      </w:r>
    </w:p>
    <w:p w14:paraId="0DE95F4E" w14:textId="77777777" w:rsidR="00353D57" w:rsidRPr="0073463A" w:rsidRDefault="00353D57" w:rsidP="00574B45">
      <w:pPr>
        <w:spacing w:line="276" w:lineRule="auto"/>
        <w:ind w:left="567" w:right="-31"/>
        <w:jc w:val="both"/>
      </w:pPr>
    </w:p>
    <w:p w14:paraId="4874C09B" w14:textId="77777777" w:rsidR="00353D57" w:rsidRPr="004016FE" w:rsidRDefault="00353D57">
      <w:pPr>
        <w:pStyle w:val="WW-BodyTextIndent2"/>
        <w:tabs>
          <w:tab w:val="left" w:pos="1134"/>
        </w:tabs>
        <w:spacing w:line="276" w:lineRule="auto"/>
        <w:ind w:left="1134" w:right="-1" w:hanging="567"/>
        <w:rPr>
          <w:b/>
          <w:szCs w:val="24"/>
        </w:rPr>
      </w:pPr>
      <w:r w:rsidRPr="004016FE">
        <w:rPr>
          <w:b/>
          <w:szCs w:val="24"/>
        </w:rPr>
        <w:t>2.5.  Az ajánlattételi határidő módosítása</w:t>
      </w:r>
    </w:p>
    <w:p w14:paraId="420DDA4B" w14:textId="77777777" w:rsidR="00353D57" w:rsidRPr="004016FE" w:rsidRDefault="00353D57">
      <w:pPr>
        <w:pStyle w:val="WW-BodyTextIndent2"/>
        <w:spacing w:line="276" w:lineRule="auto"/>
        <w:ind w:left="0" w:right="-1" w:firstLine="0"/>
        <w:rPr>
          <w:b/>
          <w:szCs w:val="24"/>
        </w:rPr>
      </w:pPr>
    </w:p>
    <w:p w14:paraId="287C3CE0" w14:textId="77777777" w:rsidR="00353D57" w:rsidRPr="00270421" w:rsidRDefault="00353D57" w:rsidP="00196683">
      <w:pPr>
        <w:pStyle w:val="WW-BodyTextIndent2"/>
        <w:spacing w:line="276" w:lineRule="auto"/>
        <w:ind w:left="567" w:right="-1" w:firstLine="0"/>
        <w:rPr>
          <w:b/>
          <w:szCs w:val="24"/>
        </w:rPr>
      </w:pPr>
      <w:r w:rsidRPr="00270421">
        <w:rPr>
          <w:szCs w:val="24"/>
        </w:rPr>
        <w:t xml:space="preserve">Az Ajánlatkérő a Kbt. 52. § (4)-(5) bekezdése és 55. §-a alapján az Ajánlati Felhívásban meghatározott ajánlattételi határidőt indokolt esetben módosíthatja (meghosszabbíthatja), melyről egyidejűleg az Ajánlattevőket írásban tájékoztatni </w:t>
      </w:r>
      <w:r w:rsidRPr="00270421">
        <w:rPr>
          <w:szCs w:val="24"/>
        </w:rPr>
        <w:lastRenderedPageBreak/>
        <w:t>kell.</w:t>
      </w:r>
    </w:p>
    <w:p w14:paraId="413817BF" w14:textId="77777777" w:rsidR="00353D57" w:rsidRPr="004016FE" w:rsidRDefault="00353D57">
      <w:pPr>
        <w:widowControl w:val="0"/>
        <w:spacing w:line="276" w:lineRule="auto"/>
        <w:ind w:right="-1"/>
        <w:rPr>
          <w:b/>
          <w:szCs w:val="24"/>
        </w:rPr>
      </w:pPr>
    </w:p>
    <w:p w14:paraId="1FF3C0F9" w14:textId="77777777" w:rsidR="00353D57" w:rsidRPr="004016FE" w:rsidRDefault="00353D57">
      <w:pPr>
        <w:pStyle w:val="WW-BodyTextIndent2"/>
        <w:tabs>
          <w:tab w:val="left" w:pos="1134"/>
        </w:tabs>
        <w:spacing w:line="276" w:lineRule="auto"/>
        <w:ind w:left="1134" w:right="-1" w:hanging="567"/>
        <w:rPr>
          <w:b/>
          <w:szCs w:val="24"/>
        </w:rPr>
      </w:pPr>
      <w:r w:rsidRPr="004016FE">
        <w:rPr>
          <w:b/>
          <w:szCs w:val="24"/>
        </w:rPr>
        <w:t xml:space="preserve">2.6. </w:t>
      </w:r>
      <w:r w:rsidRPr="004016FE">
        <w:rPr>
          <w:b/>
          <w:szCs w:val="24"/>
        </w:rPr>
        <w:tab/>
        <w:t xml:space="preserve">Az </w:t>
      </w:r>
      <w:r w:rsidR="002E394D">
        <w:rPr>
          <w:b/>
          <w:szCs w:val="24"/>
        </w:rPr>
        <w:t>Ajánlati</w:t>
      </w:r>
      <w:r>
        <w:rPr>
          <w:b/>
          <w:szCs w:val="24"/>
        </w:rPr>
        <w:t xml:space="preserve"> felhívás</w:t>
      </w:r>
      <w:r w:rsidRPr="004016FE">
        <w:rPr>
          <w:b/>
          <w:szCs w:val="24"/>
        </w:rPr>
        <w:t xml:space="preserve"> módosítása</w:t>
      </w:r>
    </w:p>
    <w:p w14:paraId="653EC7FA" w14:textId="77777777" w:rsidR="00353D57" w:rsidRPr="004016FE" w:rsidRDefault="00353D57">
      <w:pPr>
        <w:pStyle w:val="WW-BodyTextIndent2"/>
        <w:spacing w:line="276" w:lineRule="auto"/>
        <w:ind w:left="0" w:right="-1" w:firstLine="0"/>
        <w:rPr>
          <w:b/>
          <w:szCs w:val="24"/>
        </w:rPr>
      </w:pPr>
    </w:p>
    <w:p w14:paraId="348AB283" w14:textId="77777777" w:rsidR="00353D57" w:rsidRPr="00270421" w:rsidRDefault="00353D57" w:rsidP="00196683">
      <w:pPr>
        <w:pStyle w:val="WW-BodyTextIndent2"/>
        <w:spacing w:line="276" w:lineRule="auto"/>
        <w:ind w:left="567" w:right="-1" w:firstLine="0"/>
        <w:rPr>
          <w:b/>
          <w:szCs w:val="24"/>
        </w:rPr>
      </w:pPr>
      <w:r w:rsidRPr="00270421">
        <w:rPr>
          <w:szCs w:val="24"/>
        </w:rPr>
        <w:t>Az Ajánlatkérő a Kbt. 55. § (3) bekezdése alapján módosíthatja az Ajánlati Felhívásban illetőleg a Dokumentációban meghatározott feltételeket, melyről egyidejűleg az Ajánlattevőket írásban tájékoztatni kell.</w:t>
      </w:r>
    </w:p>
    <w:p w14:paraId="47EF2C9F" w14:textId="77777777" w:rsidR="00353D57" w:rsidRPr="004016FE" w:rsidRDefault="00353D57">
      <w:pPr>
        <w:widowControl w:val="0"/>
        <w:spacing w:line="276" w:lineRule="auto"/>
        <w:ind w:right="-1"/>
        <w:jc w:val="both"/>
        <w:rPr>
          <w:b/>
          <w:szCs w:val="24"/>
        </w:rPr>
      </w:pPr>
    </w:p>
    <w:p w14:paraId="3D8FB238" w14:textId="77777777" w:rsidR="00353D57" w:rsidRPr="004016FE" w:rsidRDefault="00353D57">
      <w:pPr>
        <w:pStyle w:val="WW-BodyTextIndent2"/>
        <w:spacing w:line="276" w:lineRule="auto"/>
        <w:ind w:left="1134" w:right="-1" w:hanging="567"/>
        <w:rPr>
          <w:b/>
          <w:szCs w:val="24"/>
        </w:rPr>
      </w:pPr>
      <w:r w:rsidRPr="004016FE">
        <w:rPr>
          <w:b/>
          <w:szCs w:val="24"/>
        </w:rPr>
        <w:t xml:space="preserve">2.7.  </w:t>
      </w:r>
      <w:r w:rsidRPr="004016FE">
        <w:rPr>
          <w:b/>
          <w:szCs w:val="24"/>
        </w:rPr>
        <w:tab/>
        <w:t xml:space="preserve">Az </w:t>
      </w:r>
      <w:r w:rsidR="00EB3B17">
        <w:rPr>
          <w:b/>
          <w:szCs w:val="24"/>
        </w:rPr>
        <w:t>Ajánlati</w:t>
      </w:r>
      <w:r>
        <w:rPr>
          <w:b/>
          <w:szCs w:val="24"/>
        </w:rPr>
        <w:t xml:space="preserve"> felhívás</w:t>
      </w:r>
      <w:r w:rsidRPr="004016FE">
        <w:rPr>
          <w:b/>
          <w:szCs w:val="24"/>
        </w:rPr>
        <w:t xml:space="preserve"> visszavonása</w:t>
      </w:r>
    </w:p>
    <w:p w14:paraId="4CB4DBBF" w14:textId="77777777" w:rsidR="00353D57" w:rsidRPr="004016FE" w:rsidRDefault="00353D57">
      <w:pPr>
        <w:pStyle w:val="WW-BodyTextIndent2"/>
        <w:spacing w:line="276" w:lineRule="auto"/>
        <w:ind w:left="0" w:right="-1" w:firstLine="0"/>
        <w:rPr>
          <w:b/>
          <w:szCs w:val="24"/>
        </w:rPr>
      </w:pPr>
    </w:p>
    <w:p w14:paraId="515EFA37" w14:textId="77777777" w:rsidR="00353D57" w:rsidRPr="00270421" w:rsidRDefault="00353D57" w:rsidP="00196683">
      <w:pPr>
        <w:pStyle w:val="WW-BodyTextIndent2"/>
        <w:spacing w:line="276" w:lineRule="auto"/>
        <w:ind w:left="567" w:right="-1" w:firstLine="0"/>
        <w:rPr>
          <w:b/>
          <w:szCs w:val="24"/>
        </w:rPr>
      </w:pPr>
      <w:r w:rsidRPr="00270421">
        <w:rPr>
          <w:szCs w:val="24"/>
        </w:rPr>
        <w:t>Az Ajánlatkérő a Kbt. 53. §-a alapján az ajánlattételi határidő lejárta előtt az Ajánlati Felhívást visszavonhatja, melyről egyidejűleg az Ajánlattevőket írásban tájékoztatni kell.</w:t>
      </w:r>
    </w:p>
    <w:p w14:paraId="43B1E2ED" w14:textId="77777777" w:rsidR="00353D57" w:rsidRPr="004016FE" w:rsidRDefault="00353D57">
      <w:pPr>
        <w:pStyle w:val="WW-BodyTextIndent2"/>
        <w:spacing w:line="276" w:lineRule="auto"/>
        <w:ind w:left="0" w:right="-1" w:firstLine="0"/>
        <w:rPr>
          <w:b/>
          <w:szCs w:val="24"/>
        </w:rPr>
      </w:pPr>
    </w:p>
    <w:p w14:paraId="1A5B7ADD" w14:textId="77777777" w:rsidR="00353D57" w:rsidRPr="004016FE" w:rsidRDefault="00353D57">
      <w:pPr>
        <w:pStyle w:val="WW-BodyTextIndent2"/>
        <w:tabs>
          <w:tab w:val="left" w:pos="567"/>
        </w:tabs>
        <w:spacing w:line="276" w:lineRule="auto"/>
        <w:ind w:left="567" w:right="-1" w:hanging="567"/>
        <w:rPr>
          <w:b/>
          <w:szCs w:val="24"/>
        </w:rPr>
      </w:pPr>
    </w:p>
    <w:p w14:paraId="42851ED1" w14:textId="77777777" w:rsidR="00353D57" w:rsidRPr="004016FE" w:rsidRDefault="00353D57">
      <w:pPr>
        <w:widowControl w:val="0"/>
        <w:numPr>
          <w:ilvl w:val="0"/>
          <w:numId w:val="14"/>
        </w:numPr>
        <w:tabs>
          <w:tab w:val="left" w:pos="567"/>
        </w:tabs>
        <w:spacing w:line="276" w:lineRule="auto"/>
        <w:ind w:left="567" w:right="-1" w:hanging="567"/>
        <w:rPr>
          <w:b/>
          <w:szCs w:val="24"/>
        </w:rPr>
      </w:pPr>
      <w:r w:rsidRPr="004016FE">
        <w:rPr>
          <w:b/>
          <w:szCs w:val="24"/>
        </w:rPr>
        <w:t>AZ AJÁNLAT ELKÉSZÍTÉSE</w:t>
      </w:r>
    </w:p>
    <w:p w14:paraId="07FC0A0D" w14:textId="77777777" w:rsidR="00353D57" w:rsidRPr="004016FE" w:rsidRDefault="00353D57">
      <w:pPr>
        <w:widowControl w:val="0"/>
        <w:spacing w:line="276" w:lineRule="auto"/>
        <w:ind w:right="-1"/>
        <w:rPr>
          <w:b/>
          <w:szCs w:val="24"/>
        </w:rPr>
      </w:pPr>
    </w:p>
    <w:p w14:paraId="6B1A4B31" w14:textId="77777777" w:rsidR="00353D57" w:rsidRPr="004016FE" w:rsidRDefault="00353D57">
      <w:pPr>
        <w:pStyle w:val="WW-BodyTextIndent2"/>
        <w:tabs>
          <w:tab w:val="left" w:pos="1134"/>
        </w:tabs>
        <w:spacing w:line="276" w:lineRule="auto"/>
        <w:ind w:left="1134" w:right="-1" w:hanging="567"/>
        <w:rPr>
          <w:b/>
          <w:szCs w:val="24"/>
        </w:rPr>
      </w:pPr>
      <w:r w:rsidRPr="004016FE">
        <w:rPr>
          <w:b/>
          <w:szCs w:val="24"/>
        </w:rPr>
        <w:t xml:space="preserve">3.1. </w:t>
      </w:r>
      <w:r w:rsidRPr="004016FE">
        <w:rPr>
          <w:b/>
          <w:szCs w:val="24"/>
        </w:rPr>
        <w:tab/>
        <w:t>Az ajánlat elkészítése</w:t>
      </w:r>
    </w:p>
    <w:p w14:paraId="6AC39906" w14:textId="77777777" w:rsidR="00353D57" w:rsidRPr="004016FE" w:rsidRDefault="00353D57">
      <w:pPr>
        <w:widowControl w:val="0"/>
        <w:spacing w:line="276" w:lineRule="auto"/>
        <w:ind w:right="-1"/>
        <w:jc w:val="both"/>
        <w:rPr>
          <w:b/>
          <w:szCs w:val="24"/>
        </w:rPr>
      </w:pPr>
    </w:p>
    <w:p w14:paraId="6CD26FB1" w14:textId="77777777" w:rsidR="00353D57" w:rsidRPr="004016FE" w:rsidRDefault="00353D57">
      <w:pPr>
        <w:widowControl w:val="0"/>
        <w:spacing w:line="276" w:lineRule="auto"/>
        <w:ind w:left="567" w:right="-1"/>
        <w:jc w:val="both"/>
        <w:rPr>
          <w:szCs w:val="24"/>
        </w:rPr>
      </w:pPr>
      <w:r w:rsidRPr="004016FE">
        <w:rPr>
          <w:szCs w:val="24"/>
        </w:rPr>
        <w:t>Az Ajánlattevőnek magyar nyelven, az előírt formai és tartalmi követelményeknek megfelelően kell elkészítenie az ajánlatát.</w:t>
      </w:r>
    </w:p>
    <w:p w14:paraId="6013C472" w14:textId="77777777" w:rsidR="00353D57" w:rsidRPr="004016FE" w:rsidRDefault="00353D57">
      <w:pPr>
        <w:tabs>
          <w:tab w:val="left" w:pos="540"/>
        </w:tabs>
        <w:spacing w:line="276" w:lineRule="auto"/>
        <w:ind w:left="567" w:right="-1"/>
        <w:jc w:val="both"/>
        <w:rPr>
          <w:szCs w:val="24"/>
        </w:rPr>
      </w:pPr>
    </w:p>
    <w:p w14:paraId="71644006" w14:textId="77777777" w:rsidR="00353D57" w:rsidRPr="004016FE" w:rsidRDefault="00353D57" w:rsidP="00126C1E">
      <w:pPr>
        <w:spacing w:line="276" w:lineRule="auto"/>
        <w:ind w:left="567" w:right="-1"/>
        <w:jc w:val="both"/>
        <w:rPr>
          <w:kern w:val="1"/>
          <w:szCs w:val="24"/>
        </w:rPr>
      </w:pPr>
      <w:r w:rsidRPr="004016FE">
        <w:rPr>
          <w:szCs w:val="24"/>
        </w:rPr>
        <w:t xml:space="preserve">Az ajánlatot </w:t>
      </w:r>
      <w:r>
        <w:rPr>
          <w:szCs w:val="24"/>
        </w:rPr>
        <w:t>az EKR használatával kell benyújtani.</w:t>
      </w:r>
      <w:r w:rsidRPr="004016FE">
        <w:rPr>
          <w:kern w:val="1"/>
          <w:szCs w:val="24"/>
        </w:rPr>
        <w:t xml:space="preserve"> </w:t>
      </w:r>
      <w:r>
        <w:rPr>
          <w:kern w:val="1"/>
          <w:szCs w:val="24"/>
        </w:rPr>
        <w:t>A</w:t>
      </w:r>
      <w:r w:rsidRPr="00803560">
        <w:rPr>
          <w:kern w:val="1"/>
          <w:szCs w:val="24"/>
        </w:rPr>
        <w:t>z EKR-ben csatolt formában benyújtandó elektronikus dokumentumok</w:t>
      </w:r>
      <w:r>
        <w:rPr>
          <w:kern w:val="1"/>
          <w:szCs w:val="24"/>
        </w:rPr>
        <w:t xml:space="preserve"> főszabályként .pdf formátumban, illetve </w:t>
      </w:r>
      <w:r w:rsidRPr="00E113E1">
        <w:rPr>
          <w:kern w:val="1"/>
          <w:szCs w:val="24"/>
        </w:rPr>
        <w:t>.jpeg</w:t>
      </w:r>
      <w:r>
        <w:rPr>
          <w:kern w:val="1"/>
          <w:szCs w:val="24"/>
        </w:rPr>
        <w:t>/</w:t>
      </w:r>
      <w:r w:rsidRPr="00E113E1">
        <w:rPr>
          <w:kern w:val="1"/>
          <w:szCs w:val="24"/>
        </w:rPr>
        <w:t>.jpg</w:t>
      </w:r>
      <w:r>
        <w:rPr>
          <w:kern w:val="1"/>
          <w:szCs w:val="24"/>
        </w:rPr>
        <w:t>/.png és adott esetben .xls/.xlsx. formátumban nyújthatóak be. A fenti fájlformátumú dokumentumok benyújthatóak egyben .zip, illetve .rar konténerfájlokban is.</w:t>
      </w:r>
    </w:p>
    <w:p w14:paraId="2DF914A0" w14:textId="77777777" w:rsidR="00353D57" w:rsidRPr="004016FE" w:rsidRDefault="00353D57" w:rsidP="00126C1E">
      <w:pPr>
        <w:spacing w:line="276" w:lineRule="auto"/>
        <w:ind w:right="-1"/>
        <w:jc w:val="both"/>
        <w:rPr>
          <w:kern w:val="1"/>
          <w:szCs w:val="24"/>
        </w:rPr>
      </w:pPr>
    </w:p>
    <w:p w14:paraId="47990E13" w14:textId="77777777" w:rsidR="00353D57" w:rsidRPr="004016FE" w:rsidRDefault="00353D57">
      <w:pPr>
        <w:widowControl w:val="0"/>
        <w:spacing w:line="276" w:lineRule="auto"/>
        <w:ind w:left="567" w:right="-1"/>
        <w:jc w:val="both"/>
        <w:rPr>
          <w:b/>
          <w:szCs w:val="24"/>
        </w:rPr>
      </w:pPr>
      <w:r w:rsidRPr="004016FE">
        <w:rPr>
          <w:szCs w:val="24"/>
        </w:rPr>
        <w:t xml:space="preserve">A benyújtásra kerülő ajánlat kötelező </w:t>
      </w:r>
      <w:r w:rsidRPr="004016FE">
        <w:rPr>
          <w:b/>
          <w:szCs w:val="24"/>
        </w:rPr>
        <w:t>tartalmát</w:t>
      </w:r>
      <w:r w:rsidRPr="004016FE">
        <w:rPr>
          <w:szCs w:val="24"/>
        </w:rPr>
        <w:t xml:space="preserve"> a</w:t>
      </w:r>
      <w:r>
        <w:rPr>
          <w:szCs w:val="24"/>
        </w:rPr>
        <w:t>z EKR és a</w:t>
      </w:r>
      <w:r w:rsidRPr="004016FE">
        <w:rPr>
          <w:szCs w:val="24"/>
        </w:rPr>
        <w:t xml:space="preserve"> Dokumentáció 4.) Fejezete tartalmazza.</w:t>
      </w:r>
    </w:p>
    <w:p w14:paraId="55BDC179" w14:textId="77777777" w:rsidR="00353D57" w:rsidRPr="004016FE" w:rsidRDefault="00353D57">
      <w:pPr>
        <w:pStyle w:val="WW-BodyTextIndent2"/>
        <w:spacing w:line="276" w:lineRule="auto"/>
        <w:ind w:left="357" w:right="-1" w:firstLine="0"/>
        <w:rPr>
          <w:b/>
          <w:szCs w:val="24"/>
        </w:rPr>
      </w:pPr>
    </w:p>
    <w:p w14:paraId="6BB41F3D" w14:textId="77777777" w:rsidR="00353D57" w:rsidRPr="004016FE" w:rsidRDefault="00353D57">
      <w:pPr>
        <w:pStyle w:val="WW-BodyTextIndent2"/>
        <w:tabs>
          <w:tab w:val="left" w:pos="1134"/>
        </w:tabs>
        <w:spacing w:line="276" w:lineRule="auto"/>
        <w:ind w:left="1134" w:right="-1" w:hanging="567"/>
        <w:rPr>
          <w:b/>
          <w:szCs w:val="24"/>
        </w:rPr>
      </w:pPr>
      <w:r w:rsidRPr="004016FE">
        <w:rPr>
          <w:b/>
          <w:szCs w:val="24"/>
        </w:rPr>
        <w:t xml:space="preserve">3.2. </w:t>
      </w:r>
      <w:r w:rsidRPr="004016FE">
        <w:rPr>
          <w:b/>
          <w:szCs w:val="24"/>
        </w:rPr>
        <w:tab/>
        <w:t>Kizáró okok fenn nem állásának az igazolása</w:t>
      </w:r>
    </w:p>
    <w:p w14:paraId="781F50A8" w14:textId="77777777" w:rsidR="00353D57" w:rsidRPr="004016FE" w:rsidRDefault="00353D57">
      <w:pPr>
        <w:tabs>
          <w:tab w:val="left" w:pos="720"/>
        </w:tabs>
        <w:spacing w:line="276" w:lineRule="auto"/>
        <w:ind w:right="-1"/>
        <w:jc w:val="both"/>
        <w:rPr>
          <w:b/>
          <w:szCs w:val="24"/>
        </w:rPr>
      </w:pPr>
    </w:p>
    <w:p w14:paraId="646633A4" w14:textId="77777777" w:rsidR="00353D57" w:rsidRDefault="00353D57" w:rsidP="00077A10">
      <w:pPr>
        <w:spacing w:line="276" w:lineRule="auto"/>
        <w:ind w:left="567" w:right="-1"/>
        <w:jc w:val="both"/>
        <w:rPr>
          <w:szCs w:val="24"/>
        </w:rPr>
      </w:pPr>
      <w:r w:rsidRPr="00270421">
        <w:rPr>
          <w:szCs w:val="24"/>
        </w:rPr>
        <w:t xml:space="preserve">Az Ajánlattevőnek, alvállalkozónak, illetve az alkalmasság igazolásában részt vevő gazdasági szereplőnek a hatályos Kbt., az </w:t>
      </w:r>
      <w:r>
        <w:rPr>
          <w:szCs w:val="24"/>
        </w:rPr>
        <w:t>Eljárást megindító felhívás</w:t>
      </w:r>
      <w:r w:rsidRPr="00270421">
        <w:rPr>
          <w:szCs w:val="24"/>
        </w:rPr>
        <w:t xml:space="preserve"> az Ajánlati Dokumentációban levő utasítások alapján kell</w:t>
      </w:r>
      <w:r>
        <w:rPr>
          <w:szCs w:val="24"/>
        </w:rPr>
        <w:t xml:space="preserve"> </w:t>
      </w:r>
      <w:r w:rsidRPr="00270421">
        <w:rPr>
          <w:szCs w:val="24"/>
        </w:rPr>
        <w:t xml:space="preserve">igazolnia, hogy nem tartoznak a kizáró okok hatálya alá. </w:t>
      </w:r>
    </w:p>
    <w:p w14:paraId="3FD80919" w14:textId="77777777" w:rsidR="00353D57" w:rsidRDefault="00353D57" w:rsidP="00077A10">
      <w:pPr>
        <w:spacing w:line="276" w:lineRule="auto"/>
        <w:ind w:left="567" w:right="-1"/>
        <w:jc w:val="both"/>
        <w:rPr>
          <w:szCs w:val="24"/>
        </w:rPr>
      </w:pPr>
    </w:p>
    <w:p w14:paraId="5DE1DAD9" w14:textId="77777777" w:rsidR="00353D57" w:rsidRDefault="00353D57" w:rsidP="00196683">
      <w:pPr>
        <w:spacing w:line="276" w:lineRule="auto"/>
        <w:ind w:left="567" w:right="-1"/>
        <w:jc w:val="both"/>
        <w:rPr>
          <w:szCs w:val="24"/>
        </w:rPr>
      </w:pPr>
      <w:r w:rsidRPr="00BE7320">
        <w:rPr>
          <w:szCs w:val="24"/>
        </w:rPr>
        <w:t>Nyilatkozat a Kbt. 62. § (1) bekezdés k) pont kb) alpont szerinti kizáró okok vonatkozásában a 321/2015 (X.30.) Korm</w:t>
      </w:r>
      <w:r>
        <w:rPr>
          <w:szCs w:val="24"/>
        </w:rPr>
        <w:t>.</w:t>
      </w:r>
      <w:r w:rsidRPr="00BE7320">
        <w:rPr>
          <w:szCs w:val="24"/>
        </w:rPr>
        <w:t xml:space="preserve"> rendelet </w:t>
      </w:r>
      <w:r w:rsidRPr="00687BE4">
        <w:rPr>
          <w:szCs w:val="24"/>
        </w:rPr>
        <w:t>szerint</w:t>
      </w:r>
      <w:r>
        <w:rPr>
          <w:szCs w:val="24"/>
        </w:rPr>
        <w:t>.</w:t>
      </w:r>
    </w:p>
    <w:p w14:paraId="3C959DB6" w14:textId="77777777" w:rsidR="00353D57" w:rsidRDefault="00353D57" w:rsidP="00077A10">
      <w:pPr>
        <w:spacing w:line="276" w:lineRule="auto"/>
        <w:ind w:left="567" w:right="-1"/>
        <w:jc w:val="both"/>
        <w:rPr>
          <w:szCs w:val="24"/>
        </w:rPr>
      </w:pPr>
    </w:p>
    <w:p w14:paraId="52D011A7" w14:textId="77777777" w:rsidR="00353D57" w:rsidRPr="002B144B" w:rsidRDefault="00353D57" w:rsidP="00766870">
      <w:pPr>
        <w:ind w:left="567"/>
        <w:jc w:val="both"/>
        <w:rPr>
          <w:b/>
        </w:rPr>
      </w:pPr>
      <w:r w:rsidRPr="0038198A">
        <w:rPr>
          <w:b/>
        </w:rPr>
        <w:t>Ajánlattevő, ennek az előírásnak úgy tehet eleget, hogy megfelelő tartalommal kitölti az EKR-ben található nyilatkozatmintákat.</w:t>
      </w:r>
    </w:p>
    <w:p w14:paraId="134218E6" w14:textId="77777777" w:rsidR="00353D57" w:rsidRPr="00B2366A" w:rsidRDefault="00353D57" w:rsidP="00766870">
      <w:pPr>
        <w:ind w:left="567"/>
        <w:jc w:val="both"/>
      </w:pPr>
    </w:p>
    <w:p w14:paraId="69C1F23D" w14:textId="77777777" w:rsidR="00353D57" w:rsidRPr="004016FE" w:rsidRDefault="00353D57">
      <w:pPr>
        <w:pStyle w:val="WW-BodyTextIndent2"/>
        <w:tabs>
          <w:tab w:val="left" w:pos="1134"/>
        </w:tabs>
        <w:spacing w:line="276" w:lineRule="auto"/>
        <w:ind w:left="1134" w:right="-1" w:hanging="567"/>
        <w:rPr>
          <w:b/>
          <w:szCs w:val="24"/>
        </w:rPr>
      </w:pPr>
      <w:r w:rsidRPr="004016FE">
        <w:rPr>
          <w:b/>
          <w:szCs w:val="24"/>
        </w:rPr>
        <w:t xml:space="preserve">3.3. </w:t>
      </w:r>
      <w:r w:rsidRPr="004016FE">
        <w:rPr>
          <w:b/>
          <w:szCs w:val="24"/>
        </w:rPr>
        <w:tab/>
        <w:t>Pénzügyi-gazdasági és műszaki –</w:t>
      </w:r>
      <w:r>
        <w:rPr>
          <w:b/>
          <w:szCs w:val="24"/>
        </w:rPr>
        <w:t xml:space="preserve"> </w:t>
      </w:r>
      <w:r w:rsidRPr="004016FE">
        <w:rPr>
          <w:b/>
          <w:szCs w:val="24"/>
        </w:rPr>
        <w:t>szakmai alkalmasság igazolása</w:t>
      </w:r>
    </w:p>
    <w:p w14:paraId="50770153" w14:textId="77777777" w:rsidR="00353D57" w:rsidRPr="004016FE" w:rsidRDefault="00353D57">
      <w:pPr>
        <w:spacing w:line="276" w:lineRule="auto"/>
        <w:ind w:right="-1"/>
        <w:jc w:val="both"/>
        <w:rPr>
          <w:b/>
          <w:szCs w:val="24"/>
        </w:rPr>
      </w:pPr>
    </w:p>
    <w:p w14:paraId="007AADF7" w14:textId="27AFD5CA" w:rsidR="00353D57" w:rsidRDefault="00353D57" w:rsidP="00077A10">
      <w:pPr>
        <w:spacing w:line="276" w:lineRule="auto"/>
        <w:ind w:left="567" w:right="-1"/>
        <w:jc w:val="both"/>
        <w:rPr>
          <w:szCs w:val="24"/>
        </w:rPr>
      </w:pPr>
      <w:r>
        <w:rPr>
          <w:szCs w:val="24"/>
        </w:rPr>
        <w:t xml:space="preserve">Az Ajánlattevőnek </w:t>
      </w:r>
      <w:r w:rsidRPr="00270421">
        <w:rPr>
          <w:szCs w:val="24"/>
        </w:rPr>
        <w:t>és az alkalmasság igazolásában részt vevő gazdasági szereplőnek a</w:t>
      </w:r>
      <w:r>
        <w:rPr>
          <w:szCs w:val="24"/>
        </w:rPr>
        <w:t>z alkalmasság igazolására szóló Kbt. 69. § (4) bekezdés szerinti felhívás esetén</w:t>
      </w:r>
      <w:r w:rsidRPr="00270421">
        <w:rPr>
          <w:szCs w:val="24"/>
        </w:rPr>
        <w:t xml:space="preserve"> </w:t>
      </w:r>
      <w:r>
        <w:rPr>
          <w:szCs w:val="24"/>
        </w:rPr>
        <w:t>csatolni kell</w:t>
      </w:r>
      <w:r w:rsidRPr="00270421">
        <w:rPr>
          <w:szCs w:val="24"/>
        </w:rPr>
        <w:t xml:space="preserve"> m</w:t>
      </w:r>
      <w:r>
        <w:rPr>
          <w:szCs w:val="24"/>
        </w:rPr>
        <w:t>indazon szükséges információkat tartalmazó nyilatkozatokat/igazolásokat</w:t>
      </w:r>
      <w:r w:rsidR="00CB2410">
        <w:rPr>
          <w:szCs w:val="24"/>
        </w:rPr>
        <w:t>,</w:t>
      </w:r>
      <w:r w:rsidRPr="00270421">
        <w:rPr>
          <w:szCs w:val="24"/>
        </w:rPr>
        <w:t xml:space="preserve"> </w:t>
      </w:r>
      <w:r>
        <w:rPr>
          <w:szCs w:val="24"/>
        </w:rPr>
        <w:t>a</w:t>
      </w:r>
      <w:r w:rsidRPr="00270421">
        <w:rPr>
          <w:szCs w:val="24"/>
        </w:rPr>
        <w:t>mely</w:t>
      </w:r>
      <w:r>
        <w:rPr>
          <w:szCs w:val="24"/>
        </w:rPr>
        <w:t>ek</w:t>
      </w:r>
      <w:r w:rsidRPr="00270421">
        <w:rPr>
          <w:szCs w:val="24"/>
        </w:rPr>
        <w:t xml:space="preserve">ből az Ajánlatkérő megállapíthatja az Ajánlattevő alkalmasságát, az </w:t>
      </w:r>
      <w:r>
        <w:rPr>
          <w:szCs w:val="24"/>
        </w:rPr>
        <w:t>Eljárást megindító felhívás</w:t>
      </w:r>
      <w:r w:rsidRPr="00270421">
        <w:rPr>
          <w:szCs w:val="24"/>
        </w:rPr>
        <w:t xml:space="preserve">ban meghatározott kritériumok alapján. </w:t>
      </w:r>
    </w:p>
    <w:p w14:paraId="7D7083EA" w14:textId="77777777" w:rsidR="00353D57" w:rsidRDefault="00353D57">
      <w:pPr>
        <w:spacing w:line="276" w:lineRule="auto"/>
        <w:ind w:left="567" w:right="-1"/>
        <w:jc w:val="both"/>
        <w:rPr>
          <w:szCs w:val="24"/>
          <w:highlight w:val="yellow"/>
        </w:rPr>
      </w:pPr>
    </w:p>
    <w:p w14:paraId="6081A822" w14:textId="4876D5C5" w:rsidR="00353D57" w:rsidRDefault="004F72BB" w:rsidP="00B70B3C">
      <w:pPr>
        <w:spacing w:line="276" w:lineRule="auto"/>
        <w:ind w:left="567" w:right="-1"/>
        <w:jc w:val="both"/>
        <w:rPr>
          <w:b/>
          <w:szCs w:val="24"/>
          <w:u w:val="single"/>
        </w:rPr>
      </w:pPr>
      <w:r w:rsidRPr="004F72BB">
        <w:rPr>
          <w:b/>
          <w:szCs w:val="24"/>
          <w:u w:val="single"/>
        </w:rPr>
        <w:t>Ajánlatkérő nem ír elő gazdasági és pénzügyi alkalmassági feltételeket</w:t>
      </w:r>
      <w:r>
        <w:rPr>
          <w:b/>
          <w:szCs w:val="24"/>
          <w:u w:val="single"/>
        </w:rPr>
        <w:t>.</w:t>
      </w:r>
    </w:p>
    <w:p w14:paraId="691C1CF5" w14:textId="77777777" w:rsidR="002D1771" w:rsidRDefault="002D1771" w:rsidP="00B70B3C">
      <w:pPr>
        <w:spacing w:line="276" w:lineRule="auto"/>
        <w:ind w:left="567" w:right="-1"/>
        <w:jc w:val="both"/>
        <w:rPr>
          <w:b/>
          <w:szCs w:val="24"/>
          <w:u w:val="single"/>
        </w:rPr>
      </w:pPr>
    </w:p>
    <w:p w14:paraId="03B1179E" w14:textId="77777777" w:rsidR="00353D57" w:rsidRDefault="00353D57" w:rsidP="00077A10">
      <w:pPr>
        <w:spacing w:line="276" w:lineRule="auto"/>
        <w:ind w:left="567" w:right="-1"/>
        <w:jc w:val="both"/>
        <w:rPr>
          <w:szCs w:val="24"/>
        </w:rPr>
      </w:pPr>
    </w:p>
    <w:p w14:paraId="3BE3C4B7" w14:textId="11F3B385" w:rsidR="00353D57" w:rsidRPr="007853EE" w:rsidRDefault="00353D57" w:rsidP="00FA5CBB">
      <w:pPr>
        <w:spacing w:line="276" w:lineRule="auto"/>
        <w:ind w:left="567" w:right="-1"/>
        <w:jc w:val="both"/>
        <w:rPr>
          <w:b/>
          <w:szCs w:val="24"/>
          <w:u w:val="single"/>
        </w:rPr>
      </w:pPr>
      <w:r>
        <w:rPr>
          <w:b/>
          <w:szCs w:val="24"/>
          <w:u w:val="single"/>
        </w:rPr>
        <w:t>Eljárást megindító felhívás</w:t>
      </w:r>
      <w:r w:rsidRPr="007853EE">
        <w:rPr>
          <w:b/>
          <w:szCs w:val="24"/>
          <w:u w:val="single"/>
        </w:rPr>
        <w:t xml:space="preserve"> </w:t>
      </w:r>
      <w:r>
        <w:rPr>
          <w:b/>
          <w:szCs w:val="24"/>
          <w:u w:val="single"/>
        </w:rPr>
        <w:t>III.1.3. pontjában előírt M.1.</w:t>
      </w:r>
      <w:r w:rsidR="000417BD">
        <w:rPr>
          <w:b/>
          <w:szCs w:val="24"/>
          <w:u w:val="single"/>
        </w:rPr>
        <w:t xml:space="preserve"> </w:t>
      </w:r>
      <w:r w:rsidRPr="007853EE">
        <w:rPr>
          <w:b/>
          <w:szCs w:val="24"/>
          <w:u w:val="single"/>
        </w:rPr>
        <w:t>alkalmassági feltétel esetén:</w:t>
      </w:r>
    </w:p>
    <w:p w14:paraId="2BFE82CA" w14:textId="77777777" w:rsidR="00353D57" w:rsidRDefault="00353D57" w:rsidP="00077A10">
      <w:pPr>
        <w:spacing w:line="276" w:lineRule="auto"/>
        <w:ind w:left="567" w:right="-1"/>
        <w:jc w:val="both"/>
        <w:rPr>
          <w:szCs w:val="24"/>
        </w:rPr>
      </w:pPr>
      <w:r>
        <w:rPr>
          <w:b/>
          <w:color w:val="000000"/>
        </w:rPr>
        <w:tab/>
      </w:r>
    </w:p>
    <w:p w14:paraId="5DEC3ED8" w14:textId="77777777" w:rsidR="00E11586" w:rsidRPr="00E64DBD" w:rsidRDefault="00E11586" w:rsidP="00E11586">
      <w:pPr>
        <w:spacing w:line="276" w:lineRule="auto"/>
        <w:ind w:left="567" w:right="-1"/>
        <w:jc w:val="both"/>
        <w:rPr>
          <w:color w:val="000000"/>
        </w:rPr>
      </w:pPr>
      <w:r>
        <w:rPr>
          <w:color w:val="000000"/>
        </w:rPr>
        <w:t>A Dokumentáció 1.7. pontjában foglaltaknak megfelelően.</w:t>
      </w:r>
    </w:p>
    <w:p w14:paraId="4B33DEE7" w14:textId="77777777" w:rsidR="00353D57" w:rsidRPr="004016FE" w:rsidRDefault="00353D57">
      <w:pPr>
        <w:pStyle w:val="Default"/>
        <w:spacing w:line="276" w:lineRule="auto"/>
        <w:ind w:left="567" w:right="-1"/>
        <w:jc w:val="both"/>
        <w:rPr>
          <w:rFonts w:ascii="Arial" w:hAnsi="Arial" w:cs="Arial"/>
          <w:color w:val="auto"/>
        </w:rPr>
      </w:pPr>
    </w:p>
    <w:p w14:paraId="1FFB161E" w14:textId="77777777" w:rsidR="00353D57" w:rsidRPr="004016FE" w:rsidRDefault="00353D57">
      <w:pPr>
        <w:pStyle w:val="WW-BodyTextIndent2"/>
        <w:tabs>
          <w:tab w:val="left" w:pos="1134"/>
        </w:tabs>
        <w:spacing w:line="276" w:lineRule="auto"/>
        <w:ind w:left="1134" w:right="-1" w:hanging="567"/>
        <w:rPr>
          <w:b/>
          <w:szCs w:val="24"/>
        </w:rPr>
      </w:pPr>
      <w:r w:rsidRPr="004016FE">
        <w:rPr>
          <w:b/>
          <w:szCs w:val="24"/>
        </w:rPr>
        <w:t xml:space="preserve">3.4. </w:t>
      </w:r>
      <w:r w:rsidRPr="004016FE">
        <w:rPr>
          <w:b/>
          <w:szCs w:val="24"/>
        </w:rPr>
        <w:tab/>
        <w:t>További nyilatkozatok</w:t>
      </w:r>
    </w:p>
    <w:p w14:paraId="7E8C3A56" w14:textId="77777777" w:rsidR="00353D57" w:rsidRPr="004016FE" w:rsidRDefault="00353D57">
      <w:pPr>
        <w:spacing w:line="276" w:lineRule="auto"/>
        <w:ind w:right="-1"/>
        <w:jc w:val="both"/>
        <w:rPr>
          <w:b/>
          <w:szCs w:val="24"/>
        </w:rPr>
      </w:pPr>
    </w:p>
    <w:p w14:paraId="64A6F358" w14:textId="77777777" w:rsidR="00353D57" w:rsidRPr="004016FE" w:rsidRDefault="00353D57">
      <w:pPr>
        <w:spacing w:line="276" w:lineRule="auto"/>
        <w:ind w:left="567" w:right="-1"/>
        <w:jc w:val="both"/>
        <w:rPr>
          <w:szCs w:val="24"/>
        </w:rPr>
      </w:pPr>
      <w:r w:rsidRPr="004016FE">
        <w:rPr>
          <w:szCs w:val="24"/>
        </w:rPr>
        <w:t>Az ajánlatnak tartalmaznia kell különösen az ajánlattevő kifejezett nyilatkozatát az Ajánlati Dokumentáció vagy felhívás feltételeire, a szerződés megkötésére és teljesítésére, valamint a kért ellenszolgáltatásra vonatkozóan.</w:t>
      </w:r>
    </w:p>
    <w:p w14:paraId="73D26BC7" w14:textId="77777777" w:rsidR="00353D57" w:rsidRPr="004016FE" w:rsidRDefault="00353D57">
      <w:pPr>
        <w:spacing w:line="276" w:lineRule="auto"/>
        <w:ind w:left="567" w:right="-1"/>
        <w:jc w:val="both"/>
        <w:rPr>
          <w:szCs w:val="24"/>
        </w:rPr>
      </w:pPr>
    </w:p>
    <w:p w14:paraId="6A7DB850" w14:textId="77777777" w:rsidR="00353D57" w:rsidRPr="00957561" w:rsidRDefault="00353D57" w:rsidP="00DB082F">
      <w:pPr>
        <w:pStyle w:val="WW-BodyTextIndent2"/>
        <w:spacing w:line="276" w:lineRule="auto"/>
        <w:ind w:left="1134" w:hanging="579"/>
        <w:rPr>
          <w:b/>
          <w:szCs w:val="24"/>
        </w:rPr>
      </w:pPr>
      <w:r w:rsidRPr="00957561">
        <w:rPr>
          <w:b/>
          <w:szCs w:val="24"/>
        </w:rPr>
        <w:t>3.5.</w:t>
      </w:r>
      <w:r w:rsidRPr="00957561">
        <w:rPr>
          <w:b/>
          <w:szCs w:val="24"/>
        </w:rPr>
        <w:tab/>
        <w:t>Felelősségbiztosítás</w:t>
      </w:r>
    </w:p>
    <w:p w14:paraId="7414BB30" w14:textId="77777777" w:rsidR="00353D57" w:rsidRPr="00957561" w:rsidRDefault="00353D57" w:rsidP="00957561">
      <w:pPr>
        <w:pStyle w:val="WW-BodyTextIndent2"/>
        <w:spacing w:line="276" w:lineRule="auto"/>
        <w:ind w:left="567"/>
        <w:rPr>
          <w:b/>
          <w:szCs w:val="24"/>
        </w:rPr>
      </w:pPr>
    </w:p>
    <w:p w14:paraId="5A5E1061" w14:textId="6AE7CC12" w:rsidR="00353D57" w:rsidRPr="00957561" w:rsidRDefault="00353D57" w:rsidP="00957561">
      <w:pPr>
        <w:pStyle w:val="WW-BodyTextIndent2"/>
        <w:spacing w:line="276" w:lineRule="auto"/>
        <w:ind w:left="567" w:firstLine="0"/>
        <w:rPr>
          <w:szCs w:val="24"/>
        </w:rPr>
      </w:pPr>
      <w:r w:rsidRPr="00957561">
        <w:rPr>
          <w:szCs w:val="24"/>
        </w:rPr>
        <w:t>Ajánlatkérő - a megajánlott résztől, illetve részek számától függetlenül - a 322/2015. (XII. 23.) Korm. rendelet 26. §-a alapján eljárva a vállalkozási szerződés megkötésének feltételéül szabja, hogy a nyertes Ajánlattevő a szerződés teljesítésének teljes időtartama alatt rendelkezzen legalább a vállalkozásra vonatkozó, építés-kivitelezésre és szerelésre is kiterjedő (Contractor’s All Risks) felelősségbiztosítással A felelősségbiztosítás éves kárösszege legalább</w:t>
      </w:r>
      <w:r w:rsidRPr="003003E2">
        <w:rPr>
          <w:szCs w:val="24"/>
        </w:rPr>
        <w:t xml:space="preserve">: </w:t>
      </w:r>
      <w:r w:rsidR="00A709D8">
        <w:rPr>
          <w:b/>
          <w:szCs w:val="24"/>
        </w:rPr>
        <w:t>10</w:t>
      </w:r>
      <w:r w:rsidR="00A02EB2" w:rsidRPr="003003E2">
        <w:rPr>
          <w:b/>
          <w:szCs w:val="24"/>
        </w:rPr>
        <w:t>.000.000</w:t>
      </w:r>
      <w:r w:rsidR="00423268" w:rsidRPr="003003E2">
        <w:rPr>
          <w:b/>
          <w:szCs w:val="24"/>
        </w:rPr>
        <w:t>,-</w:t>
      </w:r>
      <w:r w:rsidRPr="003003E2">
        <w:rPr>
          <w:b/>
          <w:szCs w:val="24"/>
        </w:rPr>
        <w:t xml:space="preserve"> Ft</w:t>
      </w:r>
      <w:r w:rsidRPr="003003E2">
        <w:rPr>
          <w:szCs w:val="24"/>
        </w:rPr>
        <w:t xml:space="preserve">, a káresemény összege legalább: </w:t>
      </w:r>
      <w:r w:rsidR="00A02EB2" w:rsidRPr="003003E2">
        <w:rPr>
          <w:b/>
          <w:szCs w:val="24"/>
        </w:rPr>
        <w:t>5.000.000</w:t>
      </w:r>
      <w:r w:rsidR="00620BBD" w:rsidRPr="003003E2">
        <w:rPr>
          <w:b/>
          <w:szCs w:val="24"/>
        </w:rPr>
        <w:t>,-</w:t>
      </w:r>
      <w:r w:rsidRPr="003003E2">
        <w:rPr>
          <w:b/>
          <w:szCs w:val="24"/>
        </w:rPr>
        <w:t xml:space="preserve"> Ft</w:t>
      </w:r>
      <w:r w:rsidRPr="003003E2">
        <w:rPr>
          <w:szCs w:val="24"/>
        </w:rPr>
        <w:t>. Az ajá</w:t>
      </w:r>
      <w:r w:rsidRPr="00957561">
        <w:rPr>
          <w:szCs w:val="24"/>
        </w:rPr>
        <w:t xml:space="preserve">nlathoz csatolni kell vagy a már meglévő és megfelelő kondíciójú érvényes biztosítási kötvény egyszerű másolatát, vagy amennyiben az ajánlattevő ilyennel az ajánlattétel időpontjában még nem rendelkezik, akkor a biztosító intézettől származó szándéknyilatkozatot, arra vonatkozóan, hogy az ajánlattevő nyertessége esetén a megkövetelt felelősségbiztosítást vele megköti.  </w:t>
      </w:r>
      <w:r w:rsidRPr="00957561">
        <w:rPr>
          <w:szCs w:val="24"/>
        </w:rPr>
        <w:lastRenderedPageBreak/>
        <w:t>Az Ajánlattevőnek, közös ajánlat esetén a képviselőnek, nyertessége esetén a keretszerződés teljes ideje alatt megfelelő felelősségbiztosítást kell fenntartani. A biztosításnak ki kell terjednie a jelen projektre, az alvállalkozók tevékenységére is, és fedezetet kell nyújtani az általuk okozott, valamint az építkezéssel összefüggő esetlegesen bekövetkező károk megtérítésére, beleértve a harmadik személynek okozott károk megtérítését is.</w:t>
      </w:r>
    </w:p>
    <w:p w14:paraId="65A74176" w14:textId="77777777" w:rsidR="00353D57" w:rsidRDefault="00353D57" w:rsidP="00957561">
      <w:pPr>
        <w:pStyle w:val="WW-BodyTextIndent2"/>
        <w:spacing w:line="276" w:lineRule="auto"/>
        <w:ind w:left="567" w:firstLine="0"/>
        <w:rPr>
          <w:b/>
          <w:szCs w:val="24"/>
        </w:rPr>
      </w:pPr>
    </w:p>
    <w:p w14:paraId="5C873F1B" w14:textId="77777777" w:rsidR="00353D57" w:rsidRPr="00EA5504" w:rsidRDefault="00353D57" w:rsidP="00957561">
      <w:pPr>
        <w:pStyle w:val="WW-BodyTextIndent2"/>
        <w:spacing w:line="276" w:lineRule="auto"/>
        <w:ind w:left="1418" w:hanging="851"/>
        <w:rPr>
          <w:b/>
          <w:szCs w:val="24"/>
        </w:rPr>
      </w:pPr>
      <w:r w:rsidRPr="00EA5504">
        <w:rPr>
          <w:b/>
          <w:szCs w:val="24"/>
        </w:rPr>
        <w:t xml:space="preserve">3.6. </w:t>
      </w:r>
      <w:r w:rsidRPr="00EA5504">
        <w:rPr>
          <w:b/>
          <w:szCs w:val="24"/>
        </w:rPr>
        <w:tab/>
        <w:t>Az ellenszolgáltatás összege, az ajánlati ár (mely a szerződéses ár lesz)</w:t>
      </w:r>
    </w:p>
    <w:p w14:paraId="4B8CD695" w14:textId="77777777" w:rsidR="00353D57" w:rsidRPr="00EA5504" w:rsidRDefault="00353D57" w:rsidP="00957561">
      <w:pPr>
        <w:tabs>
          <w:tab w:val="left" w:pos="1134"/>
        </w:tabs>
        <w:spacing w:line="276" w:lineRule="auto"/>
        <w:ind w:left="567" w:right="-1"/>
        <w:jc w:val="both"/>
        <w:rPr>
          <w:b/>
          <w:szCs w:val="24"/>
        </w:rPr>
      </w:pPr>
    </w:p>
    <w:p w14:paraId="5AF31CA1" w14:textId="77777777" w:rsidR="00353D57" w:rsidRPr="00EA5504" w:rsidRDefault="00353D57" w:rsidP="00957561">
      <w:pPr>
        <w:spacing w:line="276" w:lineRule="auto"/>
        <w:ind w:left="567" w:right="-3"/>
        <w:jc w:val="both"/>
        <w:rPr>
          <w:szCs w:val="24"/>
        </w:rPr>
      </w:pPr>
      <w:r w:rsidRPr="00EA5504">
        <w:rPr>
          <w:szCs w:val="24"/>
        </w:rPr>
        <w:t xml:space="preserve">Az Ajánlattevőnek az </w:t>
      </w:r>
      <w:r w:rsidRPr="00EA5504">
        <w:rPr>
          <w:b/>
          <w:szCs w:val="24"/>
        </w:rPr>
        <w:t>Ajánlattételi Dokumentáció II. kötetében</w:t>
      </w:r>
      <w:r w:rsidRPr="00EA5504">
        <w:rPr>
          <w:szCs w:val="24"/>
        </w:rPr>
        <w:t xml:space="preserve"> található tervek, műszaki leírások, dokumentumok és a tételes árazatlan költségvetés kiírás alapján kell a kalkulációt elvégezni.</w:t>
      </w:r>
    </w:p>
    <w:p w14:paraId="3B9E42BA" w14:textId="77777777" w:rsidR="00353D57" w:rsidRDefault="00353D57">
      <w:pPr>
        <w:tabs>
          <w:tab w:val="left" w:pos="1134"/>
        </w:tabs>
        <w:spacing w:line="276" w:lineRule="auto"/>
        <w:ind w:left="567" w:right="-1"/>
        <w:jc w:val="both"/>
        <w:rPr>
          <w:b/>
          <w:szCs w:val="24"/>
        </w:rPr>
      </w:pPr>
    </w:p>
    <w:p w14:paraId="4172A52C" w14:textId="77777777" w:rsidR="00353D57" w:rsidRPr="00957561" w:rsidRDefault="00353D57" w:rsidP="00957561">
      <w:pPr>
        <w:tabs>
          <w:tab w:val="left" w:pos="1134"/>
        </w:tabs>
        <w:spacing w:line="276" w:lineRule="auto"/>
        <w:ind w:left="567" w:right="-1"/>
        <w:jc w:val="both"/>
        <w:rPr>
          <w:szCs w:val="24"/>
        </w:rPr>
      </w:pPr>
      <w:r w:rsidRPr="00957561">
        <w:rPr>
          <w:szCs w:val="24"/>
        </w:rPr>
        <w:t>Az árhoz kapcsolódóan az ajánlattal beadott beárazott költségvetésnek tartalmaznia kell a tétel értelemszerűen egyediesített, ellenőrzésre, a megfelelőség megítélésére vitathatatlanul alkalmas kiegészítését (gyártó, típus, stb.) is, amennyiben azt az adott tétel szükségessé vagy lehetővé teszi. Az árazást úgy kell elvégezni, hogy az a tervező által kiírt tételhez tartozó ellenértéknek az adott tételnél kell szerepelnie, nem egy másik tételben.</w:t>
      </w:r>
    </w:p>
    <w:p w14:paraId="66376D63" w14:textId="77777777" w:rsidR="00353D57" w:rsidRPr="00957561" w:rsidRDefault="00353D57" w:rsidP="00957561">
      <w:pPr>
        <w:tabs>
          <w:tab w:val="left" w:pos="1134"/>
        </w:tabs>
        <w:spacing w:line="276" w:lineRule="auto"/>
        <w:ind w:left="567" w:right="-1"/>
        <w:jc w:val="both"/>
        <w:rPr>
          <w:szCs w:val="24"/>
        </w:rPr>
      </w:pPr>
    </w:p>
    <w:p w14:paraId="43682E76" w14:textId="77777777" w:rsidR="00353D57" w:rsidRPr="00AD0690" w:rsidRDefault="00353D57" w:rsidP="00AD0690">
      <w:pPr>
        <w:tabs>
          <w:tab w:val="left" w:pos="1134"/>
        </w:tabs>
        <w:spacing w:line="276" w:lineRule="auto"/>
        <w:ind w:left="567" w:right="-1"/>
        <w:jc w:val="both"/>
        <w:rPr>
          <w:szCs w:val="24"/>
        </w:rPr>
      </w:pPr>
      <w:r w:rsidRPr="00AD0690">
        <w:rPr>
          <w:szCs w:val="24"/>
        </w:rPr>
        <w:t>Az Ajánlattevőnek kötelessége alaposan, általánosan</w:t>
      </w:r>
      <w:r>
        <w:rPr>
          <w:szCs w:val="24"/>
        </w:rPr>
        <w:t xml:space="preserve">, </w:t>
      </w:r>
      <w:r w:rsidRPr="00AD0690">
        <w:rPr>
          <w:szCs w:val="24"/>
        </w:rPr>
        <w:t>szakkivitelezőtől elvárható gondossággal, felelősen áttanulmányozni az összes rendelkezésre álló dokumentumot, így az Ajánlattételi Dokumentációt, műszaki terveket, árazatlan költségvetéseket, a kiegészítő tájékoztatásokat. Jeleznie kell ajánlatában, ha véleménye szerint a költségvetésből valamely tétel kimaradt, vagy olyan mennyiségi eltérést tapasztal, aminek korrigálása szükséges a létesítmény teljes körű megvalósításához, üzemszerű működéséhez. Szükség esetén ezen eltéréseket és azok összegét az Ajánlatkérő által kiegészítő tájékoztatásban meghatározott tételeknél kell szerepeltetni.</w:t>
      </w:r>
    </w:p>
    <w:p w14:paraId="0ECB40BC" w14:textId="77777777" w:rsidR="00353D57" w:rsidRPr="00AD0690" w:rsidRDefault="00353D57" w:rsidP="00AD0690">
      <w:pPr>
        <w:tabs>
          <w:tab w:val="left" w:pos="1134"/>
        </w:tabs>
        <w:spacing w:line="276" w:lineRule="auto"/>
        <w:ind w:left="567" w:right="-1"/>
        <w:jc w:val="both"/>
        <w:rPr>
          <w:szCs w:val="24"/>
        </w:rPr>
      </w:pPr>
    </w:p>
    <w:p w14:paraId="267F13F0" w14:textId="5CD1CB55" w:rsidR="00353D57" w:rsidRPr="00AD0690" w:rsidRDefault="00353D57" w:rsidP="00AD0690">
      <w:pPr>
        <w:tabs>
          <w:tab w:val="left" w:pos="1134"/>
        </w:tabs>
        <w:spacing w:line="276" w:lineRule="auto"/>
        <w:ind w:left="567" w:right="-1"/>
        <w:jc w:val="both"/>
        <w:rPr>
          <w:szCs w:val="24"/>
        </w:rPr>
      </w:pPr>
      <w:r w:rsidRPr="00AD0690">
        <w:rPr>
          <w:szCs w:val="24"/>
        </w:rPr>
        <w:t>Ha az esetlegesen hiányos tervezői költségvetést az ajánlattételi időszak alatt nem véleményezi, nem egészíti ki, akkor a későbbiekben a kivitelezés során már nem teheti meg, meg kell építenie azt az üzleti kockázata terhére</w:t>
      </w:r>
      <w:r w:rsidR="007B0BBD">
        <w:rPr>
          <w:szCs w:val="24"/>
        </w:rPr>
        <w:t>.</w:t>
      </w:r>
    </w:p>
    <w:p w14:paraId="56940A81" w14:textId="77777777" w:rsidR="00353D57" w:rsidRPr="00AD0690" w:rsidRDefault="00353D57" w:rsidP="00AD0690">
      <w:pPr>
        <w:tabs>
          <w:tab w:val="left" w:pos="1134"/>
        </w:tabs>
        <w:spacing w:line="276" w:lineRule="auto"/>
        <w:ind w:left="567" w:right="-1"/>
        <w:jc w:val="both"/>
        <w:rPr>
          <w:szCs w:val="24"/>
        </w:rPr>
      </w:pPr>
    </w:p>
    <w:p w14:paraId="7CB02444" w14:textId="6B0E9DCD" w:rsidR="00353D57" w:rsidRPr="00AD0690" w:rsidRDefault="00E86F3D" w:rsidP="00E86F3D">
      <w:pPr>
        <w:tabs>
          <w:tab w:val="left" w:pos="1134"/>
        </w:tabs>
        <w:spacing w:line="276" w:lineRule="auto"/>
        <w:ind w:left="567" w:right="-1"/>
        <w:jc w:val="both"/>
        <w:rPr>
          <w:szCs w:val="24"/>
        </w:rPr>
      </w:pPr>
      <w:r w:rsidRPr="00E86F3D">
        <w:rPr>
          <w:szCs w:val="24"/>
        </w:rPr>
        <w:t xml:space="preserve">A műszaki leírásban szereplő, meghatározott gyártmányra, típusra történő hivatkozások – </w:t>
      </w:r>
      <w:r w:rsidRPr="00E86F3D">
        <w:rPr>
          <w:b/>
          <w:bCs/>
          <w:szCs w:val="24"/>
        </w:rPr>
        <w:t>a 321/2015. (X. 30.) Korm. rendelet 46. § (3) bekezdése</w:t>
      </w:r>
      <w:r w:rsidRPr="00E86F3D">
        <w:rPr>
          <w:szCs w:val="24"/>
        </w:rPr>
        <w:t xml:space="preserve"> alapján – a tárgy jellegének egyértelmű</w:t>
      </w:r>
      <w:r>
        <w:rPr>
          <w:szCs w:val="24"/>
        </w:rPr>
        <w:t xml:space="preserve"> </w:t>
      </w:r>
      <w:r w:rsidRPr="00E86F3D">
        <w:rPr>
          <w:szCs w:val="24"/>
        </w:rPr>
        <w:t>meghatározása érdekében történtek. Ajánlatkérő a meghatározott gyártmányú, eredetű, típusú</w:t>
      </w:r>
      <w:r>
        <w:rPr>
          <w:szCs w:val="24"/>
        </w:rPr>
        <w:t xml:space="preserve"> </w:t>
      </w:r>
      <w:r w:rsidRPr="00E86F3D">
        <w:rPr>
          <w:szCs w:val="24"/>
        </w:rPr>
        <w:t>dolgokkal mindenben egyenértékű megajánlást is elfogad, amely maradéktalanul kielégíti a műszaki</w:t>
      </w:r>
      <w:r>
        <w:rPr>
          <w:szCs w:val="24"/>
        </w:rPr>
        <w:t xml:space="preserve"> </w:t>
      </w:r>
      <w:r w:rsidRPr="00E86F3D">
        <w:rPr>
          <w:szCs w:val="24"/>
        </w:rPr>
        <w:t xml:space="preserve">leírásban </w:t>
      </w:r>
      <w:r w:rsidRPr="00E86F3D">
        <w:rPr>
          <w:szCs w:val="24"/>
        </w:rPr>
        <w:lastRenderedPageBreak/>
        <w:t>meghatározott paramétereket. Ajánlattevőnek a műszaki leírásban meghatározott</w:t>
      </w:r>
      <w:r>
        <w:rPr>
          <w:szCs w:val="24"/>
        </w:rPr>
        <w:t xml:space="preserve"> </w:t>
      </w:r>
      <w:r w:rsidRPr="00E86F3D">
        <w:rPr>
          <w:szCs w:val="24"/>
        </w:rPr>
        <w:t xml:space="preserve">gyártmányú, eredetű, típusú dologtól való eltérésről </w:t>
      </w:r>
      <w:r w:rsidRPr="00E86F3D">
        <w:rPr>
          <w:b/>
          <w:bCs/>
          <w:szCs w:val="24"/>
        </w:rPr>
        <w:t>az ajánlatában nyilatkoznia kell, és az ajánlatában megfelelő módon, bármely megfelelő eszközzel bizonyítania/igazolnia kell</w:t>
      </w:r>
      <w:r w:rsidRPr="00E86F3D">
        <w:rPr>
          <w:szCs w:val="24"/>
        </w:rPr>
        <w:t>, hogy</w:t>
      </w:r>
      <w:r>
        <w:rPr>
          <w:szCs w:val="24"/>
        </w:rPr>
        <w:t xml:space="preserve"> </w:t>
      </w:r>
      <w:r w:rsidRPr="00E86F3D">
        <w:rPr>
          <w:szCs w:val="24"/>
        </w:rPr>
        <w:t>az általa javasolt megoldások egyenértékű módon megfelelnek a közbeszerzési műszaki leírásban</w:t>
      </w:r>
      <w:r>
        <w:rPr>
          <w:szCs w:val="24"/>
        </w:rPr>
        <w:t xml:space="preserve"> </w:t>
      </w:r>
      <w:r w:rsidRPr="00E86F3D">
        <w:rPr>
          <w:szCs w:val="24"/>
        </w:rPr>
        <w:t>meghatározott követelményeknek.</w:t>
      </w:r>
    </w:p>
    <w:p w14:paraId="0C6C5073" w14:textId="77777777" w:rsidR="00353D57" w:rsidRDefault="00353D57" w:rsidP="00957561">
      <w:pPr>
        <w:tabs>
          <w:tab w:val="left" w:pos="1134"/>
        </w:tabs>
        <w:spacing w:line="276" w:lineRule="auto"/>
        <w:ind w:left="567" w:right="-1"/>
        <w:jc w:val="both"/>
        <w:rPr>
          <w:szCs w:val="24"/>
        </w:rPr>
      </w:pPr>
    </w:p>
    <w:p w14:paraId="3256F61D" w14:textId="77777777" w:rsidR="00353D57" w:rsidRPr="003E08B0" w:rsidRDefault="00353D57" w:rsidP="003E08B0">
      <w:pPr>
        <w:tabs>
          <w:tab w:val="left" w:pos="1134"/>
        </w:tabs>
        <w:spacing w:line="276" w:lineRule="auto"/>
        <w:ind w:left="567" w:right="-1"/>
        <w:jc w:val="both"/>
        <w:rPr>
          <w:b/>
          <w:szCs w:val="24"/>
        </w:rPr>
      </w:pPr>
      <w:r w:rsidRPr="003E08B0">
        <w:rPr>
          <w:b/>
          <w:szCs w:val="24"/>
        </w:rPr>
        <w:t>Kérjük a költségvetés beárazása során a Közbeszerzési Műszaki leírásban adott utasításokat is figyelembe venni szíveskedjenek.</w:t>
      </w:r>
    </w:p>
    <w:p w14:paraId="4D2C8210" w14:textId="77777777" w:rsidR="00353D57" w:rsidRPr="00957561" w:rsidRDefault="00353D57">
      <w:pPr>
        <w:tabs>
          <w:tab w:val="left" w:pos="1134"/>
        </w:tabs>
        <w:spacing w:line="276" w:lineRule="auto"/>
        <w:ind w:left="567" w:right="-1"/>
        <w:jc w:val="both"/>
        <w:rPr>
          <w:szCs w:val="24"/>
        </w:rPr>
      </w:pPr>
    </w:p>
    <w:p w14:paraId="3F867D40" w14:textId="77777777" w:rsidR="00353D57" w:rsidRPr="004016FE" w:rsidRDefault="00353D57">
      <w:pPr>
        <w:spacing w:line="276" w:lineRule="auto"/>
        <w:ind w:left="1134" w:right="-1" w:hanging="567"/>
        <w:jc w:val="both"/>
        <w:rPr>
          <w:b/>
          <w:szCs w:val="24"/>
        </w:rPr>
      </w:pPr>
      <w:r w:rsidRPr="004016FE">
        <w:rPr>
          <w:b/>
          <w:szCs w:val="24"/>
        </w:rPr>
        <w:t>3.6. A munkavállalók védelmére és a munkafeltételekre vonatkozó kötelezettségekről a Kbt. 73. § (5) bekezdése szerinti tájékoztatást nyújtó illetékes szervek</w:t>
      </w:r>
    </w:p>
    <w:p w14:paraId="257FC722" w14:textId="77777777" w:rsidR="00353D57" w:rsidRPr="004016FE" w:rsidRDefault="00353D57">
      <w:pPr>
        <w:suppressAutoHyphens w:val="0"/>
        <w:spacing w:line="276" w:lineRule="auto"/>
        <w:ind w:left="567" w:right="-1"/>
        <w:jc w:val="both"/>
        <w:rPr>
          <w:b/>
          <w:szCs w:val="24"/>
        </w:rPr>
      </w:pPr>
    </w:p>
    <w:p w14:paraId="320736BF" w14:textId="77777777" w:rsidR="00353D57" w:rsidRDefault="00353D57" w:rsidP="00C37329">
      <w:pPr>
        <w:suppressAutoHyphens w:val="0"/>
        <w:spacing w:before="60" w:after="60" w:line="276" w:lineRule="auto"/>
        <w:ind w:left="567"/>
        <w:contextualSpacing/>
        <w:jc w:val="both"/>
        <w:rPr>
          <w:rFonts w:eastAsia="Calibri"/>
          <w:szCs w:val="24"/>
        </w:rPr>
      </w:pPr>
      <w:r>
        <w:t xml:space="preserve">Ajánlatkérő felhívja ajánlattevő figyelmét a Kbt. 73. § (5) bekezdésében foglaltakra, hogy tájékozódjon a Kbt. 4. mellékletében felsorolt környezetvédelmi, szociális és munkajogi rendelkezésekről, továbbá a munkavállalók védelmére és a munkafeltételekre vonatkozó olyan kötelezettségekről, amelyeknek a teljesítés helyén és a szerződés teljesítése során meg kell felelnie. </w:t>
      </w:r>
      <w:r>
        <w:rPr>
          <w:rFonts w:eastAsia="Calibri"/>
          <w:szCs w:val="24"/>
        </w:rPr>
        <w:t>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59CC1D98" w14:textId="77777777" w:rsidR="00353D57" w:rsidRDefault="00353D57" w:rsidP="00C37329">
      <w:pPr>
        <w:suppressAutoHyphens w:val="0"/>
        <w:spacing w:before="60" w:after="60" w:line="276" w:lineRule="auto"/>
        <w:ind w:left="567"/>
        <w:contextualSpacing/>
        <w:jc w:val="both"/>
        <w:rPr>
          <w:rFonts w:eastAsia="Calibri"/>
          <w:szCs w:val="24"/>
        </w:rPr>
      </w:pPr>
    </w:p>
    <w:p w14:paraId="069832C1" w14:textId="77777777" w:rsidR="00353D57" w:rsidRDefault="00353D57" w:rsidP="00C37329">
      <w:pPr>
        <w:pStyle w:val="Listaszerbekezds"/>
        <w:spacing w:line="276" w:lineRule="auto"/>
        <w:rPr>
          <w:rFonts w:ascii="Arial" w:hAnsi="Arial" w:cs="Arial"/>
          <w:b/>
          <w:caps/>
          <w:sz w:val="24"/>
          <w:szCs w:val="24"/>
        </w:rPr>
      </w:pPr>
      <w:r>
        <w:rPr>
          <w:rFonts w:ascii="Arial" w:hAnsi="Arial" w:cs="Arial"/>
          <w:b/>
          <w:caps/>
          <w:sz w:val="24"/>
          <w:szCs w:val="24"/>
        </w:rPr>
        <w:t>tájékoztatást nyújtó szervek:</w:t>
      </w:r>
    </w:p>
    <w:p w14:paraId="17DFC41F" w14:textId="77777777" w:rsidR="00353D57" w:rsidRDefault="00353D57" w:rsidP="00C37329">
      <w:pPr>
        <w:rPr>
          <w:szCs w:val="24"/>
        </w:rPr>
      </w:pPr>
    </w:p>
    <w:p w14:paraId="7E73A0F7" w14:textId="77777777" w:rsidR="00353D57" w:rsidRDefault="00353D57" w:rsidP="00C37329">
      <w:pPr>
        <w:ind w:left="708"/>
        <w:contextualSpacing/>
        <w:rPr>
          <w:b/>
          <w:szCs w:val="24"/>
        </w:rPr>
      </w:pPr>
      <w:r>
        <w:rPr>
          <w:b/>
          <w:szCs w:val="24"/>
        </w:rPr>
        <w:t xml:space="preserve">Országos Tisztifőorvosi Hivatal            </w:t>
      </w:r>
    </w:p>
    <w:p w14:paraId="34F31D6A" w14:textId="77777777" w:rsidR="00353D57" w:rsidRDefault="00353D57" w:rsidP="00C37329">
      <w:pPr>
        <w:ind w:left="708"/>
        <w:contextualSpacing/>
        <w:rPr>
          <w:szCs w:val="24"/>
        </w:rPr>
      </w:pPr>
      <w:r>
        <w:rPr>
          <w:szCs w:val="24"/>
        </w:rPr>
        <w:t xml:space="preserve">Cím: </w:t>
      </w:r>
      <w:r>
        <w:rPr>
          <w:szCs w:val="24"/>
          <w:shd w:val="clear" w:color="auto" w:fill="FFFFFF"/>
        </w:rPr>
        <w:t>1097 Budapest, Albert Flórián út 2-6.</w:t>
      </w:r>
    </w:p>
    <w:p w14:paraId="6DBC44BF" w14:textId="77777777" w:rsidR="00353D57" w:rsidRDefault="00353D57" w:rsidP="00C37329">
      <w:pPr>
        <w:ind w:left="708"/>
        <w:contextualSpacing/>
        <w:rPr>
          <w:szCs w:val="24"/>
          <w:shd w:val="clear" w:color="auto" w:fill="FFFFFF"/>
        </w:rPr>
      </w:pPr>
      <w:r>
        <w:rPr>
          <w:bCs/>
          <w:szCs w:val="24"/>
          <w:shd w:val="clear" w:color="auto" w:fill="FFFFFF"/>
        </w:rPr>
        <w:t>Postai cím:</w:t>
      </w:r>
      <w:r>
        <w:rPr>
          <w:rStyle w:val="apple-converted-space"/>
          <w:szCs w:val="24"/>
          <w:shd w:val="clear" w:color="auto" w:fill="FFFFFF"/>
        </w:rPr>
        <w:t> </w:t>
      </w:r>
      <w:r>
        <w:rPr>
          <w:szCs w:val="24"/>
          <w:shd w:val="clear" w:color="auto" w:fill="FFFFFF"/>
        </w:rPr>
        <w:t>1437 Budapest, Pf. 839.</w:t>
      </w:r>
    </w:p>
    <w:p w14:paraId="6AA63A09" w14:textId="77777777" w:rsidR="00353D57" w:rsidRDefault="00353D57" w:rsidP="00C37329">
      <w:pPr>
        <w:ind w:left="708"/>
        <w:contextualSpacing/>
        <w:rPr>
          <w:szCs w:val="24"/>
        </w:rPr>
      </w:pPr>
      <w:r>
        <w:rPr>
          <w:szCs w:val="24"/>
        </w:rPr>
        <w:t xml:space="preserve">Központi telefonszám: </w:t>
      </w:r>
      <w:r>
        <w:rPr>
          <w:szCs w:val="24"/>
          <w:shd w:val="clear" w:color="auto" w:fill="FFFFFF"/>
        </w:rPr>
        <w:t>+36 1 476 1100</w:t>
      </w:r>
    </w:p>
    <w:p w14:paraId="060D65C8" w14:textId="77777777" w:rsidR="00353D57" w:rsidRDefault="00353D57" w:rsidP="00C37329">
      <w:pPr>
        <w:ind w:left="708"/>
        <w:contextualSpacing/>
        <w:rPr>
          <w:szCs w:val="24"/>
          <w:shd w:val="clear" w:color="auto" w:fill="FFFFFF"/>
        </w:rPr>
      </w:pPr>
      <w:r>
        <w:rPr>
          <w:szCs w:val="24"/>
        </w:rPr>
        <w:t xml:space="preserve">Központi faxszám: </w:t>
      </w:r>
      <w:r>
        <w:rPr>
          <w:szCs w:val="24"/>
          <w:shd w:val="clear" w:color="auto" w:fill="FFFFFF"/>
        </w:rPr>
        <w:t>+36 1 476 1390</w:t>
      </w:r>
    </w:p>
    <w:p w14:paraId="4B065C75" w14:textId="77777777" w:rsidR="00353D57" w:rsidRDefault="00353D57" w:rsidP="00C37329">
      <w:pPr>
        <w:ind w:left="708"/>
        <w:contextualSpacing/>
        <w:rPr>
          <w:szCs w:val="24"/>
        </w:rPr>
      </w:pPr>
      <w:r>
        <w:rPr>
          <w:bCs/>
          <w:szCs w:val="24"/>
          <w:shd w:val="clear" w:color="auto" w:fill="FFFFFF"/>
        </w:rPr>
        <w:t>Elektronikus levélcím:</w:t>
      </w:r>
      <w:hyperlink r:id="rId9" w:tgtFrame="_blank" w:history="1">
        <w:r>
          <w:rPr>
            <w:rStyle w:val="apple-converted-space"/>
            <w:b/>
            <w:bCs/>
            <w:szCs w:val="24"/>
            <w:shd w:val="clear" w:color="auto" w:fill="FFFFFF"/>
          </w:rPr>
          <w:t> </w:t>
        </w:r>
        <w:r>
          <w:rPr>
            <w:rStyle w:val="Hiperhivatkozs"/>
            <w:szCs w:val="24"/>
            <w:shd w:val="clear" w:color="auto" w:fill="FFFFFF"/>
          </w:rPr>
          <w:t>tisztifoorvos@oth.antsz.hu</w:t>
        </w:r>
      </w:hyperlink>
    </w:p>
    <w:p w14:paraId="4E15D430" w14:textId="77777777" w:rsidR="00353D57" w:rsidRDefault="00353D57" w:rsidP="00C37329">
      <w:pPr>
        <w:ind w:left="708"/>
        <w:contextualSpacing/>
        <w:rPr>
          <w:rStyle w:val="Hiperhivatkozs"/>
          <w:color w:val="auto"/>
          <w:shd w:val="clear" w:color="auto" w:fill="FFFFFF"/>
        </w:rPr>
      </w:pPr>
      <w:r>
        <w:rPr>
          <w:bCs/>
          <w:szCs w:val="24"/>
          <w:shd w:val="clear" w:color="auto" w:fill="FFFFFF"/>
        </w:rPr>
        <w:t>Honlap:</w:t>
      </w:r>
      <w:r>
        <w:rPr>
          <w:szCs w:val="24"/>
        </w:rPr>
        <w:t xml:space="preserve"> </w:t>
      </w:r>
      <w:hyperlink r:id="rId10" w:tgtFrame="_blank" w:history="1">
        <w:r>
          <w:rPr>
            <w:rStyle w:val="Hiperhivatkozs"/>
            <w:szCs w:val="24"/>
            <w:shd w:val="clear" w:color="auto" w:fill="FFFFFF"/>
          </w:rPr>
          <w:t>www.antsz.hu</w:t>
        </w:r>
      </w:hyperlink>
    </w:p>
    <w:p w14:paraId="367A0D8E" w14:textId="77777777" w:rsidR="00353D57" w:rsidRDefault="00353D57" w:rsidP="00C37329">
      <w:pPr>
        <w:ind w:left="141"/>
        <w:contextualSpacing/>
        <w:rPr>
          <w:szCs w:val="24"/>
        </w:rPr>
      </w:pPr>
    </w:p>
    <w:p w14:paraId="0366CB71" w14:textId="77777777" w:rsidR="00353D57" w:rsidRDefault="00353D57" w:rsidP="00AE6E79">
      <w:pPr>
        <w:ind w:left="709"/>
      </w:pPr>
      <w:r>
        <w:rPr>
          <w:b/>
        </w:rPr>
        <w:t>Magyar Bányászati és Földtani Szolgálat</w:t>
      </w:r>
    </w:p>
    <w:p w14:paraId="19977323" w14:textId="77777777" w:rsidR="00353D57" w:rsidRDefault="00353D57" w:rsidP="00AE6E79">
      <w:pPr>
        <w:ind w:left="709"/>
      </w:pPr>
      <w:r>
        <w:t>1145 Budapest, Columbus u. 17-23.</w:t>
      </w:r>
    </w:p>
    <w:p w14:paraId="6228CB52" w14:textId="77777777" w:rsidR="00353D57" w:rsidRDefault="00353D57" w:rsidP="00AE6E79">
      <w:pPr>
        <w:ind w:left="709"/>
      </w:pPr>
      <w:r>
        <w:t>Levelezési cím: 1590 Budapest, Pf. 95</w:t>
      </w:r>
    </w:p>
    <w:p w14:paraId="520CFF2D" w14:textId="77777777" w:rsidR="00353D57" w:rsidRDefault="00353D57" w:rsidP="00AE6E79">
      <w:pPr>
        <w:ind w:left="709"/>
      </w:pPr>
      <w:r>
        <w:t>Telefonszám: +36-1-301-2900</w:t>
      </w:r>
    </w:p>
    <w:p w14:paraId="57A63AE3" w14:textId="77777777" w:rsidR="00353D57" w:rsidRDefault="00353D57" w:rsidP="00AE6E79">
      <w:pPr>
        <w:ind w:left="709"/>
      </w:pPr>
      <w:r>
        <w:t>Faxszám: +36-1-301-2903</w:t>
      </w:r>
    </w:p>
    <w:p w14:paraId="1F2DF2A1" w14:textId="77777777" w:rsidR="00353D57" w:rsidRDefault="00353D57" w:rsidP="00AE6E79">
      <w:pPr>
        <w:ind w:left="709"/>
      </w:pPr>
      <w:r>
        <w:rPr>
          <w:bCs/>
          <w:shd w:val="clear" w:color="auto" w:fill="FFFFFF"/>
        </w:rPr>
        <w:t>Elektronikus levélcím</w:t>
      </w:r>
      <w:r>
        <w:t xml:space="preserve">: </w:t>
      </w:r>
      <w:hyperlink r:id="rId11" w:history="1">
        <w:r>
          <w:rPr>
            <w:rStyle w:val="Hiperhivatkozs"/>
            <w:shd w:val="clear" w:color="auto" w:fill="FFFFFF"/>
          </w:rPr>
          <w:t>info@mbfsz.gov.hu</w:t>
        </w:r>
      </w:hyperlink>
    </w:p>
    <w:p w14:paraId="40C1CE00" w14:textId="77777777" w:rsidR="00353D57" w:rsidRDefault="00353D57" w:rsidP="00AE6E79">
      <w:pPr>
        <w:ind w:left="709"/>
        <w:contextualSpacing/>
        <w:rPr>
          <w:szCs w:val="24"/>
        </w:rPr>
      </w:pPr>
    </w:p>
    <w:p w14:paraId="6608A2B9" w14:textId="77777777" w:rsidR="00353D57" w:rsidRDefault="00353D57" w:rsidP="00AE6E79">
      <w:pPr>
        <w:autoSpaceDE w:val="0"/>
        <w:ind w:right="147" w:firstLine="708"/>
        <w:rPr>
          <w:b/>
          <w:bCs/>
          <w:szCs w:val="24"/>
        </w:rPr>
      </w:pPr>
      <w:r>
        <w:rPr>
          <w:b/>
          <w:bCs/>
          <w:szCs w:val="24"/>
        </w:rPr>
        <w:t>Emberi Erőforrások Minisztériuma</w:t>
      </w:r>
    </w:p>
    <w:p w14:paraId="74579368" w14:textId="77777777" w:rsidR="00353D57" w:rsidRDefault="00353D57" w:rsidP="00AE6E79">
      <w:pPr>
        <w:autoSpaceDE w:val="0"/>
        <w:ind w:left="708" w:right="147"/>
        <w:rPr>
          <w:b/>
          <w:bCs/>
          <w:szCs w:val="24"/>
        </w:rPr>
      </w:pPr>
      <w:r>
        <w:rPr>
          <w:szCs w:val="24"/>
          <w:shd w:val="clear" w:color="auto" w:fill="FFFFFF"/>
        </w:rPr>
        <w:lastRenderedPageBreak/>
        <w:t>Székhely: 1054 Budapest, Akadémia u. 3.,</w:t>
      </w:r>
      <w:r>
        <w:rPr>
          <w:szCs w:val="24"/>
        </w:rPr>
        <w:br/>
      </w:r>
      <w:r>
        <w:rPr>
          <w:szCs w:val="24"/>
          <w:shd w:val="clear" w:color="auto" w:fill="FFFFFF"/>
        </w:rPr>
        <w:t>Központi telefonszám: +36-1-795-1200</w:t>
      </w:r>
    </w:p>
    <w:p w14:paraId="5EBEF4D1" w14:textId="77777777" w:rsidR="00353D57" w:rsidRDefault="00353D57" w:rsidP="00AE6E79">
      <w:pPr>
        <w:autoSpaceDE w:val="0"/>
        <w:ind w:right="147" w:firstLine="708"/>
        <w:rPr>
          <w:szCs w:val="24"/>
        </w:rPr>
      </w:pPr>
      <w:r>
        <w:rPr>
          <w:bCs/>
          <w:szCs w:val="24"/>
          <w:shd w:val="clear" w:color="auto" w:fill="FFFFFF"/>
        </w:rPr>
        <w:t>Elektronikus levélcím:</w:t>
      </w:r>
      <w:r>
        <w:rPr>
          <w:szCs w:val="24"/>
        </w:rPr>
        <w:t xml:space="preserve"> </w:t>
      </w:r>
      <w:hyperlink r:id="rId12" w:history="1">
        <w:r>
          <w:rPr>
            <w:rStyle w:val="Hiperhivatkozs"/>
            <w:szCs w:val="24"/>
            <w:shd w:val="clear" w:color="auto" w:fill="FFFFFF"/>
          </w:rPr>
          <w:t>ugyfelszolgalat@emmi.gov.hu</w:t>
        </w:r>
      </w:hyperlink>
    </w:p>
    <w:p w14:paraId="5EC2CF77" w14:textId="77777777" w:rsidR="00353D57" w:rsidRDefault="00353D57" w:rsidP="00AE6E79">
      <w:pPr>
        <w:autoSpaceDE w:val="0"/>
        <w:ind w:right="147" w:firstLine="708"/>
        <w:rPr>
          <w:b/>
          <w:bCs/>
          <w:szCs w:val="24"/>
          <w:shd w:val="clear" w:color="auto" w:fill="FFFFFF"/>
        </w:rPr>
      </w:pPr>
      <w:r>
        <w:rPr>
          <w:szCs w:val="24"/>
        </w:rPr>
        <w:t>Honlap:</w:t>
      </w:r>
      <w:r>
        <w:t xml:space="preserve"> </w:t>
      </w:r>
      <w:r>
        <w:rPr>
          <w:rStyle w:val="Hiperhivatkozs"/>
          <w:shd w:val="clear" w:color="auto" w:fill="FFFFFF"/>
        </w:rPr>
        <w:t>www.kormany.hu/hu/emberi-eroforrasok-miniszteriuma</w:t>
      </w:r>
    </w:p>
    <w:p w14:paraId="729DE464" w14:textId="77777777" w:rsidR="00353D57" w:rsidRDefault="00353D57" w:rsidP="00AE6E79">
      <w:pPr>
        <w:autoSpaceDE w:val="0"/>
        <w:ind w:right="147"/>
        <w:rPr>
          <w:b/>
          <w:bCs/>
          <w:szCs w:val="24"/>
          <w:shd w:val="clear" w:color="auto" w:fill="FFFFFF"/>
        </w:rPr>
      </w:pPr>
    </w:p>
    <w:p w14:paraId="2E4FBA34" w14:textId="77777777" w:rsidR="00353D57" w:rsidRDefault="00353D57" w:rsidP="00AE6E79">
      <w:pPr>
        <w:autoSpaceDE w:val="0"/>
        <w:ind w:left="1416" w:right="147"/>
        <w:rPr>
          <w:szCs w:val="24"/>
          <w:shd w:val="clear" w:color="auto" w:fill="FFFFFF"/>
        </w:rPr>
      </w:pPr>
      <w:r>
        <w:rPr>
          <w:b/>
          <w:bCs/>
          <w:szCs w:val="24"/>
          <w:shd w:val="clear" w:color="auto" w:fill="FFFFFF"/>
        </w:rPr>
        <w:t>Központi Ügyfélszolgálati Iroda</w:t>
      </w:r>
      <w:r>
        <w:rPr>
          <w:szCs w:val="24"/>
          <w:shd w:val="clear" w:color="auto" w:fill="FFFFFF"/>
        </w:rPr>
        <w:br/>
        <w:t>Címe: 1055. Budapest, Szalay u. 10-14. (Bejárat: Honvéd és Szalay utca sarok)</w:t>
      </w:r>
    </w:p>
    <w:p w14:paraId="43A729B1" w14:textId="77777777" w:rsidR="00353D57" w:rsidRDefault="00353D57" w:rsidP="00AE6E79">
      <w:pPr>
        <w:autoSpaceDE w:val="0"/>
        <w:ind w:right="147"/>
        <w:rPr>
          <w:b/>
          <w:bCs/>
          <w:szCs w:val="24"/>
        </w:rPr>
      </w:pPr>
    </w:p>
    <w:p w14:paraId="7EF74C1B" w14:textId="77777777" w:rsidR="00353D57" w:rsidRDefault="00353D57" w:rsidP="00AE6E79">
      <w:pPr>
        <w:autoSpaceDE w:val="0"/>
        <w:ind w:left="708" w:right="147" w:firstLine="708"/>
        <w:rPr>
          <w:b/>
          <w:bCs/>
          <w:szCs w:val="24"/>
        </w:rPr>
      </w:pPr>
      <w:r>
        <w:rPr>
          <w:b/>
          <w:bCs/>
          <w:szCs w:val="24"/>
        </w:rPr>
        <w:t>Emberi Erőforrások Minisztériuma</w:t>
      </w:r>
    </w:p>
    <w:p w14:paraId="702F9BB8" w14:textId="77777777" w:rsidR="00353D57" w:rsidRDefault="00353D57" w:rsidP="00AE6E79">
      <w:pPr>
        <w:autoSpaceDE w:val="0"/>
        <w:ind w:left="708" w:right="147" w:firstLine="708"/>
        <w:rPr>
          <w:szCs w:val="24"/>
          <w:lang w:val="en-US"/>
        </w:rPr>
      </w:pPr>
      <w:r>
        <w:rPr>
          <w:b/>
          <w:bCs/>
          <w:szCs w:val="24"/>
        </w:rPr>
        <w:t>Társadalmi Felzárkózásért Felelős Államtitkárság</w:t>
      </w:r>
    </w:p>
    <w:p w14:paraId="6D75E20B" w14:textId="77777777" w:rsidR="00353D57" w:rsidRDefault="00353D57" w:rsidP="00AE6E79">
      <w:pPr>
        <w:autoSpaceDE w:val="0"/>
        <w:ind w:left="708" w:right="147" w:firstLine="708"/>
        <w:rPr>
          <w:szCs w:val="24"/>
          <w:lang w:val="en-US"/>
        </w:rPr>
      </w:pPr>
      <w:r>
        <w:rPr>
          <w:szCs w:val="24"/>
          <w:lang w:val="en-US"/>
        </w:rPr>
        <w:t>Székhely: 1054 Budapest, Báthory u. 10. </w:t>
      </w:r>
    </w:p>
    <w:p w14:paraId="5E6DB81B" w14:textId="77777777" w:rsidR="00353D57" w:rsidRDefault="00353D57" w:rsidP="00AE6E79">
      <w:pPr>
        <w:autoSpaceDE w:val="0"/>
        <w:ind w:left="1416" w:right="147"/>
        <w:rPr>
          <w:szCs w:val="24"/>
          <w:lang w:val="en-US"/>
        </w:rPr>
      </w:pPr>
      <w:r>
        <w:rPr>
          <w:szCs w:val="24"/>
          <w:lang w:val="en-US"/>
        </w:rPr>
        <w:t>Telefonszám: +36-1-795-1860</w:t>
      </w:r>
    </w:p>
    <w:p w14:paraId="323CC43E" w14:textId="77777777" w:rsidR="00353D57" w:rsidRDefault="00353D57" w:rsidP="00AE6E79">
      <w:pPr>
        <w:autoSpaceDE w:val="0"/>
        <w:ind w:left="708" w:right="150" w:firstLine="708"/>
        <w:jc w:val="both"/>
        <w:rPr>
          <w:szCs w:val="24"/>
          <w:lang w:val="de-DE"/>
        </w:rPr>
      </w:pPr>
      <w:r>
        <w:rPr>
          <w:bCs/>
          <w:szCs w:val="24"/>
          <w:shd w:val="clear" w:color="auto" w:fill="FFFFFF"/>
        </w:rPr>
        <w:t>Elektronikus levélcím</w:t>
      </w:r>
      <w:r>
        <w:rPr>
          <w:szCs w:val="24"/>
          <w:lang w:val="de-DE"/>
        </w:rPr>
        <w:t xml:space="preserve">: </w:t>
      </w:r>
      <w:r>
        <w:rPr>
          <w:rStyle w:val="Hiperhivatkozs"/>
          <w:shd w:val="clear" w:color="auto" w:fill="FFFFFF"/>
        </w:rPr>
        <w:t>tarsadalmifelzarkozas@emmi.gov.hu</w:t>
      </w:r>
    </w:p>
    <w:p w14:paraId="60414F98" w14:textId="77777777" w:rsidR="00353D57" w:rsidRDefault="00353D57" w:rsidP="00AE6E79">
      <w:pPr>
        <w:suppressAutoHyphens w:val="0"/>
        <w:spacing w:before="60" w:after="60" w:line="276" w:lineRule="auto"/>
        <w:ind w:left="567"/>
        <w:contextualSpacing/>
        <w:jc w:val="both"/>
        <w:rPr>
          <w:rFonts w:eastAsia="Calibri"/>
          <w:szCs w:val="24"/>
        </w:rPr>
      </w:pPr>
    </w:p>
    <w:p w14:paraId="44976897" w14:textId="77777777" w:rsidR="00353D57" w:rsidRDefault="00353D57" w:rsidP="00AE6E79">
      <w:pPr>
        <w:autoSpaceDE w:val="0"/>
        <w:ind w:left="709" w:right="150"/>
        <w:jc w:val="both"/>
      </w:pPr>
      <w:r>
        <w:rPr>
          <w:b/>
        </w:rPr>
        <w:t>Nemzeti Adó- és Vámhivatal Központi Hivatal</w:t>
      </w:r>
    </w:p>
    <w:p w14:paraId="7F9431AF" w14:textId="77777777" w:rsidR="00353D57" w:rsidRDefault="00353D57" w:rsidP="00AE6E79">
      <w:pPr>
        <w:autoSpaceDE w:val="0"/>
        <w:ind w:left="2268" w:right="147" w:hanging="1559"/>
        <w:jc w:val="both"/>
        <w:rPr>
          <w:lang w:val="de-DE"/>
        </w:rPr>
      </w:pPr>
      <w:r>
        <w:rPr>
          <w:lang w:val="de-DE"/>
        </w:rPr>
        <w:t>Székhely: 1054 Budapest, Széchenyi u. 2.</w:t>
      </w:r>
    </w:p>
    <w:p w14:paraId="7342F5B1" w14:textId="77777777" w:rsidR="00353D57" w:rsidRDefault="00353D57" w:rsidP="00AE6E79">
      <w:pPr>
        <w:autoSpaceDE w:val="0"/>
        <w:ind w:left="2268" w:right="147" w:hanging="1559"/>
        <w:jc w:val="both"/>
        <w:rPr>
          <w:lang w:val="de-DE"/>
        </w:rPr>
      </w:pPr>
      <w:r>
        <w:rPr>
          <w:lang w:val="de-DE"/>
        </w:rPr>
        <w:t>Telefonszám: +36-1-428-5100</w:t>
      </w:r>
    </w:p>
    <w:p w14:paraId="6AD86F86" w14:textId="77777777" w:rsidR="00353D57" w:rsidRDefault="00353D57" w:rsidP="00AE6E79">
      <w:pPr>
        <w:autoSpaceDE w:val="0"/>
        <w:ind w:left="2268" w:right="147" w:hanging="1559"/>
        <w:jc w:val="both"/>
        <w:rPr>
          <w:lang w:val="de-DE"/>
        </w:rPr>
      </w:pPr>
      <w:r>
        <w:rPr>
          <w:lang w:val="de-DE"/>
        </w:rPr>
        <w:t>Faxszám: +36-1-428-5509</w:t>
      </w:r>
    </w:p>
    <w:p w14:paraId="0C3B5AFF" w14:textId="77777777" w:rsidR="00353D57" w:rsidRDefault="00353D57" w:rsidP="00AE6E79">
      <w:pPr>
        <w:autoSpaceDE w:val="0"/>
        <w:ind w:left="2268" w:right="150" w:hanging="1559"/>
        <w:jc w:val="both"/>
        <w:rPr>
          <w:lang w:val="de-DE"/>
        </w:rPr>
      </w:pPr>
      <w:r>
        <w:rPr>
          <w:lang w:val="de-DE"/>
        </w:rPr>
        <w:t>Kék szám (mobilhálózatból is hívható): +36-40-42-42-42</w:t>
      </w:r>
    </w:p>
    <w:p w14:paraId="5C1EB117" w14:textId="77777777" w:rsidR="00353D57" w:rsidRDefault="00353D57" w:rsidP="00AE6E79">
      <w:pPr>
        <w:autoSpaceDE w:val="0"/>
        <w:ind w:left="2268" w:right="150" w:hanging="1559"/>
        <w:jc w:val="both"/>
        <w:rPr>
          <w:lang w:val="de-DE"/>
        </w:rPr>
      </w:pPr>
    </w:p>
    <w:p w14:paraId="207CB1FF" w14:textId="77777777" w:rsidR="00353D57" w:rsidRDefault="00353D57" w:rsidP="00AE6E79">
      <w:pPr>
        <w:autoSpaceDE w:val="0"/>
        <w:ind w:left="709" w:right="150"/>
        <w:rPr>
          <w:rStyle w:val="Hiperhivatkozs"/>
        </w:rPr>
      </w:pPr>
      <w:r>
        <w:rPr>
          <w:b/>
          <w:bCs/>
        </w:rPr>
        <w:t>Pénzügyminisztérium</w:t>
      </w:r>
      <w:r>
        <w:rPr>
          <w:b/>
          <w:bCs/>
        </w:rPr>
        <w:br/>
        <w:t>Munkavédelmi Főosztály</w:t>
      </w:r>
      <w:r>
        <w:br/>
        <w:t>1054 Budapest, Kálmán Imre u. 2.</w:t>
      </w:r>
      <w:r>
        <w:br/>
        <w:t>Postacím: 1369 Budapest, Pf.: 481.</w:t>
      </w:r>
      <w:r>
        <w:br/>
        <w:t>Telefon: (06 80) 204-292; (06 1) 896-3002</w:t>
      </w:r>
      <w:r>
        <w:br/>
        <w:t>Fax: (06 1) 795-0884</w:t>
      </w:r>
      <w:r>
        <w:br/>
        <w:t>Email: </w:t>
      </w:r>
      <w:hyperlink r:id="rId13" w:history="1">
        <w:r>
          <w:rPr>
            <w:rStyle w:val="Hiperhivatkozs"/>
          </w:rPr>
          <w:t>munkavedelmi-foo@pm.gov.hu</w:t>
        </w:r>
      </w:hyperlink>
      <w:r>
        <w:br/>
      </w:r>
      <w:r>
        <w:br/>
        <w:t>Egyéb elérhetőségek:</w:t>
      </w:r>
      <w:r>
        <w:br/>
      </w:r>
      <w:r>
        <w:br/>
        <w:t>Munkavédelmi Tanácsadó Szolgálat:</w:t>
      </w:r>
      <w:r>
        <w:br/>
      </w:r>
      <w:hyperlink r:id="rId14" w:history="1">
        <w:r>
          <w:rPr>
            <w:rStyle w:val="Hiperhivatkozs"/>
          </w:rPr>
          <w:t>munkavedelem-info@ngm.gov.hu</w:t>
        </w:r>
      </w:hyperlink>
      <w:r>
        <w:br/>
        <w:t>Ingyenes (zöld) telefonszáma: </w:t>
      </w:r>
      <w:r>
        <w:rPr>
          <w:b/>
          <w:bCs/>
        </w:rPr>
        <w:t>(06 80) 204-292</w:t>
      </w:r>
      <w:r>
        <w:br/>
      </w:r>
      <w:r>
        <w:br/>
        <w:t>EU OSHA Nemzeti Fókuszpont:</w:t>
      </w:r>
      <w:r>
        <w:br/>
      </w:r>
      <w:hyperlink r:id="rId15" w:history="1">
        <w:r>
          <w:rPr>
            <w:rStyle w:val="Hiperhivatkozs"/>
          </w:rPr>
          <w:t>fokuszpont@pm.gov.hu</w:t>
        </w:r>
      </w:hyperlink>
      <w:r>
        <w:br/>
      </w:r>
      <w:r>
        <w:br/>
        <w:t>Munkavédelmi Bizottság:</w:t>
      </w:r>
      <w:r>
        <w:br/>
      </w:r>
      <w:hyperlink r:id="rId16" w:history="1">
        <w:r>
          <w:rPr>
            <w:rStyle w:val="Hiperhivatkozs"/>
          </w:rPr>
          <w:t>mvbizottsag@pm.gov.hu</w:t>
        </w:r>
      </w:hyperlink>
    </w:p>
    <w:p w14:paraId="6AC55A07" w14:textId="77777777" w:rsidR="00353D57" w:rsidRDefault="00353D57" w:rsidP="00AE6E79">
      <w:pPr>
        <w:autoSpaceDE w:val="0"/>
        <w:ind w:left="709" w:right="150"/>
        <w:rPr>
          <w:szCs w:val="24"/>
          <w:lang w:val="de-DE"/>
        </w:rPr>
      </w:pPr>
    </w:p>
    <w:p w14:paraId="301BA8F1" w14:textId="77777777" w:rsidR="00353D57" w:rsidRDefault="00353D57" w:rsidP="00AE6E79">
      <w:pPr>
        <w:autoSpaceDE w:val="0"/>
        <w:ind w:left="709" w:right="150"/>
        <w:rPr>
          <w:b/>
          <w:bCs/>
          <w:shd w:val="clear" w:color="auto" w:fill="FFFFFF"/>
        </w:rPr>
      </w:pPr>
      <w:r>
        <w:rPr>
          <w:b/>
          <w:bCs/>
          <w:shd w:val="clear" w:color="auto" w:fill="FFFFFF"/>
        </w:rPr>
        <w:t>Pénzügyminisztérium</w:t>
      </w:r>
      <w:r>
        <w:rPr>
          <w:b/>
          <w:bCs/>
          <w:shd w:val="clear" w:color="auto" w:fill="FFFFFF"/>
        </w:rPr>
        <w:br/>
        <w:t>Foglalkoztatás-felügyeleti Főosztály</w:t>
      </w:r>
      <w:r>
        <w:br/>
      </w:r>
      <w:r>
        <w:rPr>
          <w:shd w:val="clear" w:color="auto" w:fill="FFFFFF"/>
        </w:rPr>
        <w:t>1054 Budapest, Kálmán Imre u. 2.</w:t>
      </w:r>
      <w:r>
        <w:br/>
      </w:r>
      <w:r>
        <w:rPr>
          <w:shd w:val="clear" w:color="auto" w:fill="FFFFFF"/>
        </w:rPr>
        <w:t>Postacím: 1369 Budapest, Pf.: 481.</w:t>
      </w:r>
      <w:r>
        <w:br/>
      </w:r>
      <w:r>
        <w:rPr>
          <w:shd w:val="clear" w:color="auto" w:fill="FFFFFF"/>
        </w:rPr>
        <w:t>Telefon: (06 1) 896-2902</w:t>
      </w:r>
      <w:r>
        <w:br/>
      </w:r>
      <w:r>
        <w:rPr>
          <w:shd w:val="clear" w:color="auto" w:fill="FFFFFF"/>
        </w:rPr>
        <w:lastRenderedPageBreak/>
        <w:t>Fax: (06 1) 795-0880</w:t>
      </w:r>
      <w:r>
        <w:br/>
      </w:r>
      <w:r>
        <w:rPr>
          <w:shd w:val="clear" w:color="auto" w:fill="FFFFFF"/>
        </w:rPr>
        <w:t>Email: </w:t>
      </w:r>
      <w:hyperlink r:id="rId17" w:history="1">
        <w:r>
          <w:rPr>
            <w:rStyle w:val="Hiperhivatkozs"/>
          </w:rPr>
          <w:t>foglalkoztatas.felugyeleti-foo@pm.gov.hu</w:t>
        </w:r>
      </w:hyperlink>
      <w:r>
        <w:br/>
      </w:r>
      <w:r>
        <w:br/>
      </w:r>
      <w:r>
        <w:rPr>
          <w:shd w:val="clear" w:color="auto" w:fill="FFFFFF"/>
        </w:rPr>
        <w:t>Egyéb elérhetőségek:</w:t>
      </w:r>
      <w:r>
        <w:br/>
      </w:r>
      <w:r>
        <w:br/>
      </w:r>
      <w:r>
        <w:rPr>
          <w:shd w:val="clear" w:color="auto" w:fill="FFFFFF"/>
        </w:rPr>
        <w:t>Hatósági nyilvántartás - Kontrollerek:</w:t>
      </w:r>
      <w:r>
        <w:br/>
      </w:r>
      <w:hyperlink r:id="rId18" w:history="1">
        <w:r>
          <w:rPr>
            <w:rStyle w:val="Hiperhivatkozs"/>
            <w:shd w:val="clear" w:color="auto" w:fill="FFFFFF"/>
          </w:rPr>
          <w:t>kontroller@pm.gov.hu</w:t>
        </w:r>
      </w:hyperlink>
      <w:r>
        <w:br/>
      </w:r>
      <w:r>
        <w:rPr>
          <w:shd w:val="clear" w:color="auto" w:fill="FFFFFF"/>
        </w:rPr>
        <w:t>Ingyenes (zöld) telefonszáma: </w:t>
      </w:r>
      <w:r>
        <w:rPr>
          <w:b/>
          <w:bCs/>
          <w:shd w:val="clear" w:color="auto" w:fill="FFFFFF"/>
        </w:rPr>
        <w:t>(06 80) 204-667</w:t>
      </w:r>
    </w:p>
    <w:p w14:paraId="302CFCB2" w14:textId="77777777" w:rsidR="00353D57" w:rsidRDefault="00353D57" w:rsidP="00C37329">
      <w:pPr>
        <w:autoSpaceDE w:val="0"/>
        <w:ind w:left="709" w:right="150"/>
        <w:rPr>
          <w:b/>
          <w:bCs/>
          <w:szCs w:val="24"/>
          <w:shd w:val="clear" w:color="auto" w:fill="FFFFFF"/>
        </w:rPr>
      </w:pPr>
    </w:p>
    <w:p w14:paraId="48E6F5A8" w14:textId="77777777" w:rsidR="00353D57" w:rsidRDefault="00353D57" w:rsidP="00C37329">
      <w:pPr>
        <w:autoSpaceDE w:val="0"/>
        <w:ind w:left="709" w:right="150"/>
        <w:rPr>
          <w:b/>
          <w:bCs/>
          <w:szCs w:val="24"/>
          <w:shd w:val="clear" w:color="auto" w:fill="FFFFFF"/>
        </w:rPr>
      </w:pPr>
    </w:p>
    <w:p w14:paraId="5F6B0253" w14:textId="77777777" w:rsidR="00353D57" w:rsidRDefault="00353D57" w:rsidP="00C37329">
      <w:pPr>
        <w:suppressAutoHyphens w:val="0"/>
        <w:ind w:left="709"/>
        <w:rPr>
          <w:b/>
          <w:szCs w:val="22"/>
        </w:rPr>
      </w:pPr>
      <w:r w:rsidRPr="00810D46">
        <w:rPr>
          <w:b/>
          <w:szCs w:val="22"/>
        </w:rPr>
        <w:t xml:space="preserve">A környezetvédelmi hatóságok elérhetősége: </w:t>
      </w:r>
    </w:p>
    <w:p w14:paraId="27451141" w14:textId="77777777" w:rsidR="00353D57" w:rsidRDefault="00353D57" w:rsidP="00C37329">
      <w:pPr>
        <w:suppressAutoHyphens w:val="0"/>
        <w:ind w:left="709"/>
        <w:rPr>
          <w:b/>
          <w:szCs w:val="22"/>
        </w:rPr>
      </w:pPr>
    </w:p>
    <w:p w14:paraId="1FB3C20F" w14:textId="77777777" w:rsidR="00353D57" w:rsidRPr="00810D46" w:rsidRDefault="00353D57" w:rsidP="00C37329">
      <w:pPr>
        <w:suppressAutoHyphens w:val="0"/>
        <w:ind w:left="709"/>
        <w:jc w:val="both"/>
        <w:rPr>
          <w:szCs w:val="22"/>
        </w:rPr>
      </w:pPr>
      <w:r>
        <w:rPr>
          <w:szCs w:val="22"/>
        </w:rPr>
        <w:t xml:space="preserve">2017. január 1-től megszűnt </w:t>
      </w:r>
      <w:r w:rsidRPr="00A005D0">
        <w:rPr>
          <w:szCs w:val="22"/>
        </w:rPr>
        <w:t>az Országos Környezetvédelmi és Természetvédelmi Főfelügyelőség,</w:t>
      </w:r>
      <w:r>
        <w:rPr>
          <w:szCs w:val="22"/>
        </w:rPr>
        <w:t xml:space="preserve"> így a feladatukat az illetékes K</w:t>
      </w:r>
      <w:r w:rsidRPr="00A005D0">
        <w:rPr>
          <w:szCs w:val="22"/>
        </w:rPr>
        <w:t>ormányhivatalok látják el.</w:t>
      </w:r>
      <w:r>
        <w:rPr>
          <w:szCs w:val="22"/>
        </w:rPr>
        <w:t xml:space="preserve"> További információt, tájékoztatást az illetékes Kormányhivataltól lehet kérni.</w:t>
      </w:r>
    </w:p>
    <w:p w14:paraId="4E286BF3" w14:textId="77777777" w:rsidR="00353D57" w:rsidRPr="004016FE" w:rsidRDefault="00353D57">
      <w:pPr>
        <w:suppressAutoHyphens w:val="0"/>
        <w:spacing w:line="276" w:lineRule="auto"/>
        <w:ind w:right="-1"/>
        <w:jc w:val="both"/>
        <w:rPr>
          <w:szCs w:val="24"/>
        </w:rPr>
      </w:pPr>
    </w:p>
    <w:p w14:paraId="7FC23372" w14:textId="77777777" w:rsidR="00353D57" w:rsidRPr="004016FE" w:rsidRDefault="00353D57">
      <w:pPr>
        <w:pStyle w:val="WW-BodyTextIndent2"/>
        <w:tabs>
          <w:tab w:val="left" w:pos="1134"/>
        </w:tabs>
        <w:spacing w:line="276" w:lineRule="auto"/>
        <w:ind w:left="1134" w:right="-1" w:hanging="567"/>
        <w:rPr>
          <w:b/>
          <w:szCs w:val="24"/>
        </w:rPr>
      </w:pPr>
      <w:r w:rsidRPr="004016FE">
        <w:rPr>
          <w:b/>
          <w:szCs w:val="24"/>
        </w:rPr>
        <w:t xml:space="preserve">3.7. </w:t>
      </w:r>
      <w:r w:rsidRPr="004016FE">
        <w:rPr>
          <w:b/>
          <w:szCs w:val="24"/>
        </w:rPr>
        <w:tab/>
        <w:t>Szerződés</w:t>
      </w:r>
    </w:p>
    <w:p w14:paraId="583CAB60" w14:textId="77777777" w:rsidR="00353D57" w:rsidRPr="004016FE" w:rsidRDefault="00353D57">
      <w:pPr>
        <w:widowControl w:val="0"/>
        <w:spacing w:line="276" w:lineRule="auto"/>
        <w:ind w:right="-1"/>
        <w:jc w:val="both"/>
        <w:rPr>
          <w:b/>
          <w:szCs w:val="24"/>
        </w:rPr>
      </w:pPr>
    </w:p>
    <w:p w14:paraId="2A877198" w14:textId="77777777" w:rsidR="00353D57" w:rsidRPr="004016FE" w:rsidRDefault="00353D57">
      <w:pPr>
        <w:widowControl w:val="0"/>
        <w:spacing w:line="276" w:lineRule="auto"/>
        <w:ind w:left="567" w:right="-1"/>
        <w:jc w:val="both"/>
        <w:rPr>
          <w:rFonts w:eastAsia="Arial"/>
          <w:szCs w:val="24"/>
        </w:rPr>
      </w:pPr>
      <w:r w:rsidRPr="004016FE">
        <w:rPr>
          <w:szCs w:val="24"/>
        </w:rPr>
        <w:t>Az Ajánlati Dokumentáció tartalmazza azt a Szerződés-tervezetet, amelyet az Ajánlatkérő a nyertes Ajánlattevővel meg kíván kötni.</w:t>
      </w:r>
    </w:p>
    <w:p w14:paraId="291DA764" w14:textId="77777777" w:rsidR="00353D57" w:rsidRPr="004016FE" w:rsidRDefault="00353D57">
      <w:pPr>
        <w:widowControl w:val="0"/>
        <w:spacing w:line="276" w:lineRule="auto"/>
        <w:ind w:right="-1"/>
        <w:jc w:val="both"/>
        <w:rPr>
          <w:szCs w:val="24"/>
        </w:rPr>
      </w:pPr>
      <w:r w:rsidRPr="004016FE">
        <w:rPr>
          <w:rFonts w:eastAsia="Arial"/>
          <w:szCs w:val="24"/>
        </w:rPr>
        <w:t xml:space="preserve"> </w:t>
      </w:r>
    </w:p>
    <w:p w14:paraId="71AB72A1" w14:textId="77777777" w:rsidR="00353D57" w:rsidRPr="004016FE" w:rsidRDefault="00353D57">
      <w:pPr>
        <w:widowControl w:val="0"/>
        <w:spacing w:line="276" w:lineRule="auto"/>
        <w:ind w:left="567" w:right="-1"/>
        <w:jc w:val="both"/>
        <w:rPr>
          <w:szCs w:val="24"/>
        </w:rPr>
      </w:pPr>
      <w:r w:rsidRPr="004016FE">
        <w:rPr>
          <w:szCs w:val="24"/>
        </w:rPr>
        <w:t>A szerződés-tervezetet az Ajánlattevőnek változatlan tartalommal el kell fogadni, arról az ajánlatban nyilatkoznia kell, mely az érvényes ajánlattétel feltétele.</w:t>
      </w:r>
    </w:p>
    <w:p w14:paraId="59597962" w14:textId="77777777" w:rsidR="00353D57" w:rsidRPr="004016FE" w:rsidRDefault="00353D57">
      <w:pPr>
        <w:widowControl w:val="0"/>
        <w:spacing w:line="276" w:lineRule="auto"/>
        <w:ind w:right="-1"/>
        <w:jc w:val="both"/>
        <w:rPr>
          <w:szCs w:val="24"/>
        </w:rPr>
      </w:pPr>
    </w:p>
    <w:p w14:paraId="589277D9" w14:textId="77777777" w:rsidR="00353D57" w:rsidRPr="004016FE" w:rsidRDefault="00353D57">
      <w:pPr>
        <w:widowControl w:val="0"/>
        <w:spacing w:line="276" w:lineRule="auto"/>
        <w:ind w:right="-1"/>
        <w:jc w:val="both"/>
        <w:rPr>
          <w:szCs w:val="24"/>
        </w:rPr>
      </w:pPr>
    </w:p>
    <w:p w14:paraId="060C921B" w14:textId="77777777" w:rsidR="00353D57" w:rsidRPr="004016FE" w:rsidRDefault="00353D57">
      <w:pPr>
        <w:widowControl w:val="0"/>
        <w:tabs>
          <w:tab w:val="left" w:pos="567"/>
        </w:tabs>
        <w:spacing w:line="276" w:lineRule="auto"/>
        <w:ind w:left="567" w:right="-1" w:hanging="567"/>
        <w:rPr>
          <w:b/>
          <w:szCs w:val="24"/>
        </w:rPr>
      </w:pPr>
      <w:r w:rsidRPr="004016FE">
        <w:rPr>
          <w:b/>
          <w:szCs w:val="24"/>
        </w:rPr>
        <w:t xml:space="preserve">4. </w:t>
      </w:r>
      <w:r w:rsidRPr="004016FE">
        <w:rPr>
          <w:b/>
          <w:szCs w:val="24"/>
        </w:rPr>
        <w:tab/>
        <w:t>AZ AJÁNLAT BEADÁSA</w:t>
      </w:r>
    </w:p>
    <w:p w14:paraId="2B4DDA38" w14:textId="77777777" w:rsidR="00353D57" w:rsidRPr="004016FE" w:rsidRDefault="00353D57">
      <w:pPr>
        <w:pStyle w:val="WW-BodyTextIndent2"/>
        <w:spacing w:line="276" w:lineRule="auto"/>
        <w:ind w:left="357" w:right="-1" w:firstLine="0"/>
        <w:rPr>
          <w:b/>
          <w:szCs w:val="24"/>
        </w:rPr>
      </w:pPr>
    </w:p>
    <w:p w14:paraId="64B969F6" w14:textId="77777777" w:rsidR="00353D57" w:rsidRPr="004016FE" w:rsidRDefault="00353D57">
      <w:pPr>
        <w:pStyle w:val="WW-BodyTextIndent2"/>
        <w:spacing w:line="276" w:lineRule="auto"/>
        <w:ind w:left="1134" w:right="-1" w:hanging="567"/>
        <w:rPr>
          <w:b/>
          <w:szCs w:val="24"/>
        </w:rPr>
      </w:pPr>
      <w:r w:rsidRPr="004016FE">
        <w:rPr>
          <w:b/>
          <w:szCs w:val="24"/>
        </w:rPr>
        <w:t xml:space="preserve">4.1. </w:t>
      </w:r>
      <w:r w:rsidRPr="004016FE">
        <w:rPr>
          <w:b/>
          <w:szCs w:val="24"/>
        </w:rPr>
        <w:tab/>
        <w:t>Az Ajánlat beadása</w:t>
      </w:r>
    </w:p>
    <w:p w14:paraId="3822F77B" w14:textId="77777777" w:rsidR="00353D57" w:rsidRPr="004016FE" w:rsidRDefault="00353D57">
      <w:pPr>
        <w:pStyle w:val="WW-BodyTextIndent2"/>
        <w:spacing w:line="276" w:lineRule="auto"/>
        <w:ind w:left="357" w:right="-1" w:firstLine="0"/>
        <w:rPr>
          <w:b/>
          <w:szCs w:val="24"/>
        </w:rPr>
      </w:pPr>
    </w:p>
    <w:p w14:paraId="307CFFDA" w14:textId="77777777" w:rsidR="00353D57" w:rsidRPr="004016FE" w:rsidRDefault="00353D57">
      <w:pPr>
        <w:widowControl w:val="0"/>
        <w:spacing w:line="276" w:lineRule="auto"/>
        <w:ind w:left="567" w:right="-1"/>
        <w:jc w:val="both"/>
        <w:rPr>
          <w:szCs w:val="24"/>
        </w:rPr>
      </w:pPr>
      <w:r w:rsidRPr="004016FE">
        <w:rPr>
          <w:szCs w:val="24"/>
        </w:rPr>
        <w:t xml:space="preserve">Az Ajánlattevő köteles biztosítani, hogy ajánlata megfeleljen az </w:t>
      </w:r>
      <w:r>
        <w:rPr>
          <w:szCs w:val="24"/>
        </w:rPr>
        <w:t>Eljárást megindító felhívás</w:t>
      </w:r>
      <w:r w:rsidRPr="004016FE">
        <w:rPr>
          <w:szCs w:val="24"/>
        </w:rPr>
        <w:t xml:space="preserve"> és az Ajánlati Dokumentáció formai és tartalmi követelményeknek, és határidőben beérkezzék. </w:t>
      </w:r>
    </w:p>
    <w:p w14:paraId="467023B0" w14:textId="77777777" w:rsidR="00353D57" w:rsidRPr="004016FE" w:rsidRDefault="00353D57">
      <w:pPr>
        <w:widowControl w:val="0"/>
        <w:spacing w:line="276" w:lineRule="auto"/>
        <w:ind w:left="567" w:right="-1"/>
        <w:jc w:val="both"/>
        <w:rPr>
          <w:szCs w:val="24"/>
        </w:rPr>
      </w:pPr>
    </w:p>
    <w:p w14:paraId="5715FA71" w14:textId="77777777" w:rsidR="00353D57" w:rsidRPr="004016FE" w:rsidRDefault="00353D57">
      <w:pPr>
        <w:widowControl w:val="0"/>
        <w:spacing w:line="276" w:lineRule="auto"/>
        <w:ind w:left="567" w:right="-1"/>
        <w:jc w:val="both"/>
        <w:rPr>
          <w:b/>
          <w:szCs w:val="24"/>
        </w:rPr>
      </w:pPr>
      <w:r>
        <w:rPr>
          <w:szCs w:val="24"/>
        </w:rPr>
        <w:t>Az ajánlatot az EKR használatával kell benyújtani.</w:t>
      </w:r>
    </w:p>
    <w:p w14:paraId="0135A349" w14:textId="77777777" w:rsidR="00353D57" w:rsidRPr="004016FE" w:rsidRDefault="00353D57">
      <w:pPr>
        <w:widowControl w:val="0"/>
        <w:spacing w:line="276" w:lineRule="auto"/>
        <w:ind w:right="-1"/>
        <w:jc w:val="both"/>
        <w:rPr>
          <w:b/>
          <w:szCs w:val="24"/>
        </w:rPr>
      </w:pPr>
    </w:p>
    <w:p w14:paraId="01C5E005" w14:textId="77777777" w:rsidR="00353D57" w:rsidRPr="004016FE" w:rsidRDefault="00353D57">
      <w:pPr>
        <w:pStyle w:val="WW-BodyTextIndent2"/>
        <w:spacing w:line="276" w:lineRule="auto"/>
        <w:ind w:left="1134" w:right="-1" w:hanging="567"/>
        <w:rPr>
          <w:b/>
          <w:szCs w:val="24"/>
        </w:rPr>
      </w:pPr>
      <w:r w:rsidRPr="004016FE">
        <w:rPr>
          <w:b/>
          <w:szCs w:val="24"/>
        </w:rPr>
        <w:t xml:space="preserve">4.2. </w:t>
      </w:r>
      <w:r w:rsidRPr="004016FE">
        <w:rPr>
          <w:b/>
          <w:szCs w:val="24"/>
        </w:rPr>
        <w:tab/>
        <w:t>Az ajánlat felbontása</w:t>
      </w:r>
    </w:p>
    <w:p w14:paraId="1F2FD1A6" w14:textId="77777777" w:rsidR="00353D57" w:rsidRPr="004016FE" w:rsidRDefault="00353D57">
      <w:pPr>
        <w:widowControl w:val="0"/>
        <w:spacing w:line="276" w:lineRule="auto"/>
        <w:ind w:right="-1"/>
        <w:jc w:val="both"/>
        <w:rPr>
          <w:b/>
          <w:szCs w:val="24"/>
        </w:rPr>
      </w:pPr>
    </w:p>
    <w:p w14:paraId="088A8444" w14:textId="77777777" w:rsidR="00353D57" w:rsidRPr="004016FE" w:rsidRDefault="00353D57">
      <w:pPr>
        <w:widowControl w:val="0"/>
        <w:spacing w:line="276" w:lineRule="auto"/>
        <w:ind w:left="567" w:right="-1"/>
        <w:jc w:val="both"/>
        <w:rPr>
          <w:szCs w:val="24"/>
        </w:rPr>
      </w:pPr>
      <w:r w:rsidRPr="000650B7">
        <w:rPr>
          <w:szCs w:val="24"/>
        </w:rPr>
        <w:t>Az ajánlatokat vagy részvételi jelentkezéseket tartalmazó iratok felbontását az EKR az ajánlattételi, illetve részvételi határidő lejártát követően, kettő órával később kezdi meg.</w:t>
      </w:r>
      <w:r w:rsidRPr="000650B7">
        <w:t xml:space="preserve"> </w:t>
      </w:r>
      <w:r w:rsidRPr="000650B7">
        <w:rPr>
          <w:color w:val="000000"/>
          <w:szCs w:val="24"/>
        </w:rPr>
        <w:t xml:space="preserve">Az elektronikusan benyújtott ajánlat vagy részvételi jelentkezés esetében a Kbt. 68. § (4)-(5) bekezdése szerinti adatokat az EKR a </w:t>
      </w:r>
      <w:r w:rsidRPr="000650B7">
        <w:rPr>
          <w:color w:val="000000"/>
          <w:szCs w:val="24"/>
        </w:rPr>
        <w:lastRenderedPageBreak/>
        <w:t>bontás időpontjától kezdve azonnal elektronikusan - azzal a tartalommal, ahogyan azok az ajánlatban vagy részvételi jelentkezésben szerepelnek - az ajánlattevők vagy részvételre jelentkezők részére elérhetővé teszi.</w:t>
      </w:r>
    </w:p>
    <w:p w14:paraId="4500DD50" w14:textId="77777777" w:rsidR="00353D57" w:rsidRPr="004016FE" w:rsidRDefault="00353D57">
      <w:pPr>
        <w:widowControl w:val="0"/>
        <w:spacing w:line="276" w:lineRule="auto"/>
        <w:ind w:left="567" w:right="-1"/>
        <w:jc w:val="both"/>
        <w:rPr>
          <w:szCs w:val="24"/>
        </w:rPr>
      </w:pPr>
    </w:p>
    <w:p w14:paraId="4D371586" w14:textId="77777777" w:rsidR="00353D57" w:rsidRPr="004016FE" w:rsidRDefault="00353D57">
      <w:pPr>
        <w:widowControl w:val="0"/>
        <w:spacing w:line="276" w:lineRule="auto"/>
        <w:ind w:left="567" w:right="-1"/>
        <w:jc w:val="both"/>
        <w:rPr>
          <w:caps/>
          <w:szCs w:val="24"/>
        </w:rPr>
      </w:pPr>
      <w:r w:rsidRPr="004016FE">
        <w:rPr>
          <w:szCs w:val="24"/>
        </w:rPr>
        <w:t>A bontási eljárás során ismertetésre kerül az Ajánlattevő neve, székhelye, valamint az értékelésre kerülő részszempontok számszerűsíthető adatai. A bontási eljárásról jegyzőkönyv készül, a bontási jegyzőkönyv az Ajánlattevő részére a bontást követően lesz megküldve, legkésőbb öt napon belül.</w:t>
      </w:r>
    </w:p>
    <w:p w14:paraId="5541948A" w14:textId="77777777" w:rsidR="00353D57" w:rsidRPr="004016FE" w:rsidRDefault="00353D57">
      <w:pPr>
        <w:widowControl w:val="0"/>
        <w:spacing w:line="276" w:lineRule="auto"/>
        <w:ind w:right="-1"/>
        <w:jc w:val="both"/>
        <w:rPr>
          <w:caps/>
          <w:szCs w:val="24"/>
        </w:rPr>
      </w:pPr>
    </w:p>
    <w:p w14:paraId="4FEC4A53" w14:textId="77777777" w:rsidR="00353D57" w:rsidRPr="004016FE" w:rsidRDefault="00353D57">
      <w:pPr>
        <w:widowControl w:val="0"/>
        <w:spacing w:line="276" w:lineRule="auto"/>
        <w:ind w:right="-1"/>
        <w:jc w:val="both"/>
        <w:rPr>
          <w:caps/>
          <w:szCs w:val="24"/>
        </w:rPr>
      </w:pPr>
    </w:p>
    <w:p w14:paraId="36EC23FA" w14:textId="77777777" w:rsidR="00353D57" w:rsidRPr="004016FE" w:rsidRDefault="00353D57">
      <w:pPr>
        <w:widowControl w:val="0"/>
        <w:tabs>
          <w:tab w:val="left" w:pos="567"/>
        </w:tabs>
        <w:spacing w:line="276" w:lineRule="auto"/>
        <w:ind w:right="-1"/>
        <w:rPr>
          <w:b/>
          <w:caps/>
          <w:szCs w:val="24"/>
        </w:rPr>
      </w:pPr>
      <w:r w:rsidRPr="004016FE">
        <w:rPr>
          <w:b/>
          <w:caps/>
          <w:szCs w:val="24"/>
        </w:rPr>
        <w:t xml:space="preserve">5. </w:t>
      </w:r>
      <w:r w:rsidRPr="004016FE">
        <w:rPr>
          <w:b/>
          <w:caps/>
          <w:szCs w:val="24"/>
        </w:rPr>
        <w:tab/>
        <w:t xml:space="preserve">Az ajánlat </w:t>
      </w:r>
      <w:r>
        <w:rPr>
          <w:b/>
          <w:caps/>
          <w:szCs w:val="24"/>
        </w:rPr>
        <w:t>bírálata</w:t>
      </w:r>
    </w:p>
    <w:p w14:paraId="1C2CEEC9" w14:textId="77777777" w:rsidR="00353D57" w:rsidRPr="004016FE" w:rsidRDefault="00353D57">
      <w:pPr>
        <w:widowControl w:val="0"/>
        <w:spacing w:line="276" w:lineRule="auto"/>
        <w:ind w:right="-1"/>
        <w:rPr>
          <w:b/>
          <w:caps/>
          <w:szCs w:val="24"/>
        </w:rPr>
      </w:pPr>
    </w:p>
    <w:p w14:paraId="02D15B02" w14:textId="77777777" w:rsidR="00353D57" w:rsidRPr="00270421" w:rsidRDefault="00353D57" w:rsidP="002F10BD">
      <w:pPr>
        <w:pStyle w:val="WW-BodyTextIndent2"/>
        <w:tabs>
          <w:tab w:val="left" w:pos="1134"/>
        </w:tabs>
        <w:spacing w:line="276" w:lineRule="auto"/>
        <w:ind w:left="1134" w:right="-1" w:hanging="567"/>
        <w:rPr>
          <w:b/>
          <w:szCs w:val="24"/>
        </w:rPr>
      </w:pPr>
      <w:r w:rsidRPr="00270421">
        <w:rPr>
          <w:b/>
          <w:szCs w:val="24"/>
        </w:rPr>
        <w:t xml:space="preserve">5.1. </w:t>
      </w:r>
      <w:r w:rsidRPr="00270421">
        <w:rPr>
          <w:b/>
          <w:szCs w:val="24"/>
        </w:rPr>
        <w:tab/>
        <w:t xml:space="preserve">Az ajánlat </w:t>
      </w:r>
      <w:r>
        <w:rPr>
          <w:b/>
          <w:szCs w:val="24"/>
        </w:rPr>
        <w:t>bírálata</w:t>
      </w:r>
    </w:p>
    <w:p w14:paraId="349D01DE" w14:textId="77777777" w:rsidR="00353D57" w:rsidRPr="00270421" w:rsidRDefault="00353D57" w:rsidP="002F10BD">
      <w:pPr>
        <w:widowControl w:val="0"/>
        <w:spacing w:line="276" w:lineRule="auto"/>
        <w:ind w:right="-1"/>
        <w:jc w:val="both"/>
        <w:rPr>
          <w:b/>
          <w:szCs w:val="24"/>
        </w:rPr>
      </w:pPr>
    </w:p>
    <w:p w14:paraId="065D6697" w14:textId="77777777" w:rsidR="00353D57" w:rsidRPr="00270421" w:rsidRDefault="00353D57" w:rsidP="002F10BD">
      <w:pPr>
        <w:widowControl w:val="0"/>
        <w:spacing w:line="276" w:lineRule="auto"/>
        <w:ind w:left="567" w:right="-1"/>
        <w:jc w:val="both"/>
        <w:rPr>
          <w:rFonts w:eastAsia="Arial"/>
          <w:szCs w:val="24"/>
        </w:rPr>
      </w:pPr>
      <w:r w:rsidRPr="00270421">
        <w:rPr>
          <w:szCs w:val="24"/>
        </w:rPr>
        <w:t xml:space="preserve">Ajánlatkérő </w:t>
      </w:r>
      <w:r>
        <w:rPr>
          <w:szCs w:val="24"/>
        </w:rPr>
        <w:t>az ajánlatok bírálatát két szakaszban végzi el, ezért az ajánlatban benyújtandó dokumentumok (az ajánlatot alkotó dokumentumok) köre is e két szakaszhoz igazodik.</w:t>
      </w:r>
    </w:p>
    <w:p w14:paraId="4835572B" w14:textId="77777777" w:rsidR="00353D57" w:rsidRPr="00270421" w:rsidRDefault="00353D57" w:rsidP="002F10BD">
      <w:pPr>
        <w:widowControl w:val="0"/>
        <w:spacing w:line="276" w:lineRule="auto"/>
        <w:ind w:left="567" w:right="-1"/>
        <w:jc w:val="both"/>
        <w:rPr>
          <w:szCs w:val="24"/>
        </w:rPr>
      </w:pPr>
      <w:r w:rsidRPr="00270421">
        <w:rPr>
          <w:rFonts w:eastAsia="Arial"/>
          <w:szCs w:val="24"/>
        </w:rPr>
        <w:t xml:space="preserve"> </w:t>
      </w:r>
    </w:p>
    <w:p w14:paraId="415DDBD2" w14:textId="77777777" w:rsidR="00353D57" w:rsidRPr="00270421" w:rsidRDefault="00353D57" w:rsidP="002F10BD">
      <w:pPr>
        <w:widowControl w:val="0"/>
        <w:spacing w:line="276" w:lineRule="auto"/>
        <w:ind w:left="567" w:right="-1"/>
        <w:jc w:val="both"/>
        <w:rPr>
          <w:szCs w:val="24"/>
        </w:rPr>
      </w:pPr>
      <w:r w:rsidRPr="00270421">
        <w:rPr>
          <w:szCs w:val="24"/>
        </w:rPr>
        <w:t>Az értékelés menete a következő:</w:t>
      </w:r>
    </w:p>
    <w:p w14:paraId="48C6E0E7" w14:textId="77777777" w:rsidR="00353D57" w:rsidRPr="00270421" w:rsidRDefault="00353D57" w:rsidP="002F10BD">
      <w:pPr>
        <w:widowControl w:val="0"/>
        <w:spacing w:line="276" w:lineRule="auto"/>
        <w:ind w:right="-1"/>
        <w:jc w:val="both"/>
        <w:rPr>
          <w:szCs w:val="24"/>
        </w:rPr>
      </w:pPr>
    </w:p>
    <w:p w14:paraId="10AEE10D" w14:textId="77777777" w:rsidR="00353D57" w:rsidRPr="00DC19D3" w:rsidRDefault="00353D57" w:rsidP="005A6536">
      <w:pPr>
        <w:widowControl w:val="0"/>
        <w:spacing w:line="276" w:lineRule="auto"/>
        <w:ind w:left="567" w:right="-1"/>
        <w:jc w:val="both"/>
        <w:rPr>
          <w:szCs w:val="24"/>
        </w:rPr>
      </w:pPr>
      <w:r>
        <w:rPr>
          <w:b/>
          <w:szCs w:val="24"/>
          <w:u w:val="single"/>
        </w:rPr>
        <w:t>Első szakasz:</w:t>
      </w:r>
      <w:r w:rsidRPr="00270421">
        <w:rPr>
          <w:szCs w:val="24"/>
        </w:rPr>
        <w:t xml:space="preserve"> </w:t>
      </w:r>
      <w:r>
        <w:rPr>
          <w:szCs w:val="24"/>
        </w:rPr>
        <w:t>Ajánlatkérő</w:t>
      </w:r>
      <w:r w:rsidRPr="00DC19D3">
        <w:rPr>
          <w:color w:val="000000"/>
        </w:rPr>
        <w:t xml:space="preserve"> megvizsgálja</w:t>
      </w:r>
      <w:r>
        <w:rPr>
          <w:color w:val="000000"/>
        </w:rPr>
        <w:t>, hogy a határidőben benyújtott ajánlatok</w:t>
      </w:r>
      <w:r w:rsidRPr="00DC19D3">
        <w:rPr>
          <w:color w:val="000000"/>
        </w:rPr>
        <w:t xml:space="preserve"> megfelelnek-e az </w:t>
      </w:r>
      <w:r>
        <w:rPr>
          <w:color w:val="000000"/>
        </w:rPr>
        <w:t>eljárást megindító felhívásban, az ajánlati</w:t>
      </w:r>
      <w:r w:rsidRPr="00DC19D3">
        <w:rPr>
          <w:color w:val="000000"/>
        </w:rPr>
        <w:t xml:space="preserve"> dokumentációban, valamint a jogszabályokban meghatározott feltételeknek.</w:t>
      </w:r>
      <w:r w:rsidRPr="00DC19D3">
        <w:rPr>
          <w:szCs w:val="24"/>
        </w:rPr>
        <w:t xml:space="preserve"> </w:t>
      </w:r>
      <w:r w:rsidRPr="00DC19D3">
        <w:rPr>
          <w:b/>
          <w:szCs w:val="24"/>
        </w:rPr>
        <w:t xml:space="preserve">A kizáró okok fenn nem állásának és az alkalmassági követelményeknek való megfelelés során elegendő az ajánlattevőnek </w:t>
      </w:r>
      <w:r w:rsidRPr="00EB05E9">
        <w:rPr>
          <w:b/>
          <w:szCs w:val="24"/>
        </w:rPr>
        <w:t>megfelelő tartalommal kitölt</w:t>
      </w:r>
      <w:r>
        <w:rPr>
          <w:b/>
          <w:szCs w:val="24"/>
        </w:rPr>
        <w:t>en</w:t>
      </w:r>
      <w:r w:rsidRPr="00EB05E9">
        <w:rPr>
          <w:b/>
          <w:szCs w:val="24"/>
        </w:rPr>
        <w:t>i az EKR-be</w:t>
      </w:r>
      <w:r>
        <w:rPr>
          <w:b/>
          <w:szCs w:val="24"/>
        </w:rPr>
        <w:t>n található nyilatkozatmintákat</w:t>
      </w:r>
      <w:r w:rsidRPr="00DC19D3">
        <w:rPr>
          <w:b/>
          <w:szCs w:val="24"/>
        </w:rPr>
        <w:t>, hogy nem áll az előírt kizáró okok hatálya alatt és megfelel az előírt alkalmassági követelményeknek.</w:t>
      </w:r>
    </w:p>
    <w:p w14:paraId="1FFC6F1D" w14:textId="77777777" w:rsidR="00353D57" w:rsidRDefault="00353D57" w:rsidP="002F10BD">
      <w:pPr>
        <w:widowControl w:val="0"/>
        <w:spacing w:line="276" w:lineRule="auto"/>
        <w:ind w:left="567" w:right="-1"/>
        <w:jc w:val="both"/>
        <w:rPr>
          <w:szCs w:val="24"/>
        </w:rPr>
      </w:pPr>
    </w:p>
    <w:p w14:paraId="323F78A3" w14:textId="77777777" w:rsidR="00353D57" w:rsidRPr="00DC19D3" w:rsidRDefault="00353D57" w:rsidP="002F10BD">
      <w:pPr>
        <w:widowControl w:val="0"/>
        <w:spacing w:line="276" w:lineRule="auto"/>
        <w:ind w:left="567" w:right="-1"/>
        <w:jc w:val="both"/>
        <w:rPr>
          <w:szCs w:val="24"/>
          <w:u w:val="single"/>
        </w:rPr>
      </w:pPr>
      <w:r w:rsidRPr="00DC19D3">
        <w:rPr>
          <w:szCs w:val="24"/>
          <w:u w:val="single"/>
        </w:rPr>
        <w:t>Az ajánlat érvénytelenségére vonatkozó vizsgálat az alábbiak alapján történik:</w:t>
      </w:r>
    </w:p>
    <w:p w14:paraId="4803DB88" w14:textId="77777777" w:rsidR="00353D57" w:rsidRPr="00270421" w:rsidRDefault="00353D57" w:rsidP="002F10BD">
      <w:pPr>
        <w:widowControl w:val="0"/>
        <w:spacing w:line="276" w:lineRule="auto"/>
        <w:ind w:left="567" w:right="-1" w:hanging="567"/>
        <w:jc w:val="both"/>
        <w:rPr>
          <w:szCs w:val="24"/>
        </w:rPr>
      </w:pPr>
    </w:p>
    <w:p w14:paraId="5709D3D6" w14:textId="77777777" w:rsidR="00353D57" w:rsidRPr="00DC19D3" w:rsidRDefault="00353D57" w:rsidP="002F10BD">
      <w:pPr>
        <w:widowControl w:val="0"/>
        <w:spacing w:line="276" w:lineRule="auto"/>
        <w:ind w:left="567" w:right="-1"/>
        <w:jc w:val="both"/>
        <w:rPr>
          <w:i/>
          <w:szCs w:val="24"/>
        </w:rPr>
      </w:pPr>
      <w:r w:rsidRPr="00DC19D3">
        <w:rPr>
          <w:i/>
          <w:szCs w:val="24"/>
        </w:rPr>
        <w:t>Érvénytelen az ajánlat, a Kbt. 73. § (1) bekezdése alapján, ha:</w:t>
      </w:r>
    </w:p>
    <w:p w14:paraId="2F109402" w14:textId="77777777" w:rsidR="00353D57" w:rsidRPr="00DC19D3" w:rsidRDefault="00353D57" w:rsidP="002F10BD">
      <w:pPr>
        <w:pStyle w:val="Default"/>
        <w:spacing w:line="276" w:lineRule="auto"/>
        <w:ind w:right="-1"/>
        <w:jc w:val="both"/>
        <w:rPr>
          <w:rFonts w:ascii="Arial" w:hAnsi="Arial" w:cs="Arial"/>
          <w:i/>
          <w:color w:val="auto"/>
        </w:rPr>
      </w:pPr>
    </w:p>
    <w:p w14:paraId="2A0ACD58" w14:textId="77777777" w:rsidR="00353D57" w:rsidRPr="00DC19D3" w:rsidRDefault="00353D57" w:rsidP="002F10BD">
      <w:pPr>
        <w:pStyle w:val="Default"/>
        <w:spacing w:line="276" w:lineRule="auto"/>
        <w:ind w:left="993" w:right="-1" w:hanging="426"/>
        <w:jc w:val="both"/>
        <w:rPr>
          <w:rFonts w:ascii="Arial" w:hAnsi="Arial" w:cs="Arial"/>
          <w:i/>
          <w:color w:val="auto"/>
        </w:rPr>
      </w:pPr>
      <w:r w:rsidRPr="00DC19D3">
        <w:rPr>
          <w:rFonts w:ascii="Arial" w:hAnsi="Arial" w:cs="Arial"/>
          <w:i/>
          <w:color w:val="auto"/>
        </w:rPr>
        <w:t xml:space="preserve">a) </w:t>
      </w:r>
      <w:r w:rsidRPr="00DC19D3">
        <w:rPr>
          <w:rFonts w:ascii="Arial" w:hAnsi="Arial" w:cs="Arial"/>
          <w:i/>
          <w:color w:val="auto"/>
        </w:rPr>
        <w:tab/>
        <w:t>azt az ajánlattételi, illetve részvételi határidő lejárta után nyújtották be;</w:t>
      </w:r>
    </w:p>
    <w:p w14:paraId="7B7480C8" w14:textId="77777777" w:rsidR="00353D57" w:rsidRPr="00DC19D3" w:rsidRDefault="00353D57" w:rsidP="002F10BD">
      <w:pPr>
        <w:pStyle w:val="Default"/>
        <w:spacing w:line="276" w:lineRule="auto"/>
        <w:ind w:left="993" w:right="-1" w:hanging="426"/>
        <w:jc w:val="both"/>
        <w:rPr>
          <w:rFonts w:ascii="Arial" w:hAnsi="Arial" w:cs="Arial"/>
          <w:i/>
          <w:color w:val="auto"/>
        </w:rPr>
      </w:pPr>
      <w:r w:rsidRPr="00DC19D3">
        <w:rPr>
          <w:rFonts w:ascii="Arial" w:hAnsi="Arial" w:cs="Arial"/>
          <w:i/>
          <w:color w:val="auto"/>
        </w:rPr>
        <w:t xml:space="preserve">b) </w:t>
      </w:r>
      <w:r w:rsidRPr="00DC19D3">
        <w:rPr>
          <w:rFonts w:ascii="Arial" w:hAnsi="Arial" w:cs="Arial"/>
          <w:i/>
          <w:color w:val="auto"/>
        </w:rPr>
        <w:tab/>
        <w:t>az ajánlattevőt, részvételre jelentkezőt az eljárásból kizárták;</w:t>
      </w:r>
    </w:p>
    <w:p w14:paraId="3F7D745D" w14:textId="77777777" w:rsidR="00353D57" w:rsidRPr="00DC19D3" w:rsidRDefault="00353D57" w:rsidP="002F10BD">
      <w:pPr>
        <w:pStyle w:val="Default"/>
        <w:spacing w:line="276" w:lineRule="auto"/>
        <w:ind w:left="993" w:right="-1" w:hanging="426"/>
        <w:jc w:val="both"/>
        <w:rPr>
          <w:rFonts w:ascii="Arial" w:hAnsi="Arial" w:cs="Arial"/>
          <w:i/>
          <w:color w:val="auto"/>
        </w:rPr>
      </w:pPr>
      <w:r w:rsidRPr="00DC19D3">
        <w:rPr>
          <w:rFonts w:ascii="Arial" w:hAnsi="Arial" w:cs="Arial"/>
          <w:i/>
          <w:color w:val="auto"/>
        </w:rPr>
        <w:t>c) ha az ajánlattevő vagy részvételre jelentkező alvállalkozója, vagy az alkalmasság igazolásában részt vevő szervezet a Kbt. 62. § (1) bekezdés i) pontja, vagy az adott eljárásban felmerült magatartása alapján j) pontja szerinti kizáró ok miatt kizárásra került;</w:t>
      </w:r>
    </w:p>
    <w:p w14:paraId="4AE5E96E" w14:textId="77777777" w:rsidR="00353D57" w:rsidRPr="00DC19D3" w:rsidRDefault="00353D57" w:rsidP="002F10BD">
      <w:pPr>
        <w:pStyle w:val="Default"/>
        <w:spacing w:line="276" w:lineRule="auto"/>
        <w:ind w:left="993" w:right="-1" w:hanging="426"/>
        <w:jc w:val="both"/>
        <w:rPr>
          <w:rFonts w:ascii="Arial" w:hAnsi="Arial" w:cs="Arial"/>
          <w:i/>
          <w:color w:val="auto"/>
        </w:rPr>
      </w:pPr>
      <w:r w:rsidRPr="00DC19D3">
        <w:rPr>
          <w:rFonts w:ascii="Arial" w:hAnsi="Arial" w:cs="Arial"/>
          <w:i/>
          <w:color w:val="auto"/>
        </w:rPr>
        <w:lastRenderedPageBreak/>
        <w:t>d) az ajánlattevő vagy részvételre jelentkező nem felel meg a szerződés teljesítéséhez szükséges alkalmassági követelményeknek, vagy nem igazolta megfelelően a követelményeknek való megfelelést;</w:t>
      </w:r>
    </w:p>
    <w:p w14:paraId="7138EC09" w14:textId="77777777" w:rsidR="00353D57" w:rsidRPr="00DC19D3" w:rsidRDefault="00353D57" w:rsidP="002F10BD">
      <w:pPr>
        <w:pStyle w:val="Default"/>
        <w:spacing w:line="276" w:lineRule="auto"/>
        <w:ind w:left="993" w:right="-1" w:hanging="426"/>
        <w:jc w:val="both"/>
        <w:rPr>
          <w:rFonts w:ascii="Arial" w:hAnsi="Arial" w:cs="Arial"/>
          <w:i/>
          <w:color w:val="auto"/>
        </w:rPr>
      </w:pPr>
      <w:r w:rsidRPr="00DC19D3">
        <w:rPr>
          <w:rFonts w:ascii="Arial" w:hAnsi="Arial" w:cs="Arial"/>
          <w:i/>
          <w:color w:val="auto"/>
        </w:rPr>
        <w:t>e) egyéb módon nem felel meg az ajánlati, ajánlattételi vagy részvételi felhívásban és a közbeszerzési dokumentumokban, valamint a jogszabályokban meghatározott feltételeknek, ide nem értve a részvételi jelentkezés és az ajánlat ajánlatkérő által előírt formai követelményeit;</w:t>
      </w:r>
    </w:p>
    <w:p w14:paraId="2FC4159F" w14:textId="77777777" w:rsidR="00353D57" w:rsidRPr="00DC19D3" w:rsidRDefault="00353D57" w:rsidP="002F10BD">
      <w:pPr>
        <w:pStyle w:val="Default"/>
        <w:spacing w:line="276" w:lineRule="auto"/>
        <w:ind w:left="993" w:right="-1" w:hanging="426"/>
        <w:jc w:val="both"/>
        <w:rPr>
          <w:rFonts w:ascii="Arial" w:hAnsi="Arial" w:cs="Arial"/>
          <w:i/>
          <w:color w:val="auto"/>
        </w:rPr>
      </w:pPr>
      <w:r w:rsidRPr="00DC19D3">
        <w:rPr>
          <w:rFonts w:ascii="Arial" w:hAnsi="Arial" w:cs="Arial"/>
          <w:i/>
          <w:color w:val="auto"/>
        </w:rPr>
        <w:t xml:space="preserve">f) </w:t>
      </w:r>
      <w:r w:rsidRPr="00DC19D3">
        <w:rPr>
          <w:rFonts w:ascii="Arial" w:hAnsi="Arial" w:cs="Arial"/>
          <w:i/>
          <w:color w:val="auto"/>
        </w:rPr>
        <w:tab/>
        <w:t>az ajánlattevő vagy részvételre jelentkező</w:t>
      </w:r>
    </w:p>
    <w:p w14:paraId="107E5473" w14:textId="77777777" w:rsidR="00353D57" w:rsidRPr="00DC19D3" w:rsidRDefault="00353D57" w:rsidP="002F10BD">
      <w:pPr>
        <w:pStyle w:val="Default"/>
        <w:spacing w:line="276" w:lineRule="auto"/>
        <w:ind w:left="993" w:right="-1" w:hanging="426"/>
        <w:jc w:val="both"/>
        <w:rPr>
          <w:rFonts w:ascii="Arial" w:hAnsi="Arial" w:cs="Arial"/>
          <w:i/>
          <w:color w:val="auto"/>
        </w:rPr>
      </w:pPr>
      <w:r w:rsidRPr="00DC19D3">
        <w:rPr>
          <w:rFonts w:ascii="Arial" w:hAnsi="Arial" w:cs="Arial"/>
          <w:i/>
          <w:color w:val="auto"/>
        </w:rPr>
        <w:t>fa) valamely adatot a Kbt. 44. § (2)-(3) bekezdésébe ütköző módon minősít üzleti titoknak és ezt az ajánlatkérő hiánypótlási felhívását követően sem javítja; vagy</w:t>
      </w:r>
    </w:p>
    <w:p w14:paraId="597A7187" w14:textId="77777777" w:rsidR="00353D57" w:rsidRPr="00DC19D3" w:rsidRDefault="00353D57" w:rsidP="002F10BD">
      <w:pPr>
        <w:pStyle w:val="Default"/>
        <w:spacing w:line="276" w:lineRule="auto"/>
        <w:ind w:left="993" w:right="-1" w:hanging="426"/>
        <w:jc w:val="both"/>
        <w:rPr>
          <w:rFonts w:ascii="Arial" w:hAnsi="Arial" w:cs="Arial"/>
          <w:i/>
          <w:color w:val="auto"/>
        </w:rPr>
      </w:pPr>
      <w:r w:rsidRPr="00DC19D3">
        <w:rPr>
          <w:rFonts w:ascii="Arial" w:hAnsi="Arial" w:cs="Arial"/>
          <w:i/>
          <w:color w:val="auto"/>
        </w:rPr>
        <w:t>fb) a Kbt. 44. § (1) bekezdése szerinti indokolás a hiánypótlást követően sem megfelelő.</w:t>
      </w:r>
    </w:p>
    <w:p w14:paraId="49623942" w14:textId="77777777" w:rsidR="00353D57" w:rsidRPr="00DC19D3" w:rsidRDefault="00353D57" w:rsidP="002F10BD">
      <w:pPr>
        <w:pStyle w:val="Default"/>
        <w:spacing w:line="276" w:lineRule="auto"/>
        <w:ind w:left="993" w:right="-1" w:hanging="426"/>
        <w:jc w:val="both"/>
        <w:rPr>
          <w:rFonts w:ascii="Arial" w:hAnsi="Arial" w:cs="Arial"/>
          <w:i/>
          <w:color w:val="auto"/>
        </w:rPr>
      </w:pPr>
    </w:p>
    <w:p w14:paraId="583B846C" w14:textId="77777777" w:rsidR="00353D57" w:rsidRPr="00DC19D3" w:rsidRDefault="00353D57" w:rsidP="002F10BD">
      <w:pPr>
        <w:pStyle w:val="Default"/>
        <w:spacing w:line="276" w:lineRule="auto"/>
        <w:ind w:left="567" w:right="-1"/>
        <w:jc w:val="both"/>
        <w:rPr>
          <w:rFonts w:ascii="Arial" w:hAnsi="Arial" w:cs="Arial"/>
          <w:i/>
          <w:color w:val="auto"/>
        </w:rPr>
      </w:pPr>
      <w:r w:rsidRPr="00DC19D3">
        <w:rPr>
          <w:rFonts w:ascii="Arial" w:hAnsi="Arial" w:cs="Arial"/>
          <w:i/>
          <w:color w:val="auto"/>
        </w:rPr>
        <w:t>A Kbt. 73. § (1) bekezdésben foglaltakon túl az ajánlat érvénytelen, ha aránytalanul alacsony ellenszolgáltatást vagy más teljesíthetetlen feltételt tartalmaz [Kbt. 72. §].</w:t>
      </w:r>
    </w:p>
    <w:p w14:paraId="7E540F34" w14:textId="77777777" w:rsidR="00353D57" w:rsidRPr="00DC19D3" w:rsidRDefault="00353D57" w:rsidP="002F10BD">
      <w:pPr>
        <w:pStyle w:val="Default"/>
        <w:spacing w:line="276" w:lineRule="auto"/>
        <w:ind w:left="993" w:right="-1" w:hanging="426"/>
        <w:jc w:val="both"/>
        <w:rPr>
          <w:rFonts w:ascii="Arial" w:hAnsi="Arial" w:cs="Arial"/>
          <w:i/>
          <w:color w:val="auto"/>
        </w:rPr>
      </w:pPr>
    </w:p>
    <w:p w14:paraId="79D83446" w14:textId="77777777" w:rsidR="00353D57" w:rsidRPr="00DC19D3" w:rsidRDefault="00353D57" w:rsidP="002F10BD">
      <w:pPr>
        <w:pStyle w:val="Default"/>
        <w:spacing w:line="276" w:lineRule="auto"/>
        <w:ind w:left="567" w:right="-1"/>
        <w:jc w:val="both"/>
        <w:rPr>
          <w:rFonts w:ascii="Arial" w:hAnsi="Arial" w:cs="Arial"/>
          <w:i/>
          <w:color w:val="auto"/>
        </w:rPr>
      </w:pPr>
      <w:r w:rsidRPr="00DC19D3">
        <w:rPr>
          <w:rFonts w:ascii="Arial" w:hAnsi="Arial" w:cs="Arial"/>
          <w:i/>
          <w:color w:val="auto"/>
        </w:rPr>
        <w:t>A Kbt. 73. § (1) bekezdésben foglaltakon túl a részvételi jelentkezés érvénytelen, ha a részvételre jelentkező ajánlatot tesz.</w:t>
      </w:r>
    </w:p>
    <w:p w14:paraId="765A6154" w14:textId="77777777" w:rsidR="00353D57" w:rsidRPr="00DC19D3" w:rsidRDefault="00353D57" w:rsidP="002F10BD">
      <w:pPr>
        <w:pStyle w:val="Default"/>
        <w:spacing w:line="276" w:lineRule="auto"/>
        <w:ind w:left="567" w:right="-1"/>
        <w:jc w:val="both"/>
        <w:rPr>
          <w:rFonts w:ascii="Arial" w:hAnsi="Arial" w:cs="Arial"/>
          <w:i/>
          <w:color w:val="auto"/>
        </w:rPr>
      </w:pPr>
    </w:p>
    <w:p w14:paraId="0454D61F" w14:textId="77777777" w:rsidR="00353D57" w:rsidRPr="00DC19D3" w:rsidRDefault="00353D57" w:rsidP="002F10BD">
      <w:pPr>
        <w:pStyle w:val="Default"/>
        <w:spacing w:line="276" w:lineRule="auto"/>
        <w:ind w:left="567" w:right="-1"/>
        <w:jc w:val="both"/>
        <w:rPr>
          <w:rFonts w:ascii="Arial" w:hAnsi="Arial" w:cs="Arial"/>
          <w:i/>
          <w:color w:val="auto"/>
        </w:rPr>
      </w:pPr>
      <w:r w:rsidRPr="00DC19D3">
        <w:rPr>
          <w:rFonts w:ascii="Arial" w:hAnsi="Arial" w:cs="Arial"/>
          <w:i/>
          <w:color w:val="auto"/>
        </w:rPr>
        <w:t xml:space="preserve">A Kbt. 73. § (1) bekezdés e) pontja alapján érvénytelen az ajánlat különösen, ha nem felel meg azoknak a környezetvédelmi, szociális és munkajogi követelményeknek, amelyeket a jogszabályok vagy kötelezően alkalmazandó kollektív szerződés, illetve a Kbt. 4. mellékletében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 </w:t>
      </w:r>
    </w:p>
    <w:p w14:paraId="45A70774" w14:textId="77777777" w:rsidR="00353D57" w:rsidRPr="00DC19D3" w:rsidRDefault="00353D57" w:rsidP="002F10BD">
      <w:pPr>
        <w:pStyle w:val="NormlWeb"/>
        <w:spacing w:before="0" w:after="0" w:line="276" w:lineRule="auto"/>
        <w:ind w:left="567" w:right="-1" w:hanging="283"/>
        <w:jc w:val="both"/>
        <w:rPr>
          <w:rFonts w:ascii="Arial" w:hAnsi="Arial" w:cs="Arial"/>
          <w:i/>
          <w:color w:val="auto"/>
          <w:lang w:val="hu-HU"/>
        </w:rPr>
      </w:pPr>
    </w:p>
    <w:p w14:paraId="33D5BCB7" w14:textId="77777777" w:rsidR="00353D57" w:rsidRPr="00DC19D3" w:rsidRDefault="00353D57" w:rsidP="002F10BD">
      <w:pPr>
        <w:pStyle w:val="NormlWeb"/>
        <w:spacing w:before="0" w:after="0" w:line="276" w:lineRule="auto"/>
        <w:ind w:left="567" w:right="-1"/>
        <w:jc w:val="both"/>
        <w:rPr>
          <w:rFonts w:ascii="Arial" w:hAnsi="Arial" w:cs="Arial"/>
          <w:i/>
          <w:iCs/>
        </w:rPr>
      </w:pPr>
      <w:r w:rsidRPr="00DC19D3">
        <w:rPr>
          <w:rFonts w:ascii="Arial" w:hAnsi="Arial" w:cs="Arial"/>
          <w:i/>
          <w:color w:val="auto"/>
          <w:lang w:val="hu-HU"/>
        </w:rPr>
        <w:t>Az ajánlatkérőnek ki kell zárnia az eljárásból azt az ajánlattevőt vagy alvállalkozót, vagy az ajánlatban szereplő erőforrást nyújtó szervezetet, aki</w:t>
      </w:r>
    </w:p>
    <w:p w14:paraId="29B58E93" w14:textId="77777777" w:rsidR="00353D57" w:rsidRPr="00DC19D3" w:rsidRDefault="00353D57" w:rsidP="002F10BD">
      <w:pPr>
        <w:pStyle w:val="Default"/>
        <w:spacing w:line="276" w:lineRule="auto"/>
        <w:ind w:left="993" w:right="-1" w:hanging="426"/>
        <w:jc w:val="both"/>
        <w:rPr>
          <w:rFonts w:ascii="Arial" w:hAnsi="Arial" w:cs="Arial"/>
          <w:i/>
          <w:iCs/>
        </w:rPr>
      </w:pPr>
      <w:r w:rsidRPr="00DC19D3">
        <w:rPr>
          <w:rFonts w:ascii="Arial" w:hAnsi="Arial" w:cs="Arial"/>
          <w:i/>
          <w:iCs/>
        </w:rPr>
        <w:t>a) a kizáró okok [62. §, és ha az ajánlatkérő előírta 63. §] hatálya alá tartozik;</w:t>
      </w:r>
    </w:p>
    <w:p w14:paraId="352B6BEE" w14:textId="77777777" w:rsidR="00353D57" w:rsidRPr="00DC19D3" w:rsidRDefault="00353D57" w:rsidP="002F10BD">
      <w:pPr>
        <w:pStyle w:val="Default"/>
        <w:spacing w:line="276" w:lineRule="auto"/>
        <w:ind w:left="993" w:right="-1" w:hanging="426"/>
        <w:jc w:val="both"/>
        <w:rPr>
          <w:rFonts w:ascii="Arial" w:hAnsi="Arial" w:cs="Arial"/>
          <w:i/>
          <w:iCs/>
        </w:rPr>
      </w:pPr>
      <w:r w:rsidRPr="00DC19D3">
        <w:rPr>
          <w:rFonts w:ascii="Arial" w:hAnsi="Arial" w:cs="Arial"/>
          <w:i/>
          <w:iCs/>
        </w:rPr>
        <w:t>b) részéről a kizáró ok az eljárás során következett be.</w:t>
      </w:r>
    </w:p>
    <w:p w14:paraId="5DD84AB9" w14:textId="77777777" w:rsidR="00353D57" w:rsidRPr="00270421" w:rsidRDefault="00353D57" w:rsidP="002F10BD">
      <w:pPr>
        <w:pStyle w:val="Default"/>
        <w:spacing w:line="276" w:lineRule="auto"/>
        <w:ind w:left="993" w:right="-1" w:hanging="426"/>
        <w:jc w:val="both"/>
        <w:rPr>
          <w:rFonts w:ascii="Arial" w:hAnsi="Arial" w:cs="Arial"/>
          <w:i/>
          <w:iCs/>
        </w:rPr>
      </w:pPr>
    </w:p>
    <w:p w14:paraId="4DB77D10" w14:textId="77777777" w:rsidR="00353D57" w:rsidRPr="00270421" w:rsidRDefault="00353D57" w:rsidP="002F10BD">
      <w:pPr>
        <w:pStyle w:val="Default"/>
        <w:spacing w:line="276" w:lineRule="auto"/>
        <w:ind w:left="993" w:right="-1" w:hanging="426"/>
        <w:jc w:val="both"/>
        <w:rPr>
          <w:rFonts w:ascii="Arial" w:hAnsi="Arial" w:cs="Arial"/>
          <w:i/>
          <w:iCs/>
        </w:rPr>
      </w:pPr>
      <w:r w:rsidRPr="00270421">
        <w:rPr>
          <w:rFonts w:ascii="Arial" w:hAnsi="Arial" w:cs="Arial"/>
          <w:i/>
          <w:iCs/>
        </w:rPr>
        <w:t>Az ajánlatkérő kizárhatja az eljárásból</w:t>
      </w:r>
    </w:p>
    <w:p w14:paraId="1345B132" w14:textId="77777777" w:rsidR="00353D57" w:rsidRPr="00270421" w:rsidRDefault="00353D57" w:rsidP="002F10BD">
      <w:pPr>
        <w:pStyle w:val="Default"/>
        <w:spacing w:line="276" w:lineRule="auto"/>
        <w:ind w:left="993" w:right="-1" w:hanging="426"/>
        <w:jc w:val="both"/>
        <w:rPr>
          <w:rFonts w:ascii="Arial" w:hAnsi="Arial" w:cs="Arial"/>
          <w:i/>
          <w:iCs/>
        </w:rPr>
      </w:pPr>
      <w:r w:rsidRPr="00270421">
        <w:rPr>
          <w:rFonts w:ascii="Arial" w:hAnsi="Arial" w:cs="Arial"/>
          <w:i/>
          <w:iCs/>
        </w:rPr>
        <w:t>a) azt az ajánlattevőt vagy részvételre jelentkezőt, aki számára nem kell nemzeti elbánást nyújtani [2. § (5) bekezdés],</w:t>
      </w:r>
    </w:p>
    <w:p w14:paraId="73AB9198" w14:textId="77777777" w:rsidR="00353D57" w:rsidRPr="00270421" w:rsidRDefault="00353D57" w:rsidP="002F10BD">
      <w:pPr>
        <w:pStyle w:val="Default"/>
        <w:spacing w:line="276" w:lineRule="auto"/>
        <w:ind w:left="993" w:right="-1" w:hanging="426"/>
        <w:jc w:val="both"/>
        <w:rPr>
          <w:rFonts w:ascii="Arial" w:hAnsi="Arial" w:cs="Arial"/>
          <w:i/>
          <w:iCs/>
        </w:rPr>
      </w:pPr>
      <w:r w:rsidRPr="00270421">
        <w:rPr>
          <w:rFonts w:ascii="Arial" w:hAnsi="Arial" w:cs="Arial"/>
          <w:i/>
          <w:iCs/>
        </w:rPr>
        <w:lastRenderedPageBreak/>
        <w:t>b) azt az ajánlattevőt, aki ajánlatában olyan származású árut ajánl, amely számára nem kell nemzeti elbánást nyújtani [2. § (5) bekezdés].</w:t>
      </w:r>
    </w:p>
    <w:p w14:paraId="17FD6A89" w14:textId="77777777" w:rsidR="00353D57" w:rsidRPr="00270421" w:rsidRDefault="00353D57" w:rsidP="002F10BD">
      <w:pPr>
        <w:pStyle w:val="Default"/>
        <w:spacing w:line="276" w:lineRule="auto"/>
        <w:ind w:left="993" w:right="-1" w:hanging="426"/>
        <w:jc w:val="both"/>
        <w:rPr>
          <w:rFonts w:ascii="Arial" w:hAnsi="Arial" w:cs="Arial"/>
          <w:i/>
          <w:iCs/>
        </w:rPr>
      </w:pPr>
    </w:p>
    <w:p w14:paraId="6FECB60D" w14:textId="77777777" w:rsidR="00353D57" w:rsidRPr="00DC19D3" w:rsidRDefault="00353D57" w:rsidP="002F10BD">
      <w:pPr>
        <w:pStyle w:val="Default"/>
        <w:spacing w:line="276" w:lineRule="auto"/>
        <w:ind w:left="567" w:right="-1"/>
        <w:jc w:val="both"/>
        <w:rPr>
          <w:rFonts w:ascii="Arial" w:hAnsi="Arial" w:cs="Arial"/>
        </w:rPr>
      </w:pPr>
      <w:r w:rsidRPr="00270421">
        <w:rPr>
          <w:rFonts w:ascii="Arial" w:hAnsi="Arial" w:cs="Arial"/>
          <w:i/>
          <w:iCs/>
        </w:rPr>
        <w:t>Az áru származásának megállapítására a külön jogszabályban, illetve a Közösségi Vámkódex létrehozásáról szóló 1992. október 12-i 2913/92/EGK tanácsi rendeletben meghatározott származási szabályokat kell alkalmazni.</w:t>
      </w:r>
    </w:p>
    <w:p w14:paraId="6710F7F9" w14:textId="77777777" w:rsidR="00353D57" w:rsidRPr="00270421" w:rsidRDefault="00353D57" w:rsidP="002F10BD">
      <w:pPr>
        <w:pStyle w:val="Default"/>
        <w:spacing w:line="276" w:lineRule="auto"/>
        <w:ind w:right="-1"/>
        <w:jc w:val="both"/>
        <w:rPr>
          <w:rFonts w:ascii="Arial" w:hAnsi="Arial" w:cs="Arial"/>
          <w:u w:val="single"/>
        </w:rPr>
      </w:pPr>
    </w:p>
    <w:p w14:paraId="1105F0FD" w14:textId="77777777" w:rsidR="00353D57" w:rsidRPr="00270421" w:rsidRDefault="00353D57" w:rsidP="002F10BD">
      <w:pPr>
        <w:widowControl w:val="0"/>
        <w:spacing w:line="276" w:lineRule="auto"/>
        <w:ind w:left="567" w:right="-1"/>
        <w:jc w:val="both"/>
        <w:rPr>
          <w:szCs w:val="24"/>
        </w:rPr>
      </w:pPr>
      <w:r w:rsidRPr="00270421">
        <w:rPr>
          <w:szCs w:val="24"/>
          <w:u w:val="single"/>
        </w:rPr>
        <w:t xml:space="preserve">Hiánypótlás biztosítása: </w:t>
      </w:r>
    </w:p>
    <w:p w14:paraId="2BFAD21C" w14:textId="77777777" w:rsidR="00353D57" w:rsidRPr="00270421" w:rsidRDefault="00353D57" w:rsidP="002F10BD">
      <w:pPr>
        <w:widowControl w:val="0"/>
        <w:spacing w:line="276" w:lineRule="auto"/>
        <w:ind w:left="567" w:right="-1"/>
        <w:jc w:val="both"/>
        <w:rPr>
          <w:szCs w:val="24"/>
        </w:rPr>
      </w:pPr>
      <w:r w:rsidRPr="001B30E7">
        <w:rPr>
          <w:szCs w:val="24"/>
        </w:rPr>
        <w:t>Ajánlatkérő hiánypótlására a Kbt. 71. §-ában foglaltak szerint lehetőséget biztosít. Ajánlatkérő rögzíti, hogy a Kbt. 71. § (6) bekezdése alapján eljárva újabb hiánypótlást nem rendel el, amennyiben ajánlattevő az ajánlatban korábban meg nem jelölt gazdasági szereplőt von be az eljárásba, és e gazdasági szereplőre tekintettel lenne szükséges az újabb hiánypótlás alkalmazása. A Kbt. 71. § (8) bekezdése alapján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505B387D" w14:textId="77777777" w:rsidR="00353D57" w:rsidRPr="00270421" w:rsidRDefault="00353D57" w:rsidP="002F10BD">
      <w:pPr>
        <w:widowControl w:val="0"/>
        <w:spacing w:line="276" w:lineRule="auto"/>
        <w:ind w:left="567" w:right="-1"/>
        <w:jc w:val="both"/>
        <w:rPr>
          <w:szCs w:val="24"/>
        </w:rPr>
      </w:pPr>
    </w:p>
    <w:p w14:paraId="5692F5B7" w14:textId="77777777" w:rsidR="00353D57" w:rsidRPr="00A31947" w:rsidRDefault="00353D57" w:rsidP="002F10BD">
      <w:pPr>
        <w:widowControl w:val="0"/>
        <w:spacing w:line="276" w:lineRule="auto"/>
        <w:ind w:left="567" w:right="-1"/>
        <w:jc w:val="both"/>
        <w:rPr>
          <w:szCs w:val="24"/>
        </w:rPr>
      </w:pPr>
      <w:r w:rsidRPr="00A31947">
        <w:rPr>
          <w:szCs w:val="24"/>
          <w:u w:val="single"/>
        </w:rPr>
        <w:t>Számítási hiba kezelése:</w:t>
      </w:r>
    </w:p>
    <w:p w14:paraId="5EE9534E" w14:textId="77777777" w:rsidR="00353D57" w:rsidRDefault="00353D57" w:rsidP="002F10BD">
      <w:pPr>
        <w:widowControl w:val="0"/>
        <w:spacing w:line="276" w:lineRule="auto"/>
        <w:ind w:left="567" w:right="-1"/>
        <w:jc w:val="both"/>
        <w:rPr>
          <w:szCs w:val="24"/>
        </w:rPr>
      </w:pPr>
      <w:r w:rsidRPr="00A31947">
        <w:rPr>
          <w:szCs w:val="24"/>
        </w:rPr>
        <w:t xml:space="preserve">Amennyiben az Ajánlatkérő </w:t>
      </w:r>
      <w:r w:rsidRPr="00A31947">
        <w:rPr>
          <w:color w:val="000000"/>
        </w:rPr>
        <w:t>az ajánlatban az értékelésre kiható számítási hibát észlel</w:t>
      </w:r>
      <w:r w:rsidRPr="00A31947">
        <w:rPr>
          <w:szCs w:val="24"/>
        </w:rPr>
        <w:t xml:space="preserve"> az ajánlati árak ellenőrzésekor, akkor a Kbt. 71.§ (11) bekezdése szerint jár el. </w:t>
      </w:r>
    </w:p>
    <w:p w14:paraId="382DD1C5" w14:textId="77777777" w:rsidR="00353D57" w:rsidRDefault="00353D57" w:rsidP="002F10BD">
      <w:pPr>
        <w:widowControl w:val="0"/>
        <w:spacing w:line="276" w:lineRule="auto"/>
        <w:ind w:left="567" w:right="-1"/>
        <w:jc w:val="both"/>
        <w:rPr>
          <w:szCs w:val="24"/>
        </w:rPr>
      </w:pPr>
    </w:p>
    <w:p w14:paraId="50D544C3" w14:textId="77777777" w:rsidR="00353D57" w:rsidRPr="00E8165B" w:rsidRDefault="00353D57" w:rsidP="002F10BD">
      <w:pPr>
        <w:widowControl w:val="0"/>
        <w:spacing w:line="276" w:lineRule="auto"/>
        <w:ind w:left="567" w:right="-1"/>
        <w:jc w:val="both"/>
        <w:rPr>
          <w:szCs w:val="24"/>
        </w:rPr>
      </w:pPr>
      <w:r w:rsidRPr="00E8165B">
        <w:rPr>
          <w:szCs w:val="24"/>
        </w:rPr>
        <w:t xml:space="preserve">Ajánlatkérő megállapítja, hogy a fentiek </w:t>
      </w:r>
      <w:r>
        <w:rPr>
          <w:szCs w:val="24"/>
        </w:rPr>
        <w:t xml:space="preserve">alapján (Kbt. 69. § (1)-(2) bekezdés) mely </w:t>
      </w:r>
      <w:r w:rsidRPr="00E8165B">
        <w:rPr>
          <w:szCs w:val="24"/>
        </w:rPr>
        <w:t>ajánlatok érvénytelenek, vagy mely ajánlattevőket kell az elj</w:t>
      </w:r>
      <w:r>
        <w:rPr>
          <w:szCs w:val="24"/>
        </w:rPr>
        <w:t xml:space="preserve">árásból kizárni. Ezen döntésről </w:t>
      </w:r>
      <w:r w:rsidRPr="00E8165B">
        <w:rPr>
          <w:szCs w:val="24"/>
        </w:rPr>
        <w:t>Ajánlatkérő a Kbt. 79. § (1) bekezdésének megfelelően tájékoztatja az ajánlattevőket.</w:t>
      </w:r>
    </w:p>
    <w:p w14:paraId="20BBD0A6" w14:textId="77777777" w:rsidR="00353D57" w:rsidRPr="00A31947" w:rsidRDefault="00353D57" w:rsidP="002F10BD">
      <w:pPr>
        <w:widowControl w:val="0"/>
        <w:spacing w:line="276" w:lineRule="auto"/>
        <w:ind w:left="567" w:right="-1"/>
        <w:jc w:val="both"/>
        <w:rPr>
          <w:b/>
          <w:szCs w:val="24"/>
          <w:u w:val="single"/>
        </w:rPr>
      </w:pPr>
    </w:p>
    <w:p w14:paraId="604021AE" w14:textId="77777777" w:rsidR="00353D57" w:rsidRPr="00E8165B" w:rsidRDefault="00353D57" w:rsidP="002F10BD">
      <w:pPr>
        <w:widowControl w:val="0"/>
        <w:spacing w:line="276" w:lineRule="auto"/>
        <w:ind w:left="567" w:right="-1"/>
        <w:jc w:val="both"/>
        <w:rPr>
          <w:szCs w:val="24"/>
        </w:rPr>
      </w:pPr>
      <w:r>
        <w:rPr>
          <w:szCs w:val="24"/>
        </w:rPr>
        <w:t xml:space="preserve">Ajánlatkérő az </w:t>
      </w:r>
      <w:r w:rsidRPr="00E8165B">
        <w:rPr>
          <w:szCs w:val="24"/>
        </w:rPr>
        <w:t>érvén</w:t>
      </w:r>
      <w:r>
        <w:rPr>
          <w:szCs w:val="24"/>
        </w:rPr>
        <w:t xml:space="preserve">yes ajánlatokat az eljárást megindító felhívásban és az ajánlati dokumentációban </w:t>
      </w:r>
      <w:r w:rsidRPr="00E8165B">
        <w:rPr>
          <w:szCs w:val="24"/>
        </w:rPr>
        <w:t>meghatározott értékelési szempontok szerint értékeli a fentiek szerinti érvényes ajánlatokat, megállapítja az értékelési szempontok alapján azok sorrendjét.</w:t>
      </w:r>
    </w:p>
    <w:p w14:paraId="175904F4" w14:textId="77777777" w:rsidR="00353D57" w:rsidRPr="00270421" w:rsidRDefault="00353D57" w:rsidP="002F10BD">
      <w:pPr>
        <w:widowControl w:val="0"/>
        <w:spacing w:line="276" w:lineRule="auto"/>
        <w:ind w:left="567" w:right="-1"/>
        <w:jc w:val="both"/>
        <w:rPr>
          <w:b/>
          <w:szCs w:val="24"/>
          <w:u w:val="single"/>
        </w:rPr>
      </w:pPr>
    </w:p>
    <w:p w14:paraId="4D1FB7F7" w14:textId="77777777" w:rsidR="00353D57" w:rsidRDefault="00353D57" w:rsidP="002F10BD">
      <w:pPr>
        <w:widowControl w:val="0"/>
        <w:spacing w:line="276" w:lineRule="auto"/>
        <w:ind w:left="567" w:right="-1"/>
        <w:jc w:val="both"/>
        <w:rPr>
          <w:szCs w:val="24"/>
        </w:rPr>
      </w:pPr>
      <w:r w:rsidRPr="00270421">
        <w:rPr>
          <w:b/>
          <w:szCs w:val="24"/>
          <w:u w:val="single"/>
        </w:rPr>
        <w:t xml:space="preserve">Második </w:t>
      </w:r>
      <w:r>
        <w:rPr>
          <w:b/>
          <w:szCs w:val="24"/>
          <w:u w:val="single"/>
        </w:rPr>
        <w:t>szakasz</w:t>
      </w:r>
      <w:r>
        <w:rPr>
          <w:szCs w:val="24"/>
        </w:rPr>
        <w:t xml:space="preserve">: </w:t>
      </w:r>
    </w:p>
    <w:p w14:paraId="54E168D4" w14:textId="77777777" w:rsidR="00353D57" w:rsidRPr="00B6469B" w:rsidRDefault="00353D57" w:rsidP="005829B5">
      <w:pPr>
        <w:widowControl w:val="0"/>
        <w:spacing w:line="276" w:lineRule="auto"/>
        <w:ind w:left="567" w:right="-1"/>
        <w:jc w:val="both"/>
        <w:rPr>
          <w:szCs w:val="24"/>
        </w:rPr>
      </w:pPr>
      <w:r w:rsidRPr="00B6469B">
        <w:rPr>
          <w:szCs w:val="24"/>
        </w:rPr>
        <w:t>Ajánlatkérő a Kbt. 81. § (4)</w:t>
      </w:r>
      <w:r>
        <w:rPr>
          <w:szCs w:val="24"/>
        </w:rPr>
        <w:t>-(5)</w:t>
      </w:r>
      <w:r w:rsidRPr="00B6469B">
        <w:rPr>
          <w:szCs w:val="24"/>
        </w:rPr>
        <w:t xml:space="preserve"> bekezdése alapján a bírálat</w:t>
      </w:r>
      <w:r>
        <w:rPr>
          <w:szCs w:val="24"/>
        </w:rPr>
        <w:t>ot és a bírálatnak</w:t>
      </w:r>
      <w:r w:rsidRPr="00B6469B">
        <w:rPr>
          <w:szCs w:val="24"/>
        </w:rPr>
        <w:t xml:space="preserve"> az aránytalanul alacsony ár vagy költség vizsgálatára vonatkozó részét az ajánlatok értékelését követően végzi el. Ebben az esetben csak a legkedvezőbb ajánlatot tett ajánlattevő – és ha az összegezésben meg kívánja nevezni, a második legkedvezőbb ajánlatot tett ajánlattevő – tekintetében</w:t>
      </w:r>
      <w:r>
        <w:rPr>
          <w:szCs w:val="24"/>
        </w:rPr>
        <w:t xml:space="preserve"> végzi el a bírálatot és</w:t>
      </w:r>
      <w:r w:rsidRPr="00B6469B">
        <w:rPr>
          <w:szCs w:val="24"/>
        </w:rPr>
        <w:t xml:space="preserve"> </w:t>
      </w:r>
      <w:r w:rsidRPr="00B6469B">
        <w:rPr>
          <w:szCs w:val="24"/>
        </w:rPr>
        <w:lastRenderedPageBreak/>
        <w:t>vizsgálja az ár vagy költség aránytalanul alacsony voltát, és alkalmazza szükség esetén a 72. § szerinti eljárást. Ha az ajánlattevő ajánlata érvénytelennek bizonyul, az értékelési sorrendben a következő ajánlattevő a helyébe lép és a szükséges bírálati cselekményeket en</w:t>
      </w:r>
      <w:r>
        <w:rPr>
          <w:szCs w:val="24"/>
        </w:rPr>
        <w:t>nek megfelelően kell elvégezni.</w:t>
      </w:r>
    </w:p>
    <w:p w14:paraId="667F6EA5" w14:textId="77777777" w:rsidR="00353D57" w:rsidRDefault="00353D57" w:rsidP="00196683">
      <w:pPr>
        <w:widowControl w:val="0"/>
        <w:spacing w:line="276" w:lineRule="auto"/>
        <w:ind w:right="-1"/>
        <w:jc w:val="both"/>
        <w:rPr>
          <w:szCs w:val="24"/>
        </w:rPr>
      </w:pPr>
    </w:p>
    <w:p w14:paraId="41C4A3C8" w14:textId="77777777" w:rsidR="00353D57" w:rsidRDefault="00353D57" w:rsidP="002F10BD">
      <w:pPr>
        <w:widowControl w:val="0"/>
        <w:spacing w:line="276" w:lineRule="auto"/>
        <w:ind w:left="567" w:right="-1"/>
        <w:jc w:val="both"/>
        <w:rPr>
          <w:szCs w:val="24"/>
        </w:rPr>
      </w:pPr>
      <w:r w:rsidRPr="00E8165B">
        <w:rPr>
          <w:szCs w:val="24"/>
        </w:rPr>
        <w:t>Az eljárás eredményéről szóló döntés meghozatalát megelőzően az ajánlatkérő az értékelési szempontokra figyelemmel legkedvezőbbnek tekinthető ajánlattevőt megfelelő határidő tű</w:t>
      </w:r>
      <w:r>
        <w:rPr>
          <w:szCs w:val="24"/>
        </w:rPr>
        <w:t>zésével felhívja a kizáró okok és az alkalmassági követelmények</w:t>
      </w:r>
      <w:r w:rsidRPr="00E8165B">
        <w:rPr>
          <w:szCs w:val="24"/>
        </w:rPr>
        <w:t xml:space="preserve"> tekintetében az előírt igazolások benyújtására.  A kapacitásait rendelkezésre bocsátó szervezetnek csak az alkalmassági követelmények tekintetében kell az igazolásokat benyújtani. </w:t>
      </w:r>
    </w:p>
    <w:p w14:paraId="2FCC0274" w14:textId="77777777" w:rsidR="00353D57" w:rsidRPr="00550A82" w:rsidRDefault="00353D57" w:rsidP="002F10BD">
      <w:pPr>
        <w:widowControl w:val="0"/>
        <w:spacing w:line="276" w:lineRule="auto"/>
        <w:ind w:left="567" w:right="-1"/>
        <w:jc w:val="both"/>
        <w:rPr>
          <w:szCs w:val="24"/>
        </w:rPr>
      </w:pPr>
      <w:r w:rsidRPr="00550A82">
        <w:rPr>
          <w:color w:val="000000"/>
        </w:rPr>
        <w:t>Amennyiben az ajánlattevő az igazolásokat korábban benyújtotta, az ajánlatkérő nem hívja fel az ajánlattevőt az igazolások ismételt benyújtására, hanem úgy tekinti, mintha a korábban benyújtott igazolásokat az ajánlatkérő felhívására nyújtották volna be – és szükség szerint hiánypótlást rendel el vagy felvilágosítást kér.</w:t>
      </w:r>
    </w:p>
    <w:p w14:paraId="4086EAF7" w14:textId="77777777" w:rsidR="00353D57" w:rsidRPr="00550A82" w:rsidRDefault="00353D57" w:rsidP="002F10BD">
      <w:pPr>
        <w:widowControl w:val="0"/>
        <w:spacing w:line="276" w:lineRule="auto"/>
        <w:ind w:left="567" w:right="-1"/>
        <w:jc w:val="both"/>
        <w:rPr>
          <w:szCs w:val="24"/>
        </w:rPr>
      </w:pPr>
    </w:p>
    <w:p w14:paraId="12F0E2DF" w14:textId="77777777" w:rsidR="00353D57" w:rsidRDefault="00353D57" w:rsidP="002F10BD">
      <w:pPr>
        <w:widowControl w:val="0"/>
        <w:spacing w:line="276" w:lineRule="auto"/>
        <w:ind w:left="567" w:right="-1"/>
        <w:jc w:val="both"/>
        <w:rPr>
          <w:color w:val="000000"/>
        </w:rPr>
      </w:pPr>
      <w:r w:rsidRPr="003D3568">
        <w:rPr>
          <w:color w:val="000000"/>
        </w:rPr>
        <w:t>Ha az ajánlattevő nem vagy az esetleges hiánypótlást, illetve felvilágosítás kérést követően sem megfelelően nyújtja be az igazolásokat (ideértve azt is, ha az igazolás nem támasztja alá a</w:t>
      </w:r>
      <w:r>
        <w:rPr>
          <w:color w:val="000000"/>
        </w:rPr>
        <w:t xml:space="preserve"> benyújtott</w:t>
      </w:r>
      <w:r w:rsidRPr="003D3568">
        <w:rPr>
          <w:color w:val="000000"/>
        </w:rPr>
        <w:t xml:space="preserve"> nyilatkozat tartalmát, vagy azzal ellentétes), az ajánlatkérő ezen ajánlattevő ajánlatának figyelmen kívül hagyásával az értékelési szempontokra figyelemmel legkedvezőbbnek tekinthető ajánlattevőt hívja fel a (4) bekezdés szerint az igazolások benyújtására.</w:t>
      </w:r>
    </w:p>
    <w:p w14:paraId="3E3C3005" w14:textId="77777777" w:rsidR="00353D57" w:rsidRDefault="00353D57" w:rsidP="002F10BD">
      <w:pPr>
        <w:widowControl w:val="0"/>
        <w:spacing w:line="276" w:lineRule="auto"/>
        <w:ind w:left="567" w:right="-1"/>
        <w:jc w:val="both"/>
        <w:rPr>
          <w:color w:val="000000"/>
        </w:rPr>
      </w:pPr>
    </w:p>
    <w:p w14:paraId="260B13B3" w14:textId="77777777" w:rsidR="00353D57" w:rsidRPr="00EA5504" w:rsidRDefault="00353D57" w:rsidP="003E08B0">
      <w:pPr>
        <w:widowControl w:val="0"/>
        <w:spacing w:line="276" w:lineRule="auto"/>
        <w:ind w:left="567" w:right="-1"/>
        <w:jc w:val="both"/>
        <w:rPr>
          <w:color w:val="000000"/>
          <w:szCs w:val="24"/>
        </w:rPr>
      </w:pPr>
      <w:r w:rsidRPr="00EA5504">
        <w:rPr>
          <w:color w:val="000000"/>
          <w:szCs w:val="24"/>
        </w:rPr>
        <w:t>Az igazolások utólagos benyújtásakor igazolt, adott esetben a korábbi nyilatkozat szerinti értékeket meghaladó adatok azonban már nem változtatják meg az ajánlattételre felhívni kívánt részvételre jelentkezők rangsorát.</w:t>
      </w:r>
    </w:p>
    <w:p w14:paraId="11FF7260" w14:textId="77777777" w:rsidR="00353D57" w:rsidRPr="003D3568" w:rsidRDefault="00353D57" w:rsidP="002F10BD">
      <w:pPr>
        <w:widowControl w:val="0"/>
        <w:spacing w:line="276" w:lineRule="auto"/>
        <w:ind w:left="567" w:right="-1"/>
        <w:jc w:val="both"/>
        <w:rPr>
          <w:color w:val="000000"/>
        </w:rPr>
      </w:pPr>
    </w:p>
    <w:p w14:paraId="0FD39722" w14:textId="77777777" w:rsidR="00353D57" w:rsidRPr="004016FE" w:rsidRDefault="00353D57" w:rsidP="001A3684">
      <w:pPr>
        <w:widowControl w:val="0"/>
        <w:spacing w:line="276" w:lineRule="auto"/>
        <w:ind w:right="-1"/>
        <w:jc w:val="both"/>
        <w:rPr>
          <w:szCs w:val="24"/>
        </w:rPr>
      </w:pPr>
    </w:p>
    <w:p w14:paraId="4359A70D" w14:textId="77777777" w:rsidR="00353D57" w:rsidRDefault="00353D57" w:rsidP="002F10BD">
      <w:pPr>
        <w:pStyle w:val="WW-BodyTextIndent2"/>
        <w:tabs>
          <w:tab w:val="left" w:pos="1134"/>
        </w:tabs>
        <w:spacing w:line="276" w:lineRule="auto"/>
        <w:ind w:left="1134" w:right="-1" w:hanging="567"/>
        <w:rPr>
          <w:b/>
          <w:szCs w:val="24"/>
        </w:rPr>
      </w:pPr>
      <w:r w:rsidRPr="00E8165B">
        <w:rPr>
          <w:b/>
          <w:szCs w:val="24"/>
        </w:rPr>
        <w:t xml:space="preserve">5.2 </w:t>
      </w:r>
      <w:r>
        <w:rPr>
          <w:b/>
          <w:szCs w:val="24"/>
        </w:rPr>
        <w:tab/>
      </w:r>
      <w:r w:rsidRPr="00E8165B">
        <w:rPr>
          <w:b/>
          <w:szCs w:val="24"/>
        </w:rPr>
        <w:t>Az ajánlat értékelése</w:t>
      </w:r>
    </w:p>
    <w:p w14:paraId="616A844C" w14:textId="77777777" w:rsidR="00353D57" w:rsidRPr="004016FE" w:rsidRDefault="00353D57" w:rsidP="009971FF">
      <w:pPr>
        <w:widowControl w:val="0"/>
        <w:spacing w:line="276" w:lineRule="auto"/>
        <w:ind w:left="567" w:right="-1"/>
        <w:jc w:val="both"/>
        <w:rPr>
          <w:szCs w:val="24"/>
        </w:rPr>
      </w:pPr>
    </w:p>
    <w:p w14:paraId="4E624B00" w14:textId="77777777" w:rsidR="00353D57" w:rsidRDefault="00353D57" w:rsidP="00574B45">
      <w:pPr>
        <w:autoSpaceDE w:val="0"/>
        <w:ind w:left="709"/>
        <w:jc w:val="both"/>
        <w:rPr>
          <w:color w:val="000000"/>
        </w:rPr>
      </w:pPr>
      <w:r w:rsidRPr="0073463A">
        <w:rPr>
          <w:color w:val="000000"/>
        </w:rPr>
        <w:t xml:space="preserve">Ajánlatkérő tárgyi közbeszerzési eljárás esetében a benyújtott ajánlatokat a Kbt. 76. § (2) bekezdés c) pontjában rögzítetteknek megfelelően a </w:t>
      </w:r>
      <w:r w:rsidRPr="0073463A">
        <w:rPr>
          <w:b/>
          <w:color w:val="000000"/>
        </w:rPr>
        <w:t>„legjobb ár-érték arányt megjelenítő szempont”</w:t>
      </w:r>
      <w:r w:rsidRPr="0073463A">
        <w:rPr>
          <w:color w:val="000000"/>
        </w:rPr>
        <w:t xml:space="preserve"> elve alapján értékeli, az alábbiak szerint: </w:t>
      </w:r>
    </w:p>
    <w:p w14:paraId="2BE40E5A" w14:textId="77777777" w:rsidR="00353D57" w:rsidRDefault="00353D57" w:rsidP="00574B45">
      <w:pPr>
        <w:autoSpaceDE w:val="0"/>
        <w:ind w:left="709"/>
        <w:jc w:val="both"/>
        <w:rPr>
          <w:color w:val="000000"/>
        </w:rPr>
      </w:pPr>
    </w:p>
    <w:tbl>
      <w:tblPr>
        <w:tblW w:w="8226" w:type="dxa"/>
        <w:tblInd w:w="846" w:type="dxa"/>
        <w:tblLayout w:type="fixed"/>
        <w:tblCellMar>
          <w:left w:w="113" w:type="dxa"/>
        </w:tblCellMar>
        <w:tblLook w:val="0000" w:firstRow="0" w:lastRow="0" w:firstColumn="0" w:lastColumn="0" w:noHBand="0" w:noVBand="0"/>
      </w:tblPr>
      <w:tblGrid>
        <w:gridCol w:w="5790"/>
        <w:gridCol w:w="2436"/>
      </w:tblGrid>
      <w:tr w:rsidR="00353D57" w:rsidRPr="00CE0296" w14:paraId="2482D36A" w14:textId="77777777" w:rsidTr="003E1754">
        <w:tc>
          <w:tcPr>
            <w:tcW w:w="5790" w:type="dxa"/>
            <w:tcBorders>
              <w:top w:val="single" w:sz="4" w:space="0" w:color="000080"/>
              <w:left w:val="single" w:sz="4" w:space="0" w:color="000080"/>
              <w:bottom w:val="single" w:sz="4" w:space="0" w:color="000080"/>
            </w:tcBorders>
            <w:shd w:val="clear" w:color="auto" w:fill="auto"/>
          </w:tcPr>
          <w:p w14:paraId="670753E2" w14:textId="77777777" w:rsidR="00353D57" w:rsidRPr="00CE0296" w:rsidRDefault="00353D57" w:rsidP="00D34402">
            <w:pPr>
              <w:tabs>
                <w:tab w:val="left" w:pos="284"/>
              </w:tabs>
              <w:jc w:val="center"/>
              <w:rPr>
                <w:b/>
                <w:bCs/>
              </w:rPr>
            </w:pPr>
            <w:r w:rsidRPr="00CE0296">
              <w:rPr>
                <w:b/>
                <w:bCs/>
              </w:rPr>
              <w:t>Részszempont:</w:t>
            </w:r>
          </w:p>
        </w:tc>
        <w:tc>
          <w:tcPr>
            <w:tcW w:w="2436" w:type="dxa"/>
            <w:tcBorders>
              <w:top w:val="single" w:sz="4" w:space="0" w:color="000080"/>
              <w:left w:val="single" w:sz="4" w:space="0" w:color="000080"/>
              <w:bottom w:val="single" w:sz="4" w:space="0" w:color="000080"/>
              <w:right w:val="single" w:sz="4" w:space="0" w:color="000080"/>
            </w:tcBorders>
            <w:shd w:val="clear" w:color="auto" w:fill="auto"/>
          </w:tcPr>
          <w:p w14:paraId="1F29DFFE" w14:textId="77777777" w:rsidR="00353D57" w:rsidRPr="00CE0296" w:rsidRDefault="00353D57" w:rsidP="00D34402">
            <w:pPr>
              <w:tabs>
                <w:tab w:val="left" w:pos="284"/>
              </w:tabs>
              <w:jc w:val="center"/>
            </w:pPr>
            <w:r w:rsidRPr="00CE0296">
              <w:rPr>
                <w:b/>
                <w:bCs/>
              </w:rPr>
              <w:t>Súlyszám</w:t>
            </w:r>
          </w:p>
        </w:tc>
      </w:tr>
      <w:tr w:rsidR="00353D57" w:rsidRPr="00CE0296" w14:paraId="35A20F9E" w14:textId="77777777" w:rsidTr="003E1754">
        <w:tc>
          <w:tcPr>
            <w:tcW w:w="5790" w:type="dxa"/>
            <w:tcBorders>
              <w:top w:val="single" w:sz="4" w:space="0" w:color="000080"/>
              <w:left w:val="single" w:sz="4" w:space="0" w:color="000080"/>
              <w:bottom w:val="single" w:sz="4" w:space="0" w:color="000080"/>
            </w:tcBorders>
            <w:shd w:val="clear" w:color="auto" w:fill="auto"/>
          </w:tcPr>
          <w:p w14:paraId="49F54F91" w14:textId="77777777" w:rsidR="00353D57" w:rsidRPr="00976E22" w:rsidRDefault="00353D57" w:rsidP="00F05062">
            <w:pPr>
              <w:pStyle w:val="Listaszerbekezds1"/>
              <w:numPr>
                <w:ilvl w:val="0"/>
                <w:numId w:val="38"/>
              </w:numPr>
              <w:suppressAutoHyphens/>
              <w:ind w:left="357" w:hanging="357"/>
              <w:jc w:val="both"/>
              <w:rPr>
                <w:rFonts w:ascii="Arial" w:hAnsi="Arial" w:cs="Arial"/>
                <w:b/>
                <w:bCs/>
              </w:rPr>
            </w:pPr>
            <w:r w:rsidRPr="00976E22">
              <w:rPr>
                <w:rFonts w:ascii="Arial" w:hAnsi="Arial" w:cs="Arial"/>
                <w:b/>
                <w:bCs/>
              </w:rPr>
              <w:t>A teljes vállalkozói díj (nettó Ft)</w:t>
            </w:r>
          </w:p>
        </w:tc>
        <w:tc>
          <w:tcPr>
            <w:tcW w:w="2436" w:type="dxa"/>
            <w:tcBorders>
              <w:top w:val="single" w:sz="4" w:space="0" w:color="000080"/>
              <w:left w:val="single" w:sz="4" w:space="0" w:color="000080"/>
              <w:bottom w:val="single" w:sz="4" w:space="0" w:color="000080"/>
              <w:right w:val="single" w:sz="4" w:space="0" w:color="000080"/>
            </w:tcBorders>
            <w:shd w:val="clear" w:color="auto" w:fill="auto"/>
            <w:vAlign w:val="center"/>
          </w:tcPr>
          <w:p w14:paraId="62FA4125" w14:textId="77777777" w:rsidR="00353D57" w:rsidRPr="00CE0296" w:rsidRDefault="00353D57" w:rsidP="00D34402">
            <w:pPr>
              <w:tabs>
                <w:tab w:val="left" w:pos="284"/>
              </w:tabs>
              <w:jc w:val="center"/>
            </w:pPr>
            <w:r>
              <w:rPr>
                <w:b/>
              </w:rPr>
              <w:t>70</w:t>
            </w:r>
          </w:p>
        </w:tc>
      </w:tr>
      <w:tr w:rsidR="00BB4276" w:rsidRPr="00CE0296" w14:paraId="4BAAE656" w14:textId="77777777" w:rsidTr="003E1754">
        <w:tc>
          <w:tcPr>
            <w:tcW w:w="5790" w:type="dxa"/>
            <w:tcBorders>
              <w:top w:val="single" w:sz="4" w:space="0" w:color="000080"/>
              <w:left w:val="single" w:sz="4" w:space="0" w:color="000080"/>
              <w:bottom w:val="single" w:sz="4" w:space="0" w:color="000080"/>
            </w:tcBorders>
            <w:shd w:val="clear" w:color="auto" w:fill="auto"/>
          </w:tcPr>
          <w:p w14:paraId="7C44CB05" w14:textId="0E4407F4" w:rsidR="00BB4276" w:rsidRPr="00CE0296" w:rsidRDefault="00BB4276" w:rsidP="00BB4276">
            <w:pPr>
              <w:pStyle w:val="Listaszerbekezds1"/>
              <w:numPr>
                <w:ilvl w:val="1"/>
                <w:numId w:val="38"/>
              </w:numPr>
              <w:suppressAutoHyphens/>
              <w:jc w:val="both"/>
              <w:rPr>
                <w:rFonts w:ascii="Arial" w:hAnsi="Arial" w:cs="Arial"/>
              </w:rPr>
            </w:pPr>
            <w:r w:rsidRPr="00BB4276">
              <w:rPr>
                <w:rFonts w:ascii="Arial" w:hAnsi="Arial" w:cs="Arial"/>
              </w:rPr>
              <w:t>A mellékelt költségvetés összesen ajánlati nettó ára (nettó Ft)</w:t>
            </w:r>
          </w:p>
        </w:tc>
        <w:tc>
          <w:tcPr>
            <w:tcW w:w="2436" w:type="dxa"/>
            <w:tcBorders>
              <w:top w:val="single" w:sz="4" w:space="0" w:color="000080"/>
              <w:left w:val="single" w:sz="4" w:space="0" w:color="000080"/>
              <w:bottom w:val="single" w:sz="4" w:space="0" w:color="000080"/>
              <w:right w:val="single" w:sz="4" w:space="0" w:color="000080"/>
            </w:tcBorders>
            <w:shd w:val="clear" w:color="auto" w:fill="auto"/>
            <w:vAlign w:val="center"/>
          </w:tcPr>
          <w:p w14:paraId="762D8742" w14:textId="72E29536" w:rsidR="00BB4276" w:rsidRPr="00BB4276" w:rsidRDefault="00BB4276" w:rsidP="00D34402">
            <w:pPr>
              <w:tabs>
                <w:tab w:val="left" w:pos="284"/>
              </w:tabs>
              <w:jc w:val="center"/>
              <w:rPr>
                <w:bCs/>
              </w:rPr>
            </w:pPr>
            <w:r w:rsidRPr="00BB4276">
              <w:rPr>
                <w:bCs/>
              </w:rPr>
              <w:t>50</w:t>
            </w:r>
          </w:p>
        </w:tc>
      </w:tr>
      <w:tr w:rsidR="00BB4276" w:rsidRPr="00CE0296" w14:paraId="1C945D37" w14:textId="77777777" w:rsidTr="003E1754">
        <w:tc>
          <w:tcPr>
            <w:tcW w:w="5790" w:type="dxa"/>
            <w:tcBorders>
              <w:top w:val="single" w:sz="4" w:space="0" w:color="000080"/>
              <w:left w:val="single" w:sz="4" w:space="0" w:color="000080"/>
              <w:bottom w:val="single" w:sz="4" w:space="0" w:color="000080"/>
            </w:tcBorders>
            <w:shd w:val="clear" w:color="auto" w:fill="auto"/>
          </w:tcPr>
          <w:p w14:paraId="5490DA39" w14:textId="1002C0F5" w:rsidR="00BB4276" w:rsidRPr="00BB4276" w:rsidRDefault="00BB4276" w:rsidP="00BB4276">
            <w:pPr>
              <w:pStyle w:val="Listaszerbekezds1"/>
              <w:numPr>
                <w:ilvl w:val="1"/>
                <w:numId w:val="38"/>
              </w:numPr>
              <w:suppressAutoHyphens/>
              <w:jc w:val="both"/>
              <w:rPr>
                <w:rFonts w:ascii="Arial" w:hAnsi="Arial" w:cs="Arial"/>
              </w:rPr>
            </w:pPr>
            <w:r w:rsidRPr="00BB4276">
              <w:rPr>
                <w:rFonts w:ascii="Arial" w:hAnsi="Arial" w:cs="Arial"/>
              </w:rPr>
              <w:t>Egyéb, a feladatok között fel nem sorolt javítási munkák rezsióradíja (nettó Ft/óra)</w:t>
            </w:r>
          </w:p>
        </w:tc>
        <w:tc>
          <w:tcPr>
            <w:tcW w:w="2436" w:type="dxa"/>
            <w:tcBorders>
              <w:top w:val="single" w:sz="4" w:space="0" w:color="000080"/>
              <w:left w:val="single" w:sz="4" w:space="0" w:color="000080"/>
              <w:bottom w:val="single" w:sz="4" w:space="0" w:color="000080"/>
              <w:right w:val="single" w:sz="4" w:space="0" w:color="000080"/>
            </w:tcBorders>
            <w:shd w:val="clear" w:color="auto" w:fill="auto"/>
            <w:vAlign w:val="center"/>
          </w:tcPr>
          <w:p w14:paraId="54109E43" w14:textId="21FB250E" w:rsidR="00BB4276" w:rsidRPr="00BB4276" w:rsidRDefault="00BB4276" w:rsidP="00D34402">
            <w:pPr>
              <w:tabs>
                <w:tab w:val="left" w:pos="284"/>
              </w:tabs>
              <w:jc w:val="center"/>
              <w:rPr>
                <w:bCs/>
              </w:rPr>
            </w:pPr>
            <w:r>
              <w:rPr>
                <w:bCs/>
              </w:rPr>
              <w:t>10</w:t>
            </w:r>
          </w:p>
        </w:tc>
      </w:tr>
      <w:tr w:rsidR="00BB4276" w:rsidRPr="00CE0296" w14:paraId="28437B1B" w14:textId="77777777" w:rsidTr="003E1754">
        <w:tc>
          <w:tcPr>
            <w:tcW w:w="5790" w:type="dxa"/>
            <w:tcBorders>
              <w:top w:val="single" w:sz="4" w:space="0" w:color="000080"/>
              <w:left w:val="single" w:sz="4" w:space="0" w:color="000080"/>
              <w:bottom w:val="single" w:sz="4" w:space="0" w:color="000080"/>
            </w:tcBorders>
            <w:shd w:val="clear" w:color="auto" w:fill="auto"/>
          </w:tcPr>
          <w:p w14:paraId="4760F2E5" w14:textId="3EDA5D20" w:rsidR="00BB4276" w:rsidRPr="00BB4276" w:rsidRDefault="00BB4276" w:rsidP="00BB4276">
            <w:pPr>
              <w:pStyle w:val="Listaszerbekezds1"/>
              <w:numPr>
                <w:ilvl w:val="1"/>
                <w:numId w:val="38"/>
              </w:numPr>
              <w:suppressAutoHyphens/>
              <w:jc w:val="both"/>
              <w:rPr>
                <w:rFonts w:ascii="Arial" w:hAnsi="Arial" w:cs="Arial"/>
              </w:rPr>
            </w:pPr>
            <w:r w:rsidRPr="00BB4276">
              <w:rPr>
                <w:rFonts w:ascii="Arial" w:hAnsi="Arial" w:cs="Arial"/>
              </w:rPr>
              <w:lastRenderedPageBreak/>
              <w:t>Kiszállási díj (nettó Ft/alkalom)</w:t>
            </w:r>
          </w:p>
        </w:tc>
        <w:tc>
          <w:tcPr>
            <w:tcW w:w="2436" w:type="dxa"/>
            <w:tcBorders>
              <w:top w:val="single" w:sz="4" w:space="0" w:color="000080"/>
              <w:left w:val="single" w:sz="4" w:space="0" w:color="000080"/>
              <w:bottom w:val="single" w:sz="4" w:space="0" w:color="000080"/>
              <w:right w:val="single" w:sz="4" w:space="0" w:color="000080"/>
            </w:tcBorders>
            <w:shd w:val="clear" w:color="auto" w:fill="auto"/>
            <w:vAlign w:val="center"/>
          </w:tcPr>
          <w:p w14:paraId="6D531B19" w14:textId="55CFC909" w:rsidR="00BB4276" w:rsidRPr="00BB4276" w:rsidRDefault="00BB4276" w:rsidP="00D34402">
            <w:pPr>
              <w:tabs>
                <w:tab w:val="left" w:pos="284"/>
              </w:tabs>
              <w:jc w:val="center"/>
              <w:rPr>
                <w:bCs/>
              </w:rPr>
            </w:pPr>
            <w:r>
              <w:rPr>
                <w:bCs/>
              </w:rPr>
              <w:t>10</w:t>
            </w:r>
          </w:p>
        </w:tc>
      </w:tr>
      <w:tr w:rsidR="00353D57" w:rsidRPr="00CE0296" w14:paraId="00874B1A" w14:textId="77777777" w:rsidTr="003E1754">
        <w:tc>
          <w:tcPr>
            <w:tcW w:w="5790" w:type="dxa"/>
            <w:tcBorders>
              <w:top w:val="single" w:sz="4" w:space="0" w:color="000080"/>
              <w:left w:val="single" w:sz="4" w:space="0" w:color="000080"/>
              <w:bottom w:val="single" w:sz="4" w:space="0" w:color="000080"/>
            </w:tcBorders>
            <w:shd w:val="clear" w:color="auto" w:fill="auto"/>
          </w:tcPr>
          <w:p w14:paraId="253DFECF" w14:textId="77777777" w:rsidR="00353D57" w:rsidRPr="00976E22" w:rsidRDefault="00353D57" w:rsidP="00E53238">
            <w:pPr>
              <w:pStyle w:val="Listaszerbekezds1"/>
              <w:numPr>
                <w:ilvl w:val="0"/>
                <w:numId w:val="38"/>
              </w:numPr>
              <w:ind w:left="357" w:hanging="357"/>
              <w:jc w:val="both"/>
              <w:rPr>
                <w:rFonts w:ascii="Arial" w:hAnsi="Arial" w:cs="Arial"/>
                <w:b/>
                <w:bCs/>
              </w:rPr>
            </w:pPr>
            <w:r w:rsidRPr="00976E22">
              <w:rPr>
                <w:rFonts w:ascii="Arial" w:hAnsi="Arial" w:cs="Arial"/>
                <w:b/>
                <w:bCs/>
              </w:rPr>
              <w:t xml:space="preserve">Jótállás többlet időtartama (a kötelezően előírt </w:t>
            </w:r>
            <w:r w:rsidR="00E53238" w:rsidRPr="00976E22">
              <w:rPr>
                <w:rFonts w:ascii="Arial" w:hAnsi="Arial" w:cs="Arial"/>
                <w:b/>
                <w:bCs/>
              </w:rPr>
              <w:t>24</w:t>
            </w:r>
            <w:r w:rsidRPr="00976E22">
              <w:rPr>
                <w:rFonts w:ascii="Arial" w:hAnsi="Arial" w:cs="Arial"/>
                <w:b/>
                <w:bCs/>
              </w:rPr>
              <w:t xml:space="preserve"> hónap felett, </w:t>
            </w:r>
            <w:r w:rsidR="00E45E08" w:rsidRPr="00976E22">
              <w:rPr>
                <w:rFonts w:ascii="Arial" w:hAnsi="Arial" w:cs="Arial"/>
                <w:b/>
                <w:bCs/>
              </w:rPr>
              <w:t>min.</w:t>
            </w:r>
            <w:r w:rsidRPr="00976E22">
              <w:rPr>
                <w:rFonts w:ascii="Arial" w:hAnsi="Arial" w:cs="Arial"/>
                <w:b/>
                <w:bCs/>
              </w:rPr>
              <w:t xml:space="preserve"> 0 hónap, </w:t>
            </w:r>
            <w:r w:rsidR="00E45E08" w:rsidRPr="00976E22">
              <w:rPr>
                <w:rFonts w:ascii="Arial" w:hAnsi="Arial" w:cs="Arial"/>
                <w:b/>
                <w:bCs/>
              </w:rPr>
              <w:t>max.</w:t>
            </w:r>
            <w:r w:rsidRPr="00976E22">
              <w:rPr>
                <w:rFonts w:ascii="Arial" w:hAnsi="Arial" w:cs="Arial"/>
                <w:b/>
                <w:bCs/>
              </w:rPr>
              <w:t xml:space="preserve"> </w:t>
            </w:r>
            <w:r w:rsidR="00E45E08" w:rsidRPr="00976E22">
              <w:rPr>
                <w:rFonts w:ascii="Arial" w:hAnsi="Arial" w:cs="Arial"/>
                <w:b/>
                <w:bCs/>
              </w:rPr>
              <w:t>24</w:t>
            </w:r>
            <w:r w:rsidRPr="00976E22">
              <w:rPr>
                <w:rFonts w:ascii="Arial" w:hAnsi="Arial" w:cs="Arial"/>
                <w:b/>
                <w:bCs/>
              </w:rPr>
              <w:t xml:space="preserve"> hónap)</w:t>
            </w:r>
          </w:p>
        </w:tc>
        <w:tc>
          <w:tcPr>
            <w:tcW w:w="2436" w:type="dxa"/>
            <w:tcBorders>
              <w:top w:val="single" w:sz="4" w:space="0" w:color="000080"/>
              <w:left w:val="single" w:sz="4" w:space="0" w:color="000080"/>
              <w:bottom w:val="single" w:sz="4" w:space="0" w:color="000080"/>
              <w:right w:val="single" w:sz="4" w:space="0" w:color="000080"/>
            </w:tcBorders>
            <w:shd w:val="clear" w:color="auto" w:fill="auto"/>
            <w:vAlign w:val="center"/>
          </w:tcPr>
          <w:p w14:paraId="56651FF1" w14:textId="714AFC9C" w:rsidR="00353D57" w:rsidRPr="00CE0296" w:rsidRDefault="00057EB8" w:rsidP="00D34402">
            <w:pPr>
              <w:tabs>
                <w:tab w:val="left" w:pos="284"/>
              </w:tabs>
              <w:jc w:val="center"/>
              <w:rPr>
                <w:b/>
              </w:rPr>
            </w:pPr>
            <w:r>
              <w:rPr>
                <w:b/>
              </w:rPr>
              <w:t>10</w:t>
            </w:r>
          </w:p>
        </w:tc>
      </w:tr>
      <w:tr w:rsidR="00353D57" w:rsidRPr="00CE0296" w14:paraId="2E55683C" w14:textId="77777777" w:rsidTr="003E1754">
        <w:tc>
          <w:tcPr>
            <w:tcW w:w="5790" w:type="dxa"/>
            <w:tcBorders>
              <w:top w:val="single" w:sz="4" w:space="0" w:color="000080"/>
              <w:left w:val="single" w:sz="4" w:space="0" w:color="000080"/>
              <w:bottom w:val="single" w:sz="4" w:space="0" w:color="000080"/>
            </w:tcBorders>
            <w:shd w:val="clear" w:color="auto" w:fill="auto"/>
          </w:tcPr>
          <w:p w14:paraId="6158E329" w14:textId="5134B8D5" w:rsidR="00353D57" w:rsidRPr="00976E22" w:rsidRDefault="00854C55" w:rsidP="00323F2E">
            <w:pPr>
              <w:pStyle w:val="Listaszerbekezds1"/>
              <w:numPr>
                <w:ilvl w:val="0"/>
                <w:numId w:val="38"/>
              </w:numPr>
              <w:ind w:left="363" w:hanging="357"/>
              <w:jc w:val="both"/>
              <w:rPr>
                <w:rFonts w:ascii="Arial" w:hAnsi="Arial" w:cs="Arial"/>
                <w:b/>
                <w:bCs/>
              </w:rPr>
            </w:pPr>
            <w:r w:rsidRPr="00976E22">
              <w:rPr>
                <w:rFonts w:ascii="Arial" w:hAnsi="Arial" w:cs="Arial"/>
                <w:b/>
                <w:bCs/>
              </w:rPr>
              <w:t>Hibaelhárítás időtartama</w:t>
            </w:r>
          </w:p>
        </w:tc>
        <w:tc>
          <w:tcPr>
            <w:tcW w:w="2436" w:type="dxa"/>
            <w:tcBorders>
              <w:top w:val="single" w:sz="4" w:space="0" w:color="000080"/>
              <w:left w:val="single" w:sz="4" w:space="0" w:color="000080"/>
              <w:bottom w:val="single" w:sz="4" w:space="0" w:color="000080"/>
              <w:right w:val="single" w:sz="4" w:space="0" w:color="000080"/>
            </w:tcBorders>
            <w:shd w:val="clear" w:color="auto" w:fill="auto"/>
            <w:vAlign w:val="center"/>
          </w:tcPr>
          <w:p w14:paraId="2A0F7703" w14:textId="743D0776" w:rsidR="00353D57" w:rsidRPr="00CE0296" w:rsidRDefault="00057EB8" w:rsidP="00D34402">
            <w:pPr>
              <w:tabs>
                <w:tab w:val="left" w:pos="284"/>
              </w:tabs>
              <w:jc w:val="center"/>
              <w:rPr>
                <w:b/>
              </w:rPr>
            </w:pPr>
            <w:r>
              <w:rPr>
                <w:b/>
              </w:rPr>
              <w:t>20</w:t>
            </w:r>
          </w:p>
        </w:tc>
      </w:tr>
      <w:tr w:rsidR="00323F2E" w:rsidRPr="00CE0296" w14:paraId="4E1C4D7A" w14:textId="77777777" w:rsidTr="003E1754">
        <w:tc>
          <w:tcPr>
            <w:tcW w:w="5790" w:type="dxa"/>
            <w:tcBorders>
              <w:top w:val="single" w:sz="4" w:space="0" w:color="000080"/>
              <w:left w:val="single" w:sz="4" w:space="0" w:color="000080"/>
              <w:bottom w:val="single" w:sz="4" w:space="0" w:color="000080"/>
            </w:tcBorders>
            <w:shd w:val="clear" w:color="auto" w:fill="auto"/>
          </w:tcPr>
          <w:p w14:paraId="1D8C9DD7" w14:textId="3DF4C9BC" w:rsidR="00323F2E" w:rsidRPr="000C31A1" w:rsidRDefault="003E1754" w:rsidP="00764494">
            <w:pPr>
              <w:pStyle w:val="Listaszerbekezds1"/>
              <w:numPr>
                <w:ilvl w:val="1"/>
                <w:numId w:val="38"/>
              </w:numPr>
              <w:jc w:val="both"/>
              <w:rPr>
                <w:rFonts w:ascii="Arial" w:hAnsi="Arial" w:cs="Arial"/>
              </w:rPr>
            </w:pPr>
            <w:r w:rsidRPr="003E1754">
              <w:rPr>
                <w:rFonts w:ascii="Arial" w:hAnsi="Arial" w:cs="Arial"/>
              </w:rPr>
              <w:t>A hiba elhárításának megkezdésének ideje élet- vagyon- és közbiztonság közvetlen veszélyeztetése esetén Budapesten (óra, legkedvezőbb 1 óra, legkedvezőtlenebb 4 óra)</w:t>
            </w:r>
          </w:p>
        </w:tc>
        <w:tc>
          <w:tcPr>
            <w:tcW w:w="2436" w:type="dxa"/>
            <w:tcBorders>
              <w:top w:val="single" w:sz="4" w:space="0" w:color="000080"/>
              <w:left w:val="single" w:sz="4" w:space="0" w:color="000080"/>
              <w:bottom w:val="single" w:sz="4" w:space="0" w:color="000080"/>
              <w:right w:val="single" w:sz="4" w:space="0" w:color="000080"/>
            </w:tcBorders>
            <w:shd w:val="clear" w:color="auto" w:fill="auto"/>
            <w:vAlign w:val="center"/>
          </w:tcPr>
          <w:p w14:paraId="369004FE" w14:textId="6E16AE27" w:rsidR="00323F2E" w:rsidRPr="001704CE" w:rsidRDefault="001704CE" w:rsidP="00D34402">
            <w:pPr>
              <w:tabs>
                <w:tab w:val="left" w:pos="284"/>
              </w:tabs>
              <w:jc w:val="center"/>
              <w:rPr>
                <w:bCs/>
              </w:rPr>
            </w:pPr>
            <w:r w:rsidRPr="001704CE">
              <w:rPr>
                <w:bCs/>
              </w:rPr>
              <w:t>5</w:t>
            </w:r>
          </w:p>
        </w:tc>
      </w:tr>
      <w:tr w:rsidR="003E1754" w:rsidRPr="00CE0296" w14:paraId="17FB2D28" w14:textId="77777777" w:rsidTr="003E1754">
        <w:tc>
          <w:tcPr>
            <w:tcW w:w="5790" w:type="dxa"/>
            <w:tcBorders>
              <w:top w:val="single" w:sz="4" w:space="0" w:color="000080"/>
              <w:left w:val="single" w:sz="4" w:space="0" w:color="000080"/>
              <w:bottom w:val="single" w:sz="4" w:space="0" w:color="000080"/>
            </w:tcBorders>
            <w:shd w:val="clear" w:color="auto" w:fill="auto"/>
          </w:tcPr>
          <w:p w14:paraId="2ED52CEB" w14:textId="4AF20013" w:rsidR="003E1754" w:rsidRPr="00323F2E" w:rsidRDefault="003E1754" w:rsidP="003E1754">
            <w:pPr>
              <w:pStyle w:val="Listaszerbekezds1"/>
              <w:numPr>
                <w:ilvl w:val="1"/>
                <w:numId w:val="38"/>
              </w:numPr>
              <w:jc w:val="both"/>
              <w:rPr>
                <w:rFonts w:ascii="Arial" w:hAnsi="Arial" w:cs="Arial"/>
              </w:rPr>
            </w:pPr>
            <w:r w:rsidRPr="003E1754">
              <w:rPr>
                <w:rFonts w:ascii="Arial" w:hAnsi="Arial" w:cs="Arial"/>
              </w:rPr>
              <w:t>A hiba elhárításának megkezdésének ideje élet- vagyon- és közbiztonság közvetlen veszélyeztetése esetén Budapesten kívül (óra, legkedvezőbb 2 óra, legkedvezőtlenebb 6 óra)</w:t>
            </w:r>
          </w:p>
        </w:tc>
        <w:tc>
          <w:tcPr>
            <w:tcW w:w="2436" w:type="dxa"/>
            <w:tcBorders>
              <w:top w:val="single" w:sz="4" w:space="0" w:color="000080"/>
              <w:left w:val="single" w:sz="4" w:space="0" w:color="000080"/>
              <w:bottom w:val="single" w:sz="4" w:space="0" w:color="000080"/>
              <w:right w:val="single" w:sz="4" w:space="0" w:color="000080"/>
            </w:tcBorders>
            <w:shd w:val="clear" w:color="auto" w:fill="auto"/>
            <w:vAlign w:val="center"/>
          </w:tcPr>
          <w:p w14:paraId="432906EB" w14:textId="3C67EE59" w:rsidR="003E1754" w:rsidRPr="001704CE" w:rsidRDefault="001704CE" w:rsidP="003E1754">
            <w:pPr>
              <w:tabs>
                <w:tab w:val="left" w:pos="284"/>
              </w:tabs>
              <w:jc w:val="center"/>
              <w:rPr>
                <w:bCs/>
              </w:rPr>
            </w:pPr>
            <w:r w:rsidRPr="001704CE">
              <w:rPr>
                <w:bCs/>
              </w:rPr>
              <w:t>5</w:t>
            </w:r>
          </w:p>
        </w:tc>
      </w:tr>
      <w:tr w:rsidR="003E1754" w:rsidRPr="00CE0296" w14:paraId="1E2226CA" w14:textId="77777777" w:rsidTr="003E1754">
        <w:tc>
          <w:tcPr>
            <w:tcW w:w="5790" w:type="dxa"/>
            <w:tcBorders>
              <w:top w:val="single" w:sz="4" w:space="0" w:color="000080"/>
              <w:left w:val="single" w:sz="4" w:space="0" w:color="000080"/>
              <w:bottom w:val="single" w:sz="4" w:space="0" w:color="000080"/>
            </w:tcBorders>
            <w:shd w:val="clear" w:color="auto" w:fill="auto"/>
          </w:tcPr>
          <w:p w14:paraId="1A000B76" w14:textId="60E89D5A" w:rsidR="003E1754" w:rsidRPr="00323F2E" w:rsidRDefault="003E1754" w:rsidP="003E1754">
            <w:pPr>
              <w:pStyle w:val="Listaszerbekezds1"/>
              <w:numPr>
                <w:ilvl w:val="1"/>
                <w:numId w:val="38"/>
              </w:numPr>
              <w:jc w:val="both"/>
              <w:rPr>
                <w:rFonts w:ascii="Arial" w:hAnsi="Arial" w:cs="Arial"/>
              </w:rPr>
            </w:pPr>
            <w:r w:rsidRPr="003E1754">
              <w:rPr>
                <w:rFonts w:ascii="Arial" w:hAnsi="Arial" w:cs="Arial"/>
              </w:rPr>
              <w:t>A hiba elhárításának megkezdésének ideje élet- vagyon- és közbiztonságot közvetlenül nem veszélyeztető esetben Budapesten (óra, legkedvezőbb 4 óra, legkedvezőtlenebb 24 óra)</w:t>
            </w:r>
          </w:p>
        </w:tc>
        <w:tc>
          <w:tcPr>
            <w:tcW w:w="2436" w:type="dxa"/>
            <w:tcBorders>
              <w:top w:val="single" w:sz="4" w:space="0" w:color="000080"/>
              <w:left w:val="single" w:sz="4" w:space="0" w:color="000080"/>
              <w:bottom w:val="single" w:sz="4" w:space="0" w:color="000080"/>
              <w:right w:val="single" w:sz="4" w:space="0" w:color="000080"/>
            </w:tcBorders>
            <w:shd w:val="clear" w:color="auto" w:fill="auto"/>
            <w:vAlign w:val="center"/>
          </w:tcPr>
          <w:p w14:paraId="0EC45CA0" w14:textId="02A1CBD4" w:rsidR="003E1754" w:rsidRDefault="001704CE" w:rsidP="003E1754">
            <w:pPr>
              <w:tabs>
                <w:tab w:val="left" w:pos="284"/>
              </w:tabs>
              <w:jc w:val="center"/>
              <w:rPr>
                <w:b/>
              </w:rPr>
            </w:pPr>
            <w:r w:rsidRPr="001704CE">
              <w:rPr>
                <w:bCs/>
              </w:rPr>
              <w:t>5</w:t>
            </w:r>
          </w:p>
        </w:tc>
      </w:tr>
      <w:tr w:rsidR="003E1754" w:rsidRPr="00CE0296" w14:paraId="273D2F4C" w14:textId="77777777" w:rsidTr="003E1754">
        <w:tc>
          <w:tcPr>
            <w:tcW w:w="5790" w:type="dxa"/>
            <w:tcBorders>
              <w:top w:val="single" w:sz="4" w:space="0" w:color="000080"/>
              <w:left w:val="single" w:sz="4" w:space="0" w:color="000080"/>
              <w:bottom w:val="single" w:sz="4" w:space="0" w:color="000080"/>
            </w:tcBorders>
            <w:shd w:val="clear" w:color="auto" w:fill="auto"/>
          </w:tcPr>
          <w:p w14:paraId="1F36E3DC" w14:textId="4EE5829C" w:rsidR="003E1754" w:rsidRPr="00323F2E" w:rsidRDefault="003E1754" w:rsidP="003E1754">
            <w:pPr>
              <w:pStyle w:val="Listaszerbekezds1"/>
              <w:numPr>
                <w:ilvl w:val="1"/>
                <w:numId w:val="38"/>
              </w:numPr>
              <w:jc w:val="both"/>
              <w:rPr>
                <w:rFonts w:ascii="Arial" w:hAnsi="Arial" w:cs="Arial"/>
              </w:rPr>
            </w:pPr>
            <w:r w:rsidRPr="003E1754">
              <w:rPr>
                <w:rFonts w:ascii="Arial" w:hAnsi="Arial" w:cs="Arial"/>
              </w:rPr>
              <w:t xml:space="preserve">A hiba elhárításának megkezdésének ideje élet- vagyon- és közbiztonságot közvetlenül nem veszélyeztető esetben Budapesten kívül (óra, legkedvezőbb 8 óra, legkedvezőtlenebb </w:t>
            </w:r>
            <w:r w:rsidR="004B4A27">
              <w:rPr>
                <w:rFonts w:ascii="Arial" w:hAnsi="Arial" w:cs="Arial"/>
              </w:rPr>
              <w:t>48</w:t>
            </w:r>
            <w:r w:rsidRPr="003E1754">
              <w:rPr>
                <w:rFonts w:ascii="Arial" w:hAnsi="Arial" w:cs="Arial"/>
              </w:rPr>
              <w:t xml:space="preserve"> óra)</w:t>
            </w:r>
          </w:p>
        </w:tc>
        <w:tc>
          <w:tcPr>
            <w:tcW w:w="2436" w:type="dxa"/>
            <w:tcBorders>
              <w:top w:val="single" w:sz="4" w:space="0" w:color="000080"/>
              <w:left w:val="single" w:sz="4" w:space="0" w:color="000080"/>
              <w:bottom w:val="single" w:sz="4" w:space="0" w:color="000080"/>
              <w:right w:val="single" w:sz="4" w:space="0" w:color="000080"/>
            </w:tcBorders>
            <w:shd w:val="clear" w:color="auto" w:fill="auto"/>
            <w:vAlign w:val="center"/>
          </w:tcPr>
          <w:p w14:paraId="17D0258C" w14:textId="0B88FF43" w:rsidR="003E1754" w:rsidRDefault="001704CE" w:rsidP="003E1754">
            <w:pPr>
              <w:tabs>
                <w:tab w:val="left" w:pos="284"/>
              </w:tabs>
              <w:jc w:val="center"/>
              <w:rPr>
                <w:b/>
              </w:rPr>
            </w:pPr>
            <w:r w:rsidRPr="001704CE">
              <w:rPr>
                <w:bCs/>
              </w:rPr>
              <w:t>5</w:t>
            </w:r>
          </w:p>
        </w:tc>
      </w:tr>
    </w:tbl>
    <w:p w14:paraId="714C3C5D" w14:textId="77777777" w:rsidR="00353D57" w:rsidRPr="0073463A" w:rsidRDefault="00353D57" w:rsidP="00574B45">
      <w:pPr>
        <w:autoSpaceDE w:val="0"/>
        <w:jc w:val="both"/>
        <w:rPr>
          <w:color w:val="000000"/>
        </w:rPr>
      </w:pPr>
    </w:p>
    <w:p w14:paraId="14B4C01D" w14:textId="77777777" w:rsidR="00353D57" w:rsidRPr="001D6C5B" w:rsidRDefault="00353D57" w:rsidP="00574B45">
      <w:pPr>
        <w:autoSpaceDE w:val="0"/>
        <w:ind w:left="709"/>
        <w:jc w:val="both"/>
        <w:rPr>
          <w:color w:val="000000"/>
        </w:rPr>
      </w:pPr>
      <w:r w:rsidRPr="001D6C5B">
        <w:rPr>
          <w:color w:val="000000"/>
        </w:rPr>
        <w:t>A</w:t>
      </w:r>
      <w:r>
        <w:rPr>
          <w:color w:val="000000"/>
        </w:rPr>
        <w:t xml:space="preserve"> </w:t>
      </w:r>
      <w:r w:rsidRPr="0073463A">
        <w:rPr>
          <w:b/>
          <w:color w:val="000000"/>
        </w:rPr>
        <w:t>legjobb ár-érték arányt</w:t>
      </w:r>
      <w:r>
        <w:rPr>
          <w:color w:val="000000"/>
        </w:rPr>
        <w:t xml:space="preserve"> megjelenítő</w:t>
      </w:r>
      <w:r w:rsidRPr="001D6C5B">
        <w:rPr>
          <w:color w:val="000000"/>
        </w:rPr>
        <w:t xml:space="preserve"> ajánlat kiválasztásának bírálati szempontja esetén az ajánlatok részszempontok szerinti tartalmi elemeinek értékelése során </w:t>
      </w:r>
      <w:r w:rsidRPr="001D6C5B">
        <w:rPr>
          <w:b/>
          <w:color w:val="000000"/>
        </w:rPr>
        <w:t xml:space="preserve">adható </w:t>
      </w:r>
      <w:r>
        <w:rPr>
          <w:b/>
          <w:color w:val="000000"/>
        </w:rPr>
        <w:t>pontszám alsó és felső határa: 0</w:t>
      </w:r>
      <w:r w:rsidRPr="001D6C5B">
        <w:rPr>
          <w:b/>
          <w:color w:val="000000"/>
        </w:rPr>
        <w:t>-10.</w:t>
      </w:r>
    </w:p>
    <w:p w14:paraId="753AC39E" w14:textId="77777777" w:rsidR="00353D57" w:rsidRPr="0073463A" w:rsidRDefault="00353D57" w:rsidP="00574B45">
      <w:pPr>
        <w:autoSpaceDE w:val="0"/>
        <w:ind w:left="709"/>
        <w:jc w:val="both"/>
        <w:rPr>
          <w:color w:val="000000"/>
        </w:rPr>
      </w:pPr>
    </w:p>
    <w:p w14:paraId="6A6F6F3E" w14:textId="3D6B3A24" w:rsidR="00CA1637" w:rsidRPr="009D6212" w:rsidRDefault="00CA1637" w:rsidP="00CA1637">
      <w:pPr>
        <w:autoSpaceDE w:val="0"/>
        <w:ind w:left="709"/>
        <w:jc w:val="both"/>
        <w:rPr>
          <w:b/>
          <w:color w:val="000000"/>
        </w:rPr>
      </w:pPr>
      <w:r w:rsidRPr="00B313F5">
        <w:rPr>
          <w:color w:val="000000"/>
        </w:rPr>
        <w:t xml:space="preserve">A módszer (módszerek) ismertetése, amellyel az ajánlatkérő megadja a fenti ponthatárok közötti pontszámot: </w:t>
      </w:r>
      <w:r w:rsidRPr="00B313F5">
        <w:rPr>
          <w:b/>
          <w:color w:val="000000"/>
        </w:rPr>
        <w:t>az 1. részszempont</w:t>
      </w:r>
      <w:r w:rsidRPr="00B313F5">
        <w:rPr>
          <w:color w:val="000000"/>
        </w:rPr>
        <w:t xml:space="preserve"> esetében a Közbeszerzési Hatóság útmutatója </w:t>
      </w:r>
      <w:r w:rsidRPr="00B313F5">
        <w:rPr>
          <w:i/>
          <w:color w:val="000000"/>
        </w:rPr>
        <w:t>„</w:t>
      </w:r>
      <w:r w:rsidRPr="00B313F5">
        <w:rPr>
          <w:bCs/>
          <w:i/>
        </w:rPr>
        <w:t>a nyertes ajánlattevő kiválasztására szolgáló értékelési szempontrendszer alkalmazásáról</w:t>
      </w:r>
      <w:r w:rsidRPr="00B313F5">
        <w:rPr>
          <w:i/>
          <w:color w:val="000000"/>
        </w:rPr>
        <w:t>”</w:t>
      </w:r>
      <w:r w:rsidRPr="00B313F5">
        <w:rPr>
          <w:color w:val="000000"/>
        </w:rPr>
        <w:t xml:space="preserve"> (KÉ </w:t>
      </w:r>
      <w:r w:rsidR="008A5CCD">
        <w:rPr>
          <w:color w:val="000000"/>
        </w:rPr>
        <w:t>2020</w:t>
      </w:r>
      <w:r w:rsidRPr="00FE7210">
        <w:rPr>
          <w:color w:val="000000"/>
        </w:rPr>
        <w:t xml:space="preserve">. évi </w:t>
      </w:r>
      <w:r w:rsidR="008A5CCD">
        <w:rPr>
          <w:color w:val="000000"/>
        </w:rPr>
        <w:t>60</w:t>
      </w:r>
      <w:r w:rsidRPr="00FE7210">
        <w:rPr>
          <w:color w:val="000000"/>
        </w:rPr>
        <w:t xml:space="preserve">. szám, </w:t>
      </w:r>
      <w:r w:rsidR="008A5CCD">
        <w:rPr>
          <w:color w:val="000000"/>
        </w:rPr>
        <w:t>2020</w:t>
      </w:r>
      <w:r w:rsidRPr="00FE7210">
        <w:rPr>
          <w:color w:val="000000"/>
        </w:rPr>
        <w:t xml:space="preserve">. </w:t>
      </w:r>
      <w:r w:rsidR="008A5CCD">
        <w:rPr>
          <w:color w:val="000000"/>
        </w:rPr>
        <w:t>március</w:t>
      </w:r>
      <w:r w:rsidRPr="00FE7210">
        <w:rPr>
          <w:color w:val="000000"/>
        </w:rPr>
        <w:t xml:space="preserve"> </w:t>
      </w:r>
      <w:r w:rsidR="008A5CCD">
        <w:rPr>
          <w:color w:val="000000"/>
        </w:rPr>
        <w:t>25</w:t>
      </w:r>
      <w:r w:rsidRPr="00FE7210">
        <w:rPr>
          <w:color w:val="000000"/>
        </w:rPr>
        <w:t>.) 1. sz. melléklet A.1.aa)</w:t>
      </w:r>
      <w:r w:rsidRPr="00B313F5">
        <w:rPr>
          <w:color w:val="000000"/>
        </w:rPr>
        <w:t xml:space="preserve"> pontja szerinti fordított arányosítás, </w:t>
      </w:r>
      <w:r w:rsidRPr="00B313F5">
        <w:rPr>
          <w:b/>
          <w:color w:val="000000"/>
        </w:rPr>
        <w:t>a 2</w:t>
      </w:r>
      <w:r>
        <w:rPr>
          <w:b/>
          <w:color w:val="000000"/>
        </w:rPr>
        <w:t xml:space="preserve">. </w:t>
      </w:r>
      <w:r w:rsidRPr="00B313F5">
        <w:rPr>
          <w:b/>
          <w:color w:val="000000"/>
        </w:rPr>
        <w:t>részszempont</w:t>
      </w:r>
      <w:r w:rsidRPr="00B313F5">
        <w:rPr>
          <w:color w:val="000000"/>
        </w:rPr>
        <w:t xml:space="preserve"> esetében a Közbeszerzési Hatóság útmutatója </w:t>
      </w:r>
      <w:r w:rsidRPr="00B313F5">
        <w:rPr>
          <w:i/>
          <w:color w:val="000000"/>
        </w:rPr>
        <w:t>„</w:t>
      </w:r>
      <w:r w:rsidRPr="00B313F5">
        <w:rPr>
          <w:bCs/>
          <w:i/>
        </w:rPr>
        <w:t>a nyertes ajánlattevő kiválasztására szolgáló értékelési szempontrendszer alkalmazásáról</w:t>
      </w:r>
      <w:r w:rsidRPr="00B313F5">
        <w:rPr>
          <w:i/>
          <w:color w:val="000000"/>
        </w:rPr>
        <w:t>”</w:t>
      </w:r>
      <w:r w:rsidRPr="00B313F5">
        <w:rPr>
          <w:color w:val="000000"/>
        </w:rPr>
        <w:t xml:space="preserve"> (</w:t>
      </w:r>
      <w:r w:rsidR="008A5CCD" w:rsidRPr="00B313F5">
        <w:rPr>
          <w:color w:val="000000"/>
        </w:rPr>
        <w:t xml:space="preserve">KÉ </w:t>
      </w:r>
      <w:r w:rsidR="008A5CCD">
        <w:rPr>
          <w:color w:val="000000"/>
        </w:rPr>
        <w:t>2020</w:t>
      </w:r>
      <w:r w:rsidR="008A5CCD" w:rsidRPr="00FE7210">
        <w:rPr>
          <w:color w:val="000000"/>
        </w:rPr>
        <w:t xml:space="preserve">. évi </w:t>
      </w:r>
      <w:r w:rsidR="008A5CCD">
        <w:rPr>
          <w:color w:val="000000"/>
        </w:rPr>
        <w:t>60</w:t>
      </w:r>
      <w:r w:rsidR="008A5CCD" w:rsidRPr="00FE7210">
        <w:rPr>
          <w:color w:val="000000"/>
        </w:rPr>
        <w:t xml:space="preserve">. szám, </w:t>
      </w:r>
      <w:r w:rsidR="008A5CCD">
        <w:rPr>
          <w:color w:val="000000"/>
        </w:rPr>
        <w:t>2020</w:t>
      </w:r>
      <w:r w:rsidR="008A5CCD" w:rsidRPr="00FE7210">
        <w:rPr>
          <w:color w:val="000000"/>
        </w:rPr>
        <w:t xml:space="preserve">. </w:t>
      </w:r>
      <w:r w:rsidR="008A5CCD">
        <w:rPr>
          <w:color w:val="000000"/>
        </w:rPr>
        <w:t>március</w:t>
      </w:r>
      <w:r w:rsidR="008A5CCD" w:rsidRPr="00FE7210">
        <w:rPr>
          <w:color w:val="000000"/>
        </w:rPr>
        <w:t xml:space="preserve"> </w:t>
      </w:r>
      <w:r w:rsidR="008A5CCD">
        <w:rPr>
          <w:color w:val="000000"/>
        </w:rPr>
        <w:t>25</w:t>
      </w:r>
      <w:r w:rsidR="008A5CCD" w:rsidRPr="00FE7210">
        <w:rPr>
          <w:color w:val="000000"/>
        </w:rPr>
        <w:t>.</w:t>
      </w:r>
      <w:r w:rsidRPr="00B313F5">
        <w:rPr>
          <w:color w:val="000000"/>
        </w:rPr>
        <w:t>) 1. sz. melléklet A.1.</w:t>
      </w:r>
      <w:r>
        <w:rPr>
          <w:color w:val="000000"/>
        </w:rPr>
        <w:t>a</w:t>
      </w:r>
      <w:r w:rsidRPr="00B313F5">
        <w:rPr>
          <w:color w:val="000000"/>
        </w:rPr>
        <w:t xml:space="preserve">b) pontja szerinti egyenes arányosítás, </w:t>
      </w:r>
      <w:r w:rsidR="005D54DF" w:rsidRPr="00EE43B7">
        <w:rPr>
          <w:b/>
          <w:color w:val="000000"/>
        </w:rPr>
        <w:t>a 3. részszempont</w:t>
      </w:r>
      <w:r w:rsidR="005D54DF" w:rsidRPr="00EE43B7">
        <w:rPr>
          <w:color w:val="000000"/>
        </w:rPr>
        <w:t xml:space="preserve"> esetében a Miniszterelnökségnek a Kbt. 77. § (1) bekezdése szerinti legkedvezőbb szint, illetve legkedvezőbb elvárás meghatározása tekintetében készített útmutatója alapján</w:t>
      </w:r>
      <w:r w:rsidR="001F48E1" w:rsidRPr="001F48E1">
        <w:rPr>
          <w:color w:val="000000"/>
        </w:rPr>
        <w:t>.</w:t>
      </w:r>
    </w:p>
    <w:p w14:paraId="500B9EA0" w14:textId="77777777" w:rsidR="00353D57" w:rsidRPr="0073463A" w:rsidRDefault="00353D57" w:rsidP="00574B45">
      <w:pPr>
        <w:autoSpaceDE w:val="0"/>
        <w:ind w:left="709"/>
        <w:jc w:val="both"/>
        <w:rPr>
          <w:color w:val="000000"/>
        </w:rPr>
      </w:pPr>
    </w:p>
    <w:p w14:paraId="68D138B0" w14:textId="77777777" w:rsidR="00287BEB" w:rsidRPr="00603567" w:rsidRDefault="00287BEB" w:rsidP="00287BEB">
      <w:pPr>
        <w:autoSpaceDE w:val="0"/>
        <w:spacing w:line="276" w:lineRule="auto"/>
        <w:ind w:left="709"/>
        <w:jc w:val="both"/>
        <w:rPr>
          <w:color w:val="000000"/>
          <w:szCs w:val="24"/>
        </w:rPr>
      </w:pPr>
      <w:r w:rsidRPr="00603567">
        <w:rPr>
          <w:color w:val="000000"/>
          <w:szCs w:val="24"/>
          <w:u w:val="single"/>
        </w:rPr>
        <w:t xml:space="preserve">Az </w:t>
      </w:r>
      <w:r w:rsidRPr="00603567">
        <w:rPr>
          <w:b/>
          <w:color w:val="000000"/>
          <w:szCs w:val="24"/>
          <w:u w:val="single"/>
        </w:rPr>
        <w:t>1. részszempont</w:t>
      </w:r>
      <w:r w:rsidRPr="00603567">
        <w:rPr>
          <w:color w:val="000000"/>
          <w:szCs w:val="24"/>
          <w:u w:val="single"/>
        </w:rPr>
        <w:t xml:space="preserve"> esetén alkalmazott fordított arányosítás képlete: </w:t>
      </w:r>
    </w:p>
    <w:p w14:paraId="3D78AC9A" w14:textId="77777777" w:rsidR="00287BEB" w:rsidRPr="00603567" w:rsidRDefault="00287BEB" w:rsidP="00287BEB">
      <w:pPr>
        <w:autoSpaceDE w:val="0"/>
        <w:spacing w:line="276" w:lineRule="auto"/>
        <w:ind w:left="709"/>
        <w:jc w:val="both"/>
        <w:rPr>
          <w:color w:val="000000"/>
          <w:szCs w:val="24"/>
        </w:rPr>
      </w:pPr>
    </w:p>
    <w:p w14:paraId="598262AA" w14:textId="77777777" w:rsidR="00287BEB" w:rsidRPr="00603567" w:rsidRDefault="00287BEB" w:rsidP="00287BEB">
      <w:pPr>
        <w:autoSpaceDE w:val="0"/>
        <w:spacing w:line="276" w:lineRule="auto"/>
        <w:ind w:left="709"/>
        <w:jc w:val="both"/>
        <w:rPr>
          <w:color w:val="000000"/>
          <w:szCs w:val="24"/>
        </w:rPr>
      </w:pPr>
      <w:r w:rsidRPr="00603567">
        <w:rPr>
          <w:color w:val="000000"/>
          <w:szCs w:val="24"/>
        </w:rPr>
        <w:t>P = (Alegjobb / Avizsgált) x (Pmax – Pmin) + Pmin</w:t>
      </w:r>
    </w:p>
    <w:p w14:paraId="7A1001F9" w14:textId="77777777" w:rsidR="00287BEB" w:rsidRPr="00603567" w:rsidRDefault="00287BEB" w:rsidP="00287BEB">
      <w:pPr>
        <w:autoSpaceDE w:val="0"/>
        <w:spacing w:line="276" w:lineRule="auto"/>
        <w:ind w:left="709"/>
        <w:jc w:val="both"/>
        <w:rPr>
          <w:color w:val="000000"/>
          <w:szCs w:val="24"/>
        </w:rPr>
      </w:pPr>
    </w:p>
    <w:p w14:paraId="5328B514" w14:textId="77777777" w:rsidR="00287BEB" w:rsidRPr="00603567" w:rsidRDefault="00287BEB" w:rsidP="00287BEB">
      <w:pPr>
        <w:autoSpaceDE w:val="0"/>
        <w:spacing w:line="276" w:lineRule="auto"/>
        <w:ind w:left="709"/>
        <w:jc w:val="both"/>
        <w:rPr>
          <w:color w:val="000000"/>
          <w:szCs w:val="24"/>
        </w:rPr>
      </w:pPr>
      <w:r w:rsidRPr="00603567">
        <w:rPr>
          <w:color w:val="000000"/>
          <w:szCs w:val="24"/>
        </w:rPr>
        <w:lastRenderedPageBreak/>
        <w:t>P: a vizsgált ajánlattételi elem adott szempontra vonatkozó pontszáma</w:t>
      </w:r>
    </w:p>
    <w:p w14:paraId="5BB79169" w14:textId="77777777" w:rsidR="00287BEB" w:rsidRPr="00603567" w:rsidRDefault="00287BEB" w:rsidP="00287BEB">
      <w:pPr>
        <w:autoSpaceDE w:val="0"/>
        <w:spacing w:line="276" w:lineRule="auto"/>
        <w:ind w:left="709"/>
        <w:jc w:val="both"/>
        <w:rPr>
          <w:color w:val="000000"/>
          <w:szCs w:val="24"/>
        </w:rPr>
      </w:pPr>
      <w:r w:rsidRPr="00603567">
        <w:rPr>
          <w:color w:val="000000"/>
          <w:szCs w:val="24"/>
        </w:rPr>
        <w:t>Pmax: a pontskála felső határa, azaz 10</w:t>
      </w:r>
    </w:p>
    <w:p w14:paraId="2C525E7C" w14:textId="77777777" w:rsidR="00287BEB" w:rsidRPr="00603567" w:rsidRDefault="00287BEB" w:rsidP="00287BEB">
      <w:pPr>
        <w:autoSpaceDE w:val="0"/>
        <w:spacing w:line="276" w:lineRule="auto"/>
        <w:ind w:left="709"/>
        <w:jc w:val="both"/>
        <w:rPr>
          <w:color w:val="000000"/>
          <w:szCs w:val="24"/>
        </w:rPr>
      </w:pPr>
      <w:r w:rsidRPr="00603567">
        <w:rPr>
          <w:color w:val="000000"/>
          <w:szCs w:val="24"/>
        </w:rPr>
        <w:t>Pmin: a pontskála alsó határa, azaz 0</w:t>
      </w:r>
    </w:p>
    <w:p w14:paraId="6EFF7FC1" w14:textId="77777777" w:rsidR="00287BEB" w:rsidRPr="00603567" w:rsidRDefault="00287BEB" w:rsidP="00287BEB">
      <w:pPr>
        <w:autoSpaceDE w:val="0"/>
        <w:spacing w:line="276" w:lineRule="auto"/>
        <w:ind w:left="709"/>
        <w:jc w:val="both"/>
        <w:rPr>
          <w:color w:val="000000"/>
          <w:szCs w:val="24"/>
        </w:rPr>
      </w:pPr>
      <w:r w:rsidRPr="00603567">
        <w:rPr>
          <w:color w:val="000000"/>
          <w:szCs w:val="24"/>
        </w:rPr>
        <w:t>Alegjobb: a legelőnyösebb ajánlat tartalmi eleme</w:t>
      </w:r>
    </w:p>
    <w:p w14:paraId="5AD4FE9B" w14:textId="2F061065" w:rsidR="00287BEB" w:rsidRDefault="00287BEB" w:rsidP="00287BEB">
      <w:pPr>
        <w:autoSpaceDE w:val="0"/>
        <w:spacing w:line="276" w:lineRule="auto"/>
        <w:ind w:left="709"/>
        <w:jc w:val="both"/>
        <w:rPr>
          <w:color w:val="000000"/>
          <w:szCs w:val="24"/>
        </w:rPr>
      </w:pPr>
      <w:r w:rsidRPr="00603567">
        <w:rPr>
          <w:color w:val="000000"/>
          <w:szCs w:val="24"/>
        </w:rPr>
        <w:t>Avizsgált: a vizsgált ajánlat tartalmi eleme</w:t>
      </w:r>
    </w:p>
    <w:p w14:paraId="16AFBD9F" w14:textId="6F0A48D0" w:rsidR="000A61A8" w:rsidRDefault="000A61A8" w:rsidP="00287BEB">
      <w:pPr>
        <w:autoSpaceDE w:val="0"/>
        <w:spacing w:line="276" w:lineRule="auto"/>
        <w:ind w:left="709"/>
        <w:jc w:val="both"/>
        <w:rPr>
          <w:color w:val="000000"/>
          <w:szCs w:val="24"/>
        </w:rPr>
      </w:pPr>
    </w:p>
    <w:p w14:paraId="668522DA" w14:textId="77777777" w:rsidR="00810B0C" w:rsidRDefault="00810B0C" w:rsidP="00574B45">
      <w:pPr>
        <w:autoSpaceDE w:val="0"/>
        <w:ind w:left="709"/>
        <w:jc w:val="both"/>
        <w:rPr>
          <w:u w:val="single"/>
        </w:rPr>
      </w:pPr>
    </w:p>
    <w:p w14:paraId="1C96F2F8" w14:textId="77777777" w:rsidR="00353D57" w:rsidRPr="00CE0296" w:rsidRDefault="00353D57" w:rsidP="00574B45">
      <w:pPr>
        <w:autoSpaceDE w:val="0"/>
        <w:ind w:left="709"/>
        <w:jc w:val="both"/>
      </w:pPr>
      <w:r w:rsidRPr="00CE0296">
        <w:rPr>
          <w:u w:val="single"/>
        </w:rPr>
        <w:t xml:space="preserve">A </w:t>
      </w:r>
      <w:r w:rsidR="001F6CA2">
        <w:rPr>
          <w:b/>
          <w:u w:val="single"/>
        </w:rPr>
        <w:t>2</w:t>
      </w:r>
      <w:r w:rsidR="00810B0C">
        <w:rPr>
          <w:b/>
          <w:u w:val="single"/>
        </w:rPr>
        <w:t>.</w:t>
      </w:r>
      <w:r w:rsidR="002E5E4B">
        <w:rPr>
          <w:b/>
          <w:u w:val="single"/>
        </w:rPr>
        <w:t xml:space="preserve"> </w:t>
      </w:r>
      <w:r w:rsidRPr="00CE0296">
        <w:rPr>
          <w:b/>
          <w:u w:val="single"/>
        </w:rPr>
        <w:t>részszempont</w:t>
      </w:r>
      <w:r w:rsidRPr="00CE0296">
        <w:rPr>
          <w:u w:val="single"/>
        </w:rPr>
        <w:t xml:space="preserve"> esetén alkalmazott egyenes arányosítás képlete:</w:t>
      </w:r>
    </w:p>
    <w:p w14:paraId="65F3CB8A" w14:textId="77777777" w:rsidR="00353D57" w:rsidRPr="00CE0296" w:rsidRDefault="00353D57" w:rsidP="00574B45">
      <w:pPr>
        <w:autoSpaceDE w:val="0"/>
        <w:ind w:left="709"/>
        <w:jc w:val="both"/>
      </w:pPr>
    </w:p>
    <w:p w14:paraId="54D456DB" w14:textId="77777777" w:rsidR="00353D57" w:rsidRPr="00CE0296" w:rsidRDefault="00353D57" w:rsidP="00574B45">
      <w:pPr>
        <w:autoSpaceDE w:val="0"/>
        <w:ind w:left="709"/>
        <w:jc w:val="both"/>
      </w:pPr>
      <w:r w:rsidRPr="00CE0296">
        <w:t>P = (Avizsgált / Alegjobb) x (Pmax – Pmin) + Pmin</w:t>
      </w:r>
    </w:p>
    <w:p w14:paraId="7114F4B6" w14:textId="77777777" w:rsidR="00353D57" w:rsidRPr="00CE0296" w:rsidRDefault="00353D57" w:rsidP="00574B45">
      <w:pPr>
        <w:autoSpaceDE w:val="0"/>
        <w:ind w:left="709"/>
        <w:jc w:val="both"/>
      </w:pPr>
    </w:p>
    <w:p w14:paraId="4BFCCC33" w14:textId="77777777" w:rsidR="00353D57" w:rsidRPr="00CE0296" w:rsidRDefault="00353D57" w:rsidP="00574B45">
      <w:pPr>
        <w:autoSpaceDE w:val="0"/>
        <w:ind w:left="709"/>
        <w:jc w:val="both"/>
      </w:pPr>
      <w:r w:rsidRPr="00CE0296">
        <w:t>P: a vizsgált ajánlati elem adott szempontra vonatkozó pontszáma</w:t>
      </w:r>
    </w:p>
    <w:p w14:paraId="3C329186" w14:textId="77777777" w:rsidR="00353D57" w:rsidRPr="00CE0296" w:rsidRDefault="00353D57" w:rsidP="00574B45">
      <w:pPr>
        <w:autoSpaceDE w:val="0"/>
        <w:ind w:left="709"/>
        <w:jc w:val="both"/>
      </w:pPr>
      <w:r w:rsidRPr="00CE0296">
        <w:t>Pmax: a pontskála felső határa, azaz 10</w:t>
      </w:r>
    </w:p>
    <w:p w14:paraId="7B05A914" w14:textId="77777777" w:rsidR="00353D57" w:rsidRPr="00CE0296" w:rsidRDefault="00353D57" w:rsidP="00574B45">
      <w:pPr>
        <w:autoSpaceDE w:val="0"/>
        <w:ind w:left="709"/>
        <w:jc w:val="both"/>
      </w:pPr>
      <w:r w:rsidRPr="00CE0296">
        <w:t xml:space="preserve">Pmin: a pontskála alsó határa, azaz </w:t>
      </w:r>
      <w:r>
        <w:t>0</w:t>
      </w:r>
    </w:p>
    <w:p w14:paraId="23345795" w14:textId="77777777" w:rsidR="00353D57" w:rsidRPr="00CE0296" w:rsidRDefault="00353D57" w:rsidP="00574B45">
      <w:pPr>
        <w:autoSpaceDE w:val="0"/>
        <w:ind w:left="709"/>
        <w:jc w:val="both"/>
      </w:pPr>
      <w:r w:rsidRPr="00CE0296">
        <w:t>Alegjobb: a legelőnyösebb ajánlat tartalmi eleme</w:t>
      </w:r>
    </w:p>
    <w:p w14:paraId="2A10B796" w14:textId="77777777" w:rsidR="00353D57" w:rsidRDefault="00353D57" w:rsidP="00574B45">
      <w:pPr>
        <w:autoSpaceDE w:val="0"/>
        <w:ind w:left="709"/>
        <w:jc w:val="both"/>
      </w:pPr>
      <w:r w:rsidRPr="00CE0296">
        <w:t>Avizsgált: a vizsgált ajánlat tartalmi eleme</w:t>
      </w:r>
    </w:p>
    <w:p w14:paraId="5E5FC1C5" w14:textId="77777777" w:rsidR="00810B0C" w:rsidRDefault="00810B0C" w:rsidP="00574B45">
      <w:pPr>
        <w:autoSpaceDE w:val="0"/>
        <w:ind w:left="709"/>
        <w:jc w:val="both"/>
      </w:pPr>
    </w:p>
    <w:p w14:paraId="1A9978F6" w14:textId="77777777" w:rsidR="00810B0C" w:rsidRDefault="00810B0C" w:rsidP="00574B45">
      <w:pPr>
        <w:autoSpaceDE w:val="0"/>
        <w:ind w:left="709"/>
        <w:jc w:val="both"/>
      </w:pPr>
    </w:p>
    <w:p w14:paraId="596D143A" w14:textId="77777777" w:rsidR="00605D8C" w:rsidRPr="00EE43B7" w:rsidRDefault="00605D8C" w:rsidP="00605D8C">
      <w:pPr>
        <w:autoSpaceDE w:val="0"/>
        <w:ind w:left="709"/>
        <w:jc w:val="both"/>
        <w:rPr>
          <w:color w:val="000000"/>
          <w:u w:val="single"/>
        </w:rPr>
      </w:pPr>
      <w:r w:rsidRPr="00EE43B7">
        <w:rPr>
          <w:color w:val="000000"/>
          <w:u w:val="single"/>
        </w:rPr>
        <w:t xml:space="preserve">A </w:t>
      </w:r>
      <w:r w:rsidRPr="00EE43B7">
        <w:rPr>
          <w:b/>
          <w:color w:val="000000"/>
          <w:u w:val="single"/>
        </w:rPr>
        <w:t>3. részszempont</w:t>
      </w:r>
      <w:r w:rsidRPr="00EE43B7">
        <w:rPr>
          <w:color w:val="000000"/>
          <w:u w:val="single"/>
        </w:rPr>
        <w:t xml:space="preserve"> esetén alkalmazott, a Miniszterelnökségnek a Kbt. 77. § (1) bekezdése szerinti legkedvezőbb szint, illetve legkedvezőbb elvárás meghatározása tekintetében készített útmutatója alapján</w:t>
      </w:r>
    </w:p>
    <w:p w14:paraId="48ADDF05" w14:textId="77777777" w:rsidR="00605D8C" w:rsidRPr="00EE43B7" w:rsidRDefault="00605D8C" w:rsidP="00605D8C">
      <w:pPr>
        <w:autoSpaceDE w:val="0"/>
        <w:ind w:left="709"/>
        <w:jc w:val="both"/>
        <w:rPr>
          <w:color w:val="000000"/>
        </w:rPr>
      </w:pPr>
    </w:p>
    <w:p w14:paraId="51519683" w14:textId="77777777" w:rsidR="00605D8C" w:rsidRPr="00EE43B7" w:rsidRDefault="00605D8C" w:rsidP="00605D8C">
      <w:pPr>
        <w:autoSpaceDE w:val="0"/>
        <w:ind w:left="709"/>
        <w:jc w:val="both"/>
        <w:rPr>
          <w:color w:val="000000"/>
        </w:rPr>
      </w:pPr>
      <w:r w:rsidRPr="00EE43B7">
        <w:rPr>
          <w:color w:val="000000"/>
        </w:rPr>
        <w:t>P = (Avizsgált – Alegkedvezőtlenebb) / (Alegkedvezőbb – Alegkedvezőtlenebb) x (Pmax – Pmin) + Pmin</w:t>
      </w:r>
    </w:p>
    <w:p w14:paraId="4207F54F" w14:textId="77777777" w:rsidR="00605D8C" w:rsidRPr="00EE43B7" w:rsidRDefault="00605D8C" w:rsidP="00605D8C">
      <w:pPr>
        <w:autoSpaceDE w:val="0"/>
        <w:ind w:left="709"/>
        <w:jc w:val="both"/>
        <w:rPr>
          <w:color w:val="000000"/>
        </w:rPr>
      </w:pPr>
    </w:p>
    <w:p w14:paraId="465AA9BF" w14:textId="77777777" w:rsidR="00605D8C" w:rsidRPr="00EE43B7" w:rsidRDefault="00605D8C" w:rsidP="00605D8C">
      <w:pPr>
        <w:autoSpaceDE w:val="0"/>
        <w:ind w:left="709"/>
        <w:jc w:val="both"/>
        <w:rPr>
          <w:color w:val="000000"/>
        </w:rPr>
      </w:pPr>
      <w:r w:rsidRPr="00EE43B7">
        <w:rPr>
          <w:color w:val="000000"/>
        </w:rPr>
        <w:t>P: a vizsgált ajánlati elem adott szempontra vonatkozó pontszáma</w:t>
      </w:r>
    </w:p>
    <w:p w14:paraId="1F2EDA42" w14:textId="77777777" w:rsidR="00605D8C" w:rsidRPr="00EE43B7" w:rsidRDefault="00605D8C" w:rsidP="00605D8C">
      <w:pPr>
        <w:autoSpaceDE w:val="0"/>
        <w:ind w:left="709"/>
        <w:jc w:val="both"/>
        <w:rPr>
          <w:color w:val="000000"/>
        </w:rPr>
      </w:pPr>
      <w:r w:rsidRPr="00EE43B7">
        <w:rPr>
          <w:color w:val="000000"/>
        </w:rPr>
        <w:t>Pmax: a pontskála felső határa, azaz 10</w:t>
      </w:r>
    </w:p>
    <w:p w14:paraId="6377CF98" w14:textId="77777777" w:rsidR="00605D8C" w:rsidRPr="00EE43B7" w:rsidRDefault="00605D8C" w:rsidP="00605D8C">
      <w:pPr>
        <w:autoSpaceDE w:val="0"/>
        <w:ind w:left="709"/>
        <w:jc w:val="both"/>
        <w:rPr>
          <w:color w:val="000000"/>
        </w:rPr>
      </w:pPr>
      <w:r w:rsidRPr="00EE43B7">
        <w:rPr>
          <w:color w:val="000000"/>
        </w:rPr>
        <w:t>Pmin: a pontskála alsó határa, azaz 0</w:t>
      </w:r>
    </w:p>
    <w:p w14:paraId="0663EE36" w14:textId="77777777" w:rsidR="00605D8C" w:rsidRPr="00EE43B7" w:rsidRDefault="00605D8C" w:rsidP="00605D8C">
      <w:pPr>
        <w:autoSpaceDE w:val="0"/>
        <w:ind w:left="709"/>
        <w:jc w:val="both"/>
        <w:rPr>
          <w:color w:val="000000"/>
        </w:rPr>
      </w:pPr>
      <w:r w:rsidRPr="00EE43B7">
        <w:rPr>
          <w:color w:val="000000"/>
        </w:rPr>
        <w:t>Alegkedvezőtlenebb: az ajánlatkérő által a Kbt. 77. § (1) bekezdése alapján meghatározott legkedvezőtlenebb érték, amire a minimális pontszámot adja</w:t>
      </w:r>
    </w:p>
    <w:p w14:paraId="42B647FD" w14:textId="77777777" w:rsidR="00605D8C" w:rsidRPr="00EE43B7" w:rsidRDefault="00605D8C" w:rsidP="00605D8C">
      <w:pPr>
        <w:autoSpaceDE w:val="0"/>
        <w:ind w:left="709"/>
        <w:jc w:val="both"/>
        <w:rPr>
          <w:color w:val="000000"/>
        </w:rPr>
      </w:pPr>
      <w:r w:rsidRPr="00EE43B7">
        <w:rPr>
          <w:color w:val="000000"/>
        </w:rPr>
        <w:t>Alegkedvezőbb: az ajánlatkérő által a Kbt. 77. § (1) bekezdése alapján meghatározott legkedvezőbb érték, amire a maximális pontszámot adja</w:t>
      </w:r>
    </w:p>
    <w:p w14:paraId="65F47B7E" w14:textId="77777777" w:rsidR="00605D8C" w:rsidRPr="00EE43B7" w:rsidRDefault="00605D8C" w:rsidP="00605D8C">
      <w:pPr>
        <w:autoSpaceDE w:val="0"/>
        <w:ind w:left="709"/>
        <w:jc w:val="both"/>
        <w:rPr>
          <w:color w:val="000000"/>
        </w:rPr>
      </w:pPr>
    </w:p>
    <w:p w14:paraId="451A6779" w14:textId="6F326EA8" w:rsidR="00287BEB" w:rsidRDefault="00605D8C" w:rsidP="00605D8C">
      <w:pPr>
        <w:autoSpaceDE w:val="0"/>
        <w:ind w:left="709"/>
        <w:jc w:val="both"/>
        <w:rPr>
          <w:color w:val="000000"/>
        </w:rPr>
      </w:pPr>
      <w:r w:rsidRPr="00EE43B7">
        <w:rPr>
          <w:color w:val="000000"/>
        </w:rPr>
        <w:t>Avizsgált: a vizsgált ajánlat tartalmi eleme</w:t>
      </w:r>
    </w:p>
    <w:p w14:paraId="21007722" w14:textId="77777777" w:rsidR="00353D57" w:rsidRPr="00287BEB" w:rsidRDefault="00353D57" w:rsidP="00574B45">
      <w:pPr>
        <w:pStyle w:val="Listaszerbekezds"/>
        <w:tabs>
          <w:tab w:val="left" w:pos="709"/>
        </w:tabs>
        <w:ind w:left="709"/>
        <w:rPr>
          <w:rFonts w:ascii="Arial" w:hAnsi="Arial" w:cs="Arial"/>
          <w:sz w:val="24"/>
          <w:szCs w:val="24"/>
        </w:rPr>
      </w:pPr>
    </w:p>
    <w:p w14:paraId="29E71597" w14:textId="77777777" w:rsidR="00353D57" w:rsidRDefault="00353D57" w:rsidP="00574B45">
      <w:pPr>
        <w:autoSpaceDE w:val="0"/>
        <w:ind w:left="709"/>
        <w:jc w:val="both"/>
        <w:rPr>
          <w:color w:val="000000"/>
        </w:rPr>
      </w:pPr>
    </w:p>
    <w:p w14:paraId="21340B36" w14:textId="2A9344DC" w:rsidR="00353D57" w:rsidRPr="0073463A" w:rsidRDefault="00353D57" w:rsidP="00574B45">
      <w:pPr>
        <w:autoSpaceDE w:val="0"/>
        <w:ind w:left="709"/>
        <w:jc w:val="both"/>
        <w:rPr>
          <w:color w:val="000000"/>
        </w:rPr>
      </w:pPr>
      <w:r w:rsidRPr="0073463A">
        <w:rPr>
          <w:color w:val="000000"/>
        </w:rPr>
        <w:t>A fenti módszerek alapján kiszámított pontszámok a</w:t>
      </w:r>
      <w:r w:rsidR="00FE3E4C">
        <w:rPr>
          <w:color w:val="000000"/>
        </w:rPr>
        <w:t>z adott értékelési (rész)szemponthoz tartozó</w:t>
      </w:r>
      <w:r w:rsidRPr="0073463A">
        <w:rPr>
          <w:color w:val="000000"/>
        </w:rPr>
        <w:t xml:space="preserve"> súlyszámmal kerülnek megszorzásra, az ajánlatkérő a számítás során kettő tizedesjegyig kerekít. Összességében legelőnyösebb ajánlat az, amelynek a súlyozás után számított összpontszáma a legmagasabb. Azonos pontszám esetén az alacsonyabb ellenszolgáltatást tartalmazó ajánlat kerül elfogadásra.</w:t>
      </w:r>
    </w:p>
    <w:p w14:paraId="649EE9C9" w14:textId="77777777" w:rsidR="00353D57" w:rsidRDefault="00353D57" w:rsidP="00574B45">
      <w:pPr>
        <w:autoSpaceDE w:val="0"/>
        <w:ind w:left="709"/>
        <w:jc w:val="both"/>
        <w:rPr>
          <w:color w:val="000000"/>
        </w:rPr>
      </w:pPr>
    </w:p>
    <w:p w14:paraId="3F7BB5B0" w14:textId="77777777" w:rsidR="00BA4DF8" w:rsidRDefault="00BA4DF8" w:rsidP="00574B45">
      <w:pPr>
        <w:autoSpaceDE w:val="0"/>
        <w:ind w:left="709"/>
        <w:jc w:val="both"/>
        <w:rPr>
          <w:color w:val="000000"/>
        </w:rPr>
      </w:pPr>
    </w:p>
    <w:p w14:paraId="07F5E979" w14:textId="77777777" w:rsidR="00BA4DF8" w:rsidRPr="0073463A" w:rsidRDefault="00BA4DF8" w:rsidP="00574B45">
      <w:pPr>
        <w:autoSpaceDE w:val="0"/>
        <w:ind w:left="709"/>
        <w:jc w:val="both"/>
        <w:rPr>
          <w:color w:val="000000"/>
        </w:rPr>
      </w:pPr>
    </w:p>
    <w:p w14:paraId="000A73D8" w14:textId="5C60B838" w:rsidR="00353D57" w:rsidRDefault="00C72E4D" w:rsidP="00574B45">
      <w:pPr>
        <w:autoSpaceDE w:val="0"/>
        <w:ind w:left="709"/>
        <w:jc w:val="both"/>
        <w:rPr>
          <w:b/>
          <w:u w:val="single"/>
        </w:rPr>
      </w:pPr>
      <w:r>
        <w:rPr>
          <w:b/>
          <w:u w:val="single"/>
        </w:rPr>
        <w:lastRenderedPageBreak/>
        <w:t xml:space="preserve">1. </w:t>
      </w:r>
      <w:r w:rsidR="00353D57" w:rsidRPr="00CE0296">
        <w:rPr>
          <w:b/>
          <w:u w:val="single"/>
        </w:rPr>
        <w:t>A teljes nettó vállalkozási díj:</w:t>
      </w:r>
    </w:p>
    <w:p w14:paraId="05881523" w14:textId="506F7CE4" w:rsidR="0028669B" w:rsidRDefault="0028669B" w:rsidP="00574B45">
      <w:pPr>
        <w:autoSpaceDE w:val="0"/>
        <w:ind w:left="709"/>
        <w:jc w:val="both"/>
      </w:pPr>
    </w:p>
    <w:p w14:paraId="2C0AD161" w14:textId="4CB8D3DD" w:rsidR="00353D57" w:rsidRPr="0028669B" w:rsidRDefault="0028669B" w:rsidP="00574B45">
      <w:pPr>
        <w:autoSpaceDE w:val="0"/>
        <w:ind w:left="709"/>
        <w:jc w:val="both"/>
      </w:pPr>
      <w:r w:rsidRPr="002D3BE6">
        <w:rPr>
          <w:u w:val="single"/>
        </w:rPr>
        <w:t>1.1. A</w:t>
      </w:r>
      <w:r w:rsidRPr="0028669B">
        <w:rPr>
          <w:u w:val="single"/>
        </w:rPr>
        <w:t xml:space="preserve"> mellékelt költségvetés összesen ajánlati nettó ára (nettó Ft)</w:t>
      </w:r>
      <w:r>
        <w:t>:</w:t>
      </w:r>
    </w:p>
    <w:p w14:paraId="05D1FF3C" w14:textId="77777777" w:rsidR="002E0A83" w:rsidRDefault="003C19B0" w:rsidP="003C19B0">
      <w:pPr>
        <w:autoSpaceDE w:val="0"/>
        <w:ind w:left="709"/>
        <w:jc w:val="both"/>
      </w:pPr>
      <w:r>
        <w:t>Az ajánlati árnak tartalmaznia kell minden költséget, amely az eljárást megindító felhívásban és közbeszerzési dokumentumokban meghatározott feltételekkel a szerződés teljesítéséhez szükséges. Az ajánlati árnak a közbeszerzési dokumentumokban megadott műszaki tartalom teljes egészére kell vonatkoznia és úgy kell megadni, hogy magában foglaljon minden járulékos költséget is pl. vám, díjak, illetékek, járulékok. Az ellenszolgáltatás tartalmazza a szállítási, költséget is, továbbá az ár tartalmazza a behozatallal, forgalomba hozatallal kapcsolatban felmerülő összes költséget (vám, adók, díjak, illetékek, szükséges hatósági engedélyek díja, egyéb), valamennyi járulékos költséget, díjat, de nem tartalmazza az általános forgalmi adót.</w:t>
      </w:r>
    </w:p>
    <w:p w14:paraId="08261ECD" w14:textId="77777777" w:rsidR="002E0A83" w:rsidRDefault="002E0A83" w:rsidP="003C19B0">
      <w:pPr>
        <w:autoSpaceDE w:val="0"/>
        <w:ind w:left="709"/>
        <w:jc w:val="both"/>
      </w:pPr>
    </w:p>
    <w:p w14:paraId="506E5AC7" w14:textId="77777777" w:rsidR="002E0A83" w:rsidRDefault="003C19B0" w:rsidP="003C19B0">
      <w:pPr>
        <w:autoSpaceDE w:val="0"/>
        <w:ind w:left="709"/>
        <w:jc w:val="both"/>
      </w:pPr>
      <w:r>
        <w:t>Az ajánlati árnak fixnek kell lenni, az Ajánlattevő semmilyen formában, hivatkozással nem tehet változó tartalmú ajánlatot. Abban az esetben amennyiben az Ajánlattevő vállalási árát alul prognosztizálja, az ebből eredő pluszköltségeket, kiadásokat stb. nem háríthatja át az Ajánlatkérőre, és ez nem mentesíti a teljesítési kötelezettség alól.</w:t>
      </w:r>
    </w:p>
    <w:p w14:paraId="15FCFB56" w14:textId="77777777" w:rsidR="002E0A83" w:rsidRDefault="002E0A83" w:rsidP="003C19B0">
      <w:pPr>
        <w:autoSpaceDE w:val="0"/>
        <w:ind w:left="709"/>
        <w:jc w:val="both"/>
      </w:pPr>
    </w:p>
    <w:p w14:paraId="666AD210" w14:textId="0C82C2B6" w:rsidR="00353D57" w:rsidRPr="00A53A6A" w:rsidRDefault="003C19B0" w:rsidP="003C19B0">
      <w:pPr>
        <w:autoSpaceDE w:val="0"/>
        <w:ind w:left="709"/>
        <w:jc w:val="both"/>
        <w:rPr>
          <w:color w:val="000000"/>
        </w:rPr>
      </w:pPr>
      <w:r>
        <w:t>Ajánlatkérő a pénzügyi ellenszolgáltatást az adófizetési kötelezettség keletkezésének napján érvényes</w:t>
      </w:r>
      <w:r w:rsidR="002E0A83">
        <w:t xml:space="preserve"> </w:t>
      </w:r>
      <w:r>
        <w:t>ÁFA mértékével növelt bruttó áron teljesíti.</w:t>
      </w:r>
    </w:p>
    <w:p w14:paraId="2B099365" w14:textId="7B667F3D" w:rsidR="00353D57" w:rsidRDefault="00353D57" w:rsidP="00574B45">
      <w:pPr>
        <w:autoSpaceDE w:val="0"/>
        <w:ind w:left="709"/>
        <w:jc w:val="both"/>
      </w:pPr>
    </w:p>
    <w:p w14:paraId="262C30E3" w14:textId="454F7CC6" w:rsidR="002F7EA6" w:rsidRDefault="002F7EA6" w:rsidP="00574B45">
      <w:pPr>
        <w:autoSpaceDE w:val="0"/>
        <w:ind w:left="709"/>
        <w:jc w:val="both"/>
        <w:rPr>
          <w:u w:val="single"/>
        </w:rPr>
      </w:pPr>
      <w:r>
        <w:rPr>
          <w:u w:val="single"/>
        </w:rPr>
        <w:t xml:space="preserve">1.2. </w:t>
      </w:r>
      <w:r w:rsidRPr="002F7EA6">
        <w:rPr>
          <w:u w:val="single"/>
        </w:rPr>
        <w:t>Egyéb, a feladatok között fel nem sorolt javítási munkák rezsióradíja (nettó Ft/óra)</w:t>
      </w:r>
    </w:p>
    <w:p w14:paraId="15728555" w14:textId="4D3CCAE8" w:rsidR="002F7EA6" w:rsidRDefault="00B118B9" w:rsidP="00574B45">
      <w:pPr>
        <w:autoSpaceDE w:val="0"/>
        <w:ind w:left="709"/>
        <w:jc w:val="both"/>
      </w:pPr>
      <w:r>
        <w:t>A műszaki leírásban fel nem sorolt javítási munkák rezsióradíjának mértékére szükséges megajánlást tenni.</w:t>
      </w:r>
    </w:p>
    <w:p w14:paraId="304109B6" w14:textId="4A1E6661" w:rsidR="00B118B9" w:rsidRDefault="00B118B9" w:rsidP="00574B45">
      <w:pPr>
        <w:autoSpaceDE w:val="0"/>
        <w:ind w:left="709"/>
        <w:jc w:val="both"/>
      </w:pPr>
    </w:p>
    <w:p w14:paraId="0B4A7A39" w14:textId="4292A887" w:rsidR="00B118B9" w:rsidRDefault="00B118B9" w:rsidP="00574B45">
      <w:pPr>
        <w:autoSpaceDE w:val="0"/>
        <w:ind w:left="709"/>
        <w:jc w:val="both"/>
        <w:rPr>
          <w:u w:val="single"/>
        </w:rPr>
      </w:pPr>
      <w:r>
        <w:rPr>
          <w:u w:val="single"/>
        </w:rPr>
        <w:t xml:space="preserve">1.3. </w:t>
      </w:r>
      <w:r w:rsidR="003E0436" w:rsidRPr="003E0436">
        <w:rPr>
          <w:u w:val="single"/>
        </w:rPr>
        <w:t>Kiszállási díj (nettó Ft/alkalom)</w:t>
      </w:r>
    </w:p>
    <w:p w14:paraId="0F582B7F" w14:textId="203378F7" w:rsidR="003E0436" w:rsidRDefault="003E0436" w:rsidP="00574B45">
      <w:pPr>
        <w:autoSpaceDE w:val="0"/>
        <w:ind w:left="709"/>
        <w:jc w:val="both"/>
      </w:pPr>
      <w:r>
        <w:t>Az alkalmankénti kiszállási díj mértékére szükséges megajánlás</w:t>
      </w:r>
      <w:r w:rsidR="003C5F1A">
        <w:t>t</w:t>
      </w:r>
      <w:r>
        <w:t xml:space="preserve"> tenni.</w:t>
      </w:r>
    </w:p>
    <w:p w14:paraId="6E6DCF82" w14:textId="2ED7C1BB" w:rsidR="003E0436" w:rsidRPr="003E0436" w:rsidRDefault="003E0436" w:rsidP="003E0436">
      <w:pPr>
        <w:autoSpaceDE w:val="0"/>
        <w:ind w:left="709"/>
        <w:jc w:val="both"/>
      </w:pPr>
      <w:r>
        <w:t>A kiszállási díj tartalmazza a gépek teljesítési helyre (munkaterületre) történő szállítás</w:t>
      </w:r>
      <w:r w:rsidR="00301EF4">
        <w:t>át, valamint a gépek szállítása</w:t>
      </w:r>
      <w:r>
        <w:t xml:space="preserve"> tekintetében felmerülő valamennyi költséget (beleértve útdíjak, a fel- és lerakodás költségét is).</w:t>
      </w:r>
    </w:p>
    <w:p w14:paraId="29684C87" w14:textId="145131AD" w:rsidR="00BA4DF8" w:rsidRDefault="00BA4DF8" w:rsidP="00574B45">
      <w:pPr>
        <w:autoSpaceDE w:val="0"/>
        <w:ind w:left="709"/>
        <w:jc w:val="both"/>
      </w:pPr>
    </w:p>
    <w:p w14:paraId="09EB6C21" w14:textId="77777777" w:rsidR="00377281" w:rsidRPr="00CE0296" w:rsidRDefault="00377281" w:rsidP="00574B45">
      <w:pPr>
        <w:autoSpaceDE w:val="0"/>
        <w:ind w:left="709"/>
        <w:jc w:val="both"/>
      </w:pPr>
    </w:p>
    <w:p w14:paraId="214CB1C9" w14:textId="77777777" w:rsidR="00353D57" w:rsidRPr="00CE0296" w:rsidRDefault="00E53238" w:rsidP="00574B45">
      <w:pPr>
        <w:autoSpaceDE w:val="0"/>
        <w:ind w:left="709"/>
        <w:jc w:val="both"/>
      </w:pPr>
      <w:r>
        <w:rPr>
          <w:b/>
          <w:u w:val="single"/>
        </w:rPr>
        <w:t>2</w:t>
      </w:r>
      <w:r w:rsidR="00AC6C17">
        <w:rPr>
          <w:b/>
          <w:u w:val="single"/>
        </w:rPr>
        <w:t xml:space="preserve">. </w:t>
      </w:r>
      <w:r w:rsidR="003F531F" w:rsidRPr="003F531F">
        <w:rPr>
          <w:b/>
          <w:u w:val="single"/>
        </w:rPr>
        <w:t xml:space="preserve">Jótállás többlet időtartama (a kötelezően előírt </w:t>
      </w:r>
      <w:r>
        <w:rPr>
          <w:b/>
          <w:u w:val="single"/>
        </w:rPr>
        <w:t>24</w:t>
      </w:r>
      <w:r w:rsidR="003F531F" w:rsidRPr="003F531F">
        <w:rPr>
          <w:b/>
          <w:u w:val="single"/>
        </w:rPr>
        <w:t xml:space="preserve"> hónap felett, </w:t>
      </w:r>
      <w:r w:rsidR="003B757F">
        <w:rPr>
          <w:b/>
          <w:u w:val="single"/>
        </w:rPr>
        <w:t>min.</w:t>
      </w:r>
      <w:r w:rsidR="003F531F" w:rsidRPr="003F531F">
        <w:rPr>
          <w:b/>
          <w:u w:val="single"/>
        </w:rPr>
        <w:t xml:space="preserve"> 0 hónap, </w:t>
      </w:r>
      <w:r w:rsidR="003B757F">
        <w:rPr>
          <w:b/>
          <w:u w:val="single"/>
        </w:rPr>
        <w:t>max.</w:t>
      </w:r>
      <w:r w:rsidR="003F531F" w:rsidRPr="003F531F">
        <w:rPr>
          <w:b/>
          <w:u w:val="single"/>
        </w:rPr>
        <w:t xml:space="preserve"> </w:t>
      </w:r>
      <w:r w:rsidR="003B757F">
        <w:rPr>
          <w:b/>
          <w:u w:val="single"/>
        </w:rPr>
        <w:t>24</w:t>
      </w:r>
      <w:r w:rsidR="003F531F" w:rsidRPr="003F531F">
        <w:rPr>
          <w:b/>
          <w:u w:val="single"/>
        </w:rPr>
        <w:t xml:space="preserve"> hónap)</w:t>
      </w:r>
      <w:r w:rsidR="00353D57" w:rsidRPr="00CE0296">
        <w:rPr>
          <w:b/>
          <w:u w:val="single"/>
        </w:rPr>
        <w:t>:</w:t>
      </w:r>
    </w:p>
    <w:p w14:paraId="164D1E39" w14:textId="77777777" w:rsidR="00353D57" w:rsidRPr="00CE0296" w:rsidRDefault="00353D57" w:rsidP="00574B45">
      <w:pPr>
        <w:autoSpaceDE w:val="0"/>
        <w:ind w:left="709"/>
        <w:jc w:val="both"/>
      </w:pPr>
    </w:p>
    <w:p w14:paraId="278D3F02" w14:textId="77777777" w:rsidR="00353D57" w:rsidRPr="0073463A" w:rsidRDefault="00353D57" w:rsidP="00574B45">
      <w:pPr>
        <w:autoSpaceDE w:val="0"/>
        <w:ind w:left="709"/>
        <w:jc w:val="both"/>
        <w:rPr>
          <w:color w:val="000000"/>
        </w:rPr>
      </w:pPr>
      <w:r>
        <w:rPr>
          <w:color w:val="000000"/>
        </w:rPr>
        <w:t xml:space="preserve">A </w:t>
      </w:r>
      <w:r w:rsidR="00E53238">
        <w:rPr>
          <w:color w:val="000000"/>
        </w:rPr>
        <w:t>2</w:t>
      </w:r>
      <w:r w:rsidRPr="0073463A">
        <w:rPr>
          <w:color w:val="000000"/>
        </w:rPr>
        <w:t xml:space="preserve">. számú értékelési részszempontnak megfelelően </w:t>
      </w:r>
      <w:r w:rsidRPr="0073463A">
        <w:rPr>
          <w:b/>
          <w:color w:val="000000"/>
        </w:rPr>
        <w:t xml:space="preserve">a jótállás </w:t>
      </w:r>
      <w:r w:rsidR="00E53238">
        <w:rPr>
          <w:color w:val="000000"/>
        </w:rPr>
        <w:t>24</w:t>
      </w:r>
      <w:r>
        <w:rPr>
          <w:color w:val="000000"/>
        </w:rPr>
        <w:t xml:space="preserve"> hónap feletti </w:t>
      </w:r>
      <w:r w:rsidRPr="0073463A">
        <w:rPr>
          <w:b/>
          <w:color w:val="000000"/>
        </w:rPr>
        <w:t>időtartamára</w:t>
      </w:r>
      <w:r w:rsidRPr="0073463A">
        <w:rPr>
          <w:color w:val="000000"/>
        </w:rPr>
        <w:t xml:space="preserve"> az ajánlattevőnek ajánlatot kell tennie.</w:t>
      </w:r>
    </w:p>
    <w:p w14:paraId="70B70272" w14:textId="77777777" w:rsidR="00353D57" w:rsidRPr="0073463A" w:rsidRDefault="00353D57" w:rsidP="00574B45">
      <w:pPr>
        <w:autoSpaceDE w:val="0"/>
        <w:ind w:left="709"/>
        <w:jc w:val="both"/>
        <w:rPr>
          <w:color w:val="000000"/>
        </w:rPr>
      </w:pPr>
    </w:p>
    <w:p w14:paraId="37E5BDA2" w14:textId="77777777" w:rsidR="00353D57" w:rsidRPr="0073463A" w:rsidRDefault="00353D57" w:rsidP="00574B45">
      <w:pPr>
        <w:autoSpaceDE w:val="0"/>
        <w:ind w:left="709"/>
        <w:jc w:val="both"/>
        <w:rPr>
          <w:color w:val="000000"/>
        </w:rPr>
      </w:pPr>
      <w:r w:rsidRPr="0073463A">
        <w:rPr>
          <w:color w:val="000000"/>
        </w:rPr>
        <w:t xml:space="preserve">A jótállás </w:t>
      </w:r>
      <w:r w:rsidR="00E53238">
        <w:rPr>
          <w:color w:val="000000"/>
        </w:rPr>
        <w:t>24</w:t>
      </w:r>
      <w:r>
        <w:rPr>
          <w:color w:val="000000"/>
        </w:rPr>
        <w:t xml:space="preserve"> hónap feletti </w:t>
      </w:r>
      <w:r w:rsidRPr="0073463A">
        <w:rPr>
          <w:color w:val="000000"/>
        </w:rPr>
        <w:t xml:space="preserve">időtartamára vonatkozó megajánlást </w:t>
      </w:r>
      <w:r w:rsidRPr="00E00B7B">
        <w:rPr>
          <w:b/>
          <w:color w:val="000000"/>
        </w:rPr>
        <w:t>egész hónapokban kifejezve kell meghatározni</w:t>
      </w:r>
      <w:r w:rsidRPr="0073463A">
        <w:rPr>
          <w:color w:val="000000"/>
        </w:rPr>
        <w:t xml:space="preserve">. </w:t>
      </w:r>
    </w:p>
    <w:p w14:paraId="03A8D130" w14:textId="77777777" w:rsidR="00353D57" w:rsidRPr="0073463A" w:rsidRDefault="00353D57" w:rsidP="00574B45">
      <w:pPr>
        <w:autoSpaceDE w:val="0"/>
        <w:ind w:left="709"/>
        <w:jc w:val="both"/>
        <w:rPr>
          <w:color w:val="000000"/>
        </w:rPr>
      </w:pPr>
    </w:p>
    <w:p w14:paraId="7E6DD009" w14:textId="77777777" w:rsidR="00353D57" w:rsidRPr="0073463A" w:rsidRDefault="00353D57" w:rsidP="00574B45">
      <w:pPr>
        <w:autoSpaceDE w:val="0"/>
        <w:ind w:left="709"/>
        <w:jc w:val="both"/>
        <w:rPr>
          <w:color w:val="000000"/>
        </w:rPr>
      </w:pPr>
      <w:r>
        <w:rPr>
          <w:b/>
          <w:color w:val="000000"/>
        </w:rPr>
        <w:t>A</w:t>
      </w:r>
      <w:r w:rsidRPr="0073463A">
        <w:rPr>
          <w:b/>
          <w:color w:val="000000"/>
        </w:rPr>
        <w:t xml:space="preserve"> </w:t>
      </w:r>
      <w:r w:rsidRPr="00650A53">
        <w:rPr>
          <w:b/>
          <w:color w:val="000000"/>
        </w:rPr>
        <w:t xml:space="preserve">jótállás </w:t>
      </w:r>
      <w:r>
        <w:rPr>
          <w:b/>
          <w:color w:val="000000"/>
        </w:rPr>
        <w:t xml:space="preserve">kötelezően előírt, </w:t>
      </w:r>
      <w:r w:rsidR="00E53238">
        <w:rPr>
          <w:b/>
          <w:color w:val="000000"/>
        </w:rPr>
        <w:t>24</w:t>
      </w:r>
      <w:r w:rsidRPr="00650A53">
        <w:rPr>
          <w:b/>
          <w:color w:val="000000"/>
        </w:rPr>
        <w:t xml:space="preserve"> hónap feletti időtartamára</w:t>
      </w:r>
      <w:r>
        <w:rPr>
          <w:b/>
          <w:color w:val="000000"/>
        </w:rPr>
        <w:t xml:space="preserve"> a felolvasólapon</w:t>
      </w:r>
      <w:r w:rsidRPr="00650A53">
        <w:rPr>
          <w:b/>
          <w:color w:val="000000"/>
        </w:rPr>
        <w:t xml:space="preserve"> </w:t>
      </w:r>
      <w:r w:rsidRPr="0073463A">
        <w:rPr>
          <w:b/>
          <w:color w:val="000000"/>
        </w:rPr>
        <w:t>maximálisan figyelembe vehető</w:t>
      </w:r>
      <w:r>
        <w:rPr>
          <w:b/>
          <w:color w:val="000000"/>
        </w:rPr>
        <w:t xml:space="preserve"> ajánlati</w:t>
      </w:r>
      <w:r w:rsidRPr="0073463A">
        <w:rPr>
          <w:b/>
          <w:color w:val="000000"/>
        </w:rPr>
        <w:t xml:space="preserve"> időtartam </w:t>
      </w:r>
      <w:r w:rsidR="00232333">
        <w:rPr>
          <w:b/>
          <w:color w:val="000000"/>
        </w:rPr>
        <w:t>24</w:t>
      </w:r>
      <w:r w:rsidRPr="0073463A">
        <w:rPr>
          <w:b/>
          <w:color w:val="000000"/>
        </w:rPr>
        <w:t xml:space="preserve"> hónap</w:t>
      </w:r>
      <w:r>
        <w:rPr>
          <w:b/>
          <w:color w:val="000000"/>
        </w:rPr>
        <w:t xml:space="preserve"> (a jótállás </w:t>
      </w:r>
      <w:r>
        <w:rPr>
          <w:b/>
          <w:color w:val="000000"/>
        </w:rPr>
        <w:lastRenderedPageBreak/>
        <w:t xml:space="preserve">szerződés szerinti teljes időtartama így összesen </w:t>
      </w:r>
      <w:r w:rsidR="00E53238">
        <w:rPr>
          <w:b/>
          <w:color w:val="000000"/>
        </w:rPr>
        <w:t>24</w:t>
      </w:r>
      <w:r>
        <w:rPr>
          <w:b/>
          <w:color w:val="000000"/>
        </w:rPr>
        <w:t xml:space="preserve"> + </w:t>
      </w:r>
      <w:r w:rsidR="00232333">
        <w:rPr>
          <w:b/>
          <w:color w:val="000000"/>
        </w:rPr>
        <w:t>24</w:t>
      </w:r>
      <w:r>
        <w:rPr>
          <w:b/>
          <w:color w:val="000000"/>
        </w:rPr>
        <w:t xml:space="preserve"> = </w:t>
      </w:r>
      <w:r w:rsidR="00E53238">
        <w:rPr>
          <w:b/>
          <w:color w:val="000000"/>
        </w:rPr>
        <w:t>48</w:t>
      </w:r>
      <w:r>
        <w:rPr>
          <w:b/>
          <w:color w:val="000000"/>
        </w:rPr>
        <w:t xml:space="preserve"> hónap)</w:t>
      </w:r>
      <w:r w:rsidRPr="0073463A">
        <w:rPr>
          <w:b/>
          <w:color w:val="000000"/>
        </w:rPr>
        <w:t>.</w:t>
      </w:r>
      <w:r>
        <w:rPr>
          <w:b/>
          <w:color w:val="000000"/>
        </w:rPr>
        <w:t xml:space="preserve"> A </w:t>
      </w:r>
      <w:r w:rsidR="00232333">
        <w:rPr>
          <w:b/>
          <w:color w:val="000000"/>
        </w:rPr>
        <w:t>24</w:t>
      </w:r>
      <w:r>
        <w:rPr>
          <w:b/>
          <w:color w:val="000000"/>
        </w:rPr>
        <w:t xml:space="preserve"> hónapnál hosszabb időtartamot tartalmazó ajánlatot Ajánlatkérő összesen </w:t>
      </w:r>
      <w:r w:rsidR="00232333">
        <w:rPr>
          <w:b/>
          <w:color w:val="000000"/>
        </w:rPr>
        <w:t>24</w:t>
      </w:r>
      <w:r>
        <w:rPr>
          <w:b/>
          <w:color w:val="000000"/>
        </w:rPr>
        <w:t xml:space="preserve"> hónapnak megfelelő mértékben értékeli. Ajánlattevő ajánlhat a </w:t>
      </w:r>
      <w:r w:rsidR="00E53238">
        <w:rPr>
          <w:b/>
          <w:color w:val="000000"/>
        </w:rPr>
        <w:t>24</w:t>
      </w:r>
      <w:r>
        <w:rPr>
          <w:b/>
          <w:color w:val="000000"/>
        </w:rPr>
        <w:t xml:space="preserve"> hónap feletti jótállás tekintetében 0 hónapot, ez esetben az értékelési részszempontra a minimális 0 pontot kapja.</w:t>
      </w:r>
    </w:p>
    <w:p w14:paraId="55D2F2E9" w14:textId="77777777" w:rsidR="00353D57" w:rsidRPr="0073463A" w:rsidRDefault="00353D57" w:rsidP="00574B45">
      <w:pPr>
        <w:autoSpaceDE w:val="0"/>
        <w:ind w:left="709"/>
        <w:jc w:val="both"/>
        <w:rPr>
          <w:color w:val="000000"/>
        </w:rPr>
      </w:pPr>
    </w:p>
    <w:p w14:paraId="18BDC869" w14:textId="77777777" w:rsidR="00353D57" w:rsidRDefault="00353D57" w:rsidP="00574B45">
      <w:pPr>
        <w:autoSpaceDE w:val="0"/>
        <w:ind w:left="709"/>
        <w:jc w:val="both"/>
        <w:rPr>
          <w:color w:val="FF0000"/>
        </w:rPr>
      </w:pPr>
      <w:r w:rsidRPr="0073463A">
        <w:rPr>
          <w:color w:val="000000"/>
        </w:rPr>
        <w:t>Ajánlatkérő – az értékelés módszerével összhangban – előnyben részesíti azt az ajánlatot, amely hosszabb időtartamú garanciát vállal.</w:t>
      </w:r>
      <w:r>
        <w:rPr>
          <w:color w:val="000000"/>
        </w:rPr>
        <w:t xml:space="preserve"> </w:t>
      </w:r>
    </w:p>
    <w:p w14:paraId="43BE2FF9" w14:textId="77777777" w:rsidR="00353D57" w:rsidRDefault="00353D57" w:rsidP="00574B45">
      <w:pPr>
        <w:autoSpaceDE w:val="0"/>
        <w:jc w:val="both"/>
      </w:pPr>
    </w:p>
    <w:p w14:paraId="72433666" w14:textId="77777777" w:rsidR="00353D57" w:rsidRPr="00CE0296" w:rsidRDefault="00353D57" w:rsidP="00574B45">
      <w:pPr>
        <w:autoSpaceDE w:val="0"/>
        <w:jc w:val="both"/>
      </w:pPr>
    </w:p>
    <w:p w14:paraId="178AEA2F" w14:textId="0B63FEF1" w:rsidR="00353D57" w:rsidRPr="00CE0296" w:rsidRDefault="00F72F79" w:rsidP="00574B45">
      <w:pPr>
        <w:autoSpaceDE w:val="0"/>
        <w:ind w:left="709"/>
        <w:jc w:val="both"/>
        <w:rPr>
          <w:b/>
          <w:u w:val="single"/>
        </w:rPr>
      </w:pPr>
      <w:r>
        <w:rPr>
          <w:b/>
          <w:u w:val="single"/>
        </w:rPr>
        <w:t>3</w:t>
      </w:r>
      <w:r w:rsidR="00FE030A">
        <w:rPr>
          <w:b/>
          <w:u w:val="single"/>
        </w:rPr>
        <w:t xml:space="preserve">. </w:t>
      </w:r>
      <w:r w:rsidR="003A3EBF">
        <w:rPr>
          <w:b/>
          <w:u w:val="single"/>
        </w:rPr>
        <w:t>Hibaelhárítás időtartama</w:t>
      </w:r>
      <w:r w:rsidR="00353D57" w:rsidRPr="00CE0296">
        <w:rPr>
          <w:b/>
          <w:u w:val="single"/>
        </w:rPr>
        <w:t>:</w:t>
      </w:r>
    </w:p>
    <w:p w14:paraId="4746BBC1" w14:textId="77777777" w:rsidR="00353D57" w:rsidRPr="00CE0296" w:rsidRDefault="00353D57" w:rsidP="00574B45">
      <w:pPr>
        <w:autoSpaceDE w:val="0"/>
        <w:ind w:left="709"/>
        <w:jc w:val="both"/>
        <w:rPr>
          <w:b/>
          <w:u w:val="single"/>
        </w:rPr>
      </w:pPr>
    </w:p>
    <w:p w14:paraId="0FF8A0A7" w14:textId="4F1D21E6" w:rsidR="001A62FD" w:rsidRPr="001A62FD" w:rsidRDefault="001A62FD" w:rsidP="001A62FD">
      <w:pPr>
        <w:autoSpaceDE w:val="0"/>
        <w:ind w:left="709"/>
        <w:jc w:val="both"/>
        <w:rPr>
          <w:color w:val="000000"/>
          <w:u w:val="single"/>
        </w:rPr>
      </w:pPr>
      <w:r>
        <w:rPr>
          <w:color w:val="000000"/>
          <w:u w:val="single"/>
        </w:rPr>
        <w:t>3.1.</w:t>
      </w:r>
      <w:r w:rsidR="000C362F">
        <w:rPr>
          <w:color w:val="000000"/>
          <w:u w:val="single"/>
        </w:rPr>
        <w:t xml:space="preserve"> </w:t>
      </w:r>
      <w:r w:rsidR="000C362F" w:rsidRPr="000C362F">
        <w:rPr>
          <w:color w:val="000000"/>
          <w:u w:val="single"/>
        </w:rPr>
        <w:t>A hiba elhárításának megkezdésének ideje élet- vagyon- és közbiztonság közvetlen veszélyeztetése esetén Budapesten (óra, legkedvezőbb 1 óra, legkedvezőtlenebb 4 óra)</w:t>
      </w:r>
    </w:p>
    <w:p w14:paraId="7723EE83" w14:textId="6E60CA1D" w:rsidR="001A62FD" w:rsidRPr="00EE43B7" w:rsidRDefault="001A62FD" w:rsidP="001A62FD">
      <w:pPr>
        <w:autoSpaceDE w:val="0"/>
        <w:ind w:left="709"/>
        <w:jc w:val="both"/>
        <w:rPr>
          <w:color w:val="000000"/>
        </w:rPr>
      </w:pPr>
      <w:r w:rsidRPr="00EE43B7">
        <w:rPr>
          <w:color w:val="000000"/>
        </w:rPr>
        <w:t xml:space="preserve">A </w:t>
      </w:r>
      <w:r w:rsidRPr="00EE43B7">
        <w:rPr>
          <w:bCs/>
        </w:rPr>
        <w:t>hibabejelentéstől számított hibaelhárítás megkezdésének időtartamára kell ajánlatot tennie ajánlattevőnek, egész órában megadva.</w:t>
      </w:r>
    </w:p>
    <w:p w14:paraId="38820BBB" w14:textId="77777777" w:rsidR="001A62FD" w:rsidRPr="00EE43B7" w:rsidRDefault="001A62FD" w:rsidP="001A62FD">
      <w:pPr>
        <w:autoSpaceDE w:val="0"/>
        <w:jc w:val="both"/>
        <w:rPr>
          <w:color w:val="000000"/>
        </w:rPr>
      </w:pPr>
    </w:p>
    <w:p w14:paraId="7008CD63" w14:textId="40CF6EE1" w:rsidR="001A62FD" w:rsidRPr="001A62FD" w:rsidRDefault="001A62FD" w:rsidP="001A62FD">
      <w:pPr>
        <w:autoSpaceDE w:val="0"/>
        <w:ind w:left="709"/>
        <w:jc w:val="both"/>
        <w:rPr>
          <w:b/>
          <w:color w:val="000000"/>
        </w:rPr>
      </w:pPr>
      <w:r w:rsidRPr="00EE43B7">
        <w:rPr>
          <w:b/>
          <w:color w:val="000000"/>
        </w:rPr>
        <w:t xml:space="preserve">A </w:t>
      </w:r>
      <w:r w:rsidRPr="00EE43B7">
        <w:rPr>
          <w:b/>
          <w:bCs/>
        </w:rPr>
        <w:t xml:space="preserve">hibabejelentéstől számított hibaelhárítás megkezdésének időtartama </w:t>
      </w:r>
      <w:r w:rsidRPr="00EE43B7">
        <w:rPr>
          <w:b/>
          <w:color w:val="000000"/>
        </w:rPr>
        <w:t>nem lehet több, mint</w:t>
      </w:r>
      <w:r>
        <w:rPr>
          <w:b/>
          <w:color w:val="000000"/>
        </w:rPr>
        <w:t xml:space="preserve"> 4 óra</w:t>
      </w:r>
      <w:r w:rsidRPr="00EE43B7">
        <w:rPr>
          <w:b/>
          <w:color w:val="000000"/>
        </w:rPr>
        <w:t xml:space="preserve"> (legkedvezőtlenebb megajánlás), de a figyelembe vehető legkedvezőbb mérték </w:t>
      </w:r>
      <w:r w:rsidR="00731349">
        <w:rPr>
          <w:b/>
          <w:color w:val="000000"/>
        </w:rPr>
        <w:t>1</w:t>
      </w:r>
      <w:r w:rsidRPr="00EE43B7">
        <w:rPr>
          <w:b/>
          <w:color w:val="000000"/>
        </w:rPr>
        <w:t xml:space="preserve"> óra (legkedvezőbb megajánlás). </w:t>
      </w:r>
      <w:r w:rsidRPr="00EE43B7">
        <w:rPr>
          <w:b/>
          <w:color w:val="000000"/>
          <w:u w:val="single"/>
        </w:rPr>
        <w:t xml:space="preserve">A </w:t>
      </w:r>
      <w:r w:rsidR="00731349">
        <w:rPr>
          <w:b/>
          <w:color w:val="000000"/>
          <w:u w:val="single"/>
        </w:rPr>
        <w:t>4</w:t>
      </w:r>
      <w:r w:rsidRPr="00EE43B7">
        <w:rPr>
          <w:b/>
          <w:color w:val="000000"/>
          <w:u w:val="single"/>
        </w:rPr>
        <w:t xml:space="preserve"> óránál hosszabb időtartamot megajánlott ajánlat érvénytelen</w:t>
      </w:r>
      <w:r w:rsidRPr="00EE43B7">
        <w:rPr>
          <w:color w:val="000000"/>
        </w:rPr>
        <w:t>. A</w:t>
      </w:r>
      <w:r w:rsidR="00731349">
        <w:rPr>
          <w:color w:val="000000"/>
        </w:rPr>
        <w:t>z</w:t>
      </w:r>
      <w:r w:rsidRPr="00EE43B7">
        <w:rPr>
          <w:color w:val="000000"/>
        </w:rPr>
        <w:t xml:space="preserve"> </w:t>
      </w:r>
      <w:r w:rsidR="00731349">
        <w:rPr>
          <w:color w:val="000000"/>
        </w:rPr>
        <w:t>1</w:t>
      </w:r>
      <w:r w:rsidRPr="00EE43B7">
        <w:rPr>
          <w:color w:val="000000"/>
        </w:rPr>
        <w:t xml:space="preserve"> órát el nem érő időtartamot Ajánlatkérő </w:t>
      </w:r>
      <w:r w:rsidR="00731349">
        <w:rPr>
          <w:color w:val="000000"/>
        </w:rPr>
        <w:t>1</w:t>
      </w:r>
      <w:r w:rsidRPr="00EE43B7">
        <w:rPr>
          <w:color w:val="000000"/>
        </w:rPr>
        <w:t xml:space="preserve"> órának megfelelő értékelés alapján bírálja el, </w:t>
      </w:r>
      <w:bookmarkStart w:id="0" w:name="_Hlk489352025"/>
      <w:r w:rsidRPr="00EE43B7">
        <w:rPr>
          <w:color w:val="000000"/>
        </w:rPr>
        <w:t>azaz Ajánlatkérő a</w:t>
      </w:r>
      <w:r w:rsidR="00731349">
        <w:rPr>
          <w:color w:val="000000"/>
        </w:rPr>
        <w:t>z</w:t>
      </w:r>
      <w:r w:rsidRPr="00EE43B7">
        <w:rPr>
          <w:color w:val="000000"/>
        </w:rPr>
        <w:t xml:space="preserve"> </w:t>
      </w:r>
      <w:r w:rsidR="00731349">
        <w:rPr>
          <w:color w:val="000000"/>
        </w:rPr>
        <w:t>1</w:t>
      </w:r>
      <w:r w:rsidRPr="00EE43B7">
        <w:rPr>
          <w:color w:val="000000"/>
        </w:rPr>
        <w:t xml:space="preserve"> óra, illetve az ezen értéknél kedvezőbb megajánlásra is a maximális 10 pontot adja és eszerint alkalmazza a Miniszterelnökségnek a Kbt. 77. § (1) bekezdése szerinti legkedvezőbb szint, illetve legkedvezőbb elvárás meghatározása tekintetében készített útmutatója alapján kiadott számítási módszert / képletet. </w:t>
      </w:r>
      <w:bookmarkEnd w:id="0"/>
    </w:p>
    <w:p w14:paraId="67B145EE" w14:textId="1CBC419C" w:rsidR="00C906B2" w:rsidRDefault="001A62FD" w:rsidP="001A62FD">
      <w:pPr>
        <w:autoSpaceDE w:val="0"/>
        <w:ind w:left="709"/>
        <w:jc w:val="both"/>
        <w:rPr>
          <w:color w:val="000000"/>
        </w:rPr>
      </w:pPr>
      <w:r w:rsidRPr="00EE43B7">
        <w:rPr>
          <w:color w:val="000000"/>
        </w:rPr>
        <w:t>Ajánlatkérő – az értékelés módszerével összhangban – előnyben részesíti azt az ajánlatot, amely rövidebb hibaelhárításra vonatkozó határidőt vállal</w:t>
      </w:r>
    </w:p>
    <w:p w14:paraId="16D49A8C" w14:textId="77777777" w:rsidR="00C906B2" w:rsidRDefault="00C906B2" w:rsidP="00C906B2">
      <w:pPr>
        <w:autoSpaceDE w:val="0"/>
        <w:ind w:left="709"/>
        <w:jc w:val="both"/>
        <w:rPr>
          <w:color w:val="000000"/>
        </w:rPr>
      </w:pPr>
    </w:p>
    <w:p w14:paraId="2A01886C" w14:textId="19B62DB4" w:rsidR="00731349" w:rsidRPr="001A62FD" w:rsidRDefault="00731349" w:rsidP="00731349">
      <w:pPr>
        <w:autoSpaceDE w:val="0"/>
        <w:ind w:left="709"/>
        <w:jc w:val="both"/>
        <w:rPr>
          <w:color w:val="000000"/>
          <w:u w:val="single"/>
        </w:rPr>
      </w:pPr>
      <w:r>
        <w:rPr>
          <w:color w:val="000000"/>
          <w:u w:val="single"/>
        </w:rPr>
        <w:t xml:space="preserve">3.2. </w:t>
      </w:r>
      <w:r w:rsidRPr="00731349">
        <w:rPr>
          <w:color w:val="000000"/>
          <w:u w:val="single"/>
        </w:rPr>
        <w:t>A hiba elhárításának megkezdésének ideje élet- vagyon- és közbiztonság közvetlen veszélyeztetése esetén Budapesten kívül (óra, legkedvezőbb 2 óra, legkedvezőtlenebb 6 óra)</w:t>
      </w:r>
    </w:p>
    <w:p w14:paraId="17DB6BC2" w14:textId="77777777" w:rsidR="00731349" w:rsidRPr="00EE43B7" w:rsidRDefault="00731349" w:rsidP="00731349">
      <w:pPr>
        <w:autoSpaceDE w:val="0"/>
        <w:ind w:left="709"/>
        <w:jc w:val="both"/>
        <w:rPr>
          <w:color w:val="000000"/>
        </w:rPr>
      </w:pPr>
      <w:r w:rsidRPr="00EE43B7">
        <w:rPr>
          <w:color w:val="000000"/>
        </w:rPr>
        <w:t xml:space="preserve">A </w:t>
      </w:r>
      <w:r w:rsidRPr="00EE43B7">
        <w:rPr>
          <w:bCs/>
        </w:rPr>
        <w:t>hibabejelentéstől számított hibaelhárítás megkezdésének időtartamára kell ajánlatot tennie ajánlattevőnek, egész órában megadva.</w:t>
      </w:r>
    </w:p>
    <w:p w14:paraId="57C1B7C2" w14:textId="77777777" w:rsidR="00731349" w:rsidRPr="00EE43B7" w:rsidRDefault="00731349" w:rsidP="00731349">
      <w:pPr>
        <w:autoSpaceDE w:val="0"/>
        <w:jc w:val="both"/>
        <w:rPr>
          <w:color w:val="000000"/>
        </w:rPr>
      </w:pPr>
    </w:p>
    <w:p w14:paraId="3DB375DA" w14:textId="1A3CE682" w:rsidR="00731349" w:rsidRPr="001A62FD" w:rsidRDefault="00731349" w:rsidP="00731349">
      <w:pPr>
        <w:autoSpaceDE w:val="0"/>
        <w:ind w:left="709"/>
        <w:jc w:val="both"/>
        <w:rPr>
          <w:b/>
          <w:color w:val="000000"/>
        </w:rPr>
      </w:pPr>
      <w:r w:rsidRPr="00EE43B7">
        <w:rPr>
          <w:b/>
          <w:color w:val="000000"/>
        </w:rPr>
        <w:t xml:space="preserve">A </w:t>
      </w:r>
      <w:r w:rsidRPr="00EE43B7">
        <w:rPr>
          <w:b/>
          <w:bCs/>
        </w:rPr>
        <w:t xml:space="preserve">hibabejelentéstől számított hibaelhárítás megkezdésének időtartama </w:t>
      </w:r>
      <w:r w:rsidRPr="00EE43B7">
        <w:rPr>
          <w:b/>
          <w:color w:val="000000"/>
        </w:rPr>
        <w:t>nem lehet több, mint</w:t>
      </w:r>
      <w:r>
        <w:rPr>
          <w:b/>
          <w:color w:val="000000"/>
        </w:rPr>
        <w:t xml:space="preserve"> 6 óra</w:t>
      </w:r>
      <w:r w:rsidRPr="00EE43B7">
        <w:rPr>
          <w:b/>
          <w:color w:val="000000"/>
        </w:rPr>
        <w:t xml:space="preserve"> (legkedvezőtlenebb megajánlás), de a figyelembe vehető legkedvezőbb mérték </w:t>
      </w:r>
      <w:r>
        <w:rPr>
          <w:b/>
          <w:color w:val="000000"/>
        </w:rPr>
        <w:t>2</w:t>
      </w:r>
      <w:r w:rsidRPr="00EE43B7">
        <w:rPr>
          <w:b/>
          <w:color w:val="000000"/>
        </w:rPr>
        <w:t xml:space="preserve"> óra (legkedvezőbb megajánlás). </w:t>
      </w:r>
      <w:r w:rsidRPr="00EE43B7">
        <w:rPr>
          <w:b/>
          <w:color w:val="000000"/>
          <w:u w:val="single"/>
        </w:rPr>
        <w:t xml:space="preserve">A </w:t>
      </w:r>
      <w:r>
        <w:rPr>
          <w:b/>
          <w:color w:val="000000"/>
          <w:u w:val="single"/>
        </w:rPr>
        <w:t>6</w:t>
      </w:r>
      <w:r w:rsidRPr="00EE43B7">
        <w:rPr>
          <w:b/>
          <w:color w:val="000000"/>
          <w:u w:val="single"/>
        </w:rPr>
        <w:t xml:space="preserve"> óránál hosszabb időtartamot megajánlott ajánlat érvénytelen</w:t>
      </w:r>
      <w:r w:rsidRPr="00EE43B7">
        <w:rPr>
          <w:color w:val="000000"/>
        </w:rPr>
        <w:t xml:space="preserve">. A </w:t>
      </w:r>
      <w:r>
        <w:rPr>
          <w:color w:val="000000"/>
        </w:rPr>
        <w:t>2</w:t>
      </w:r>
      <w:r w:rsidRPr="00EE43B7">
        <w:rPr>
          <w:color w:val="000000"/>
        </w:rPr>
        <w:t xml:space="preserve"> órát el nem érő időtartamot Ajánlatkérő </w:t>
      </w:r>
      <w:r>
        <w:rPr>
          <w:color w:val="000000"/>
        </w:rPr>
        <w:t>2</w:t>
      </w:r>
      <w:r w:rsidRPr="00EE43B7">
        <w:rPr>
          <w:color w:val="000000"/>
        </w:rPr>
        <w:t xml:space="preserve"> órának megfelelő értékelés alapján bírálja el, azaz Ajánlatkérő a</w:t>
      </w:r>
      <w:r>
        <w:rPr>
          <w:color w:val="000000"/>
        </w:rPr>
        <w:t>z</w:t>
      </w:r>
      <w:r w:rsidRPr="00EE43B7">
        <w:rPr>
          <w:color w:val="000000"/>
        </w:rPr>
        <w:t xml:space="preserve"> </w:t>
      </w:r>
      <w:r>
        <w:rPr>
          <w:color w:val="000000"/>
        </w:rPr>
        <w:t>2</w:t>
      </w:r>
      <w:r w:rsidRPr="00EE43B7">
        <w:rPr>
          <w:color w:val="000000"/>
        </w:rPr>
        <w:t xml:space="preserve"> óra, illetve az ezen értéknél kedvezőbb megajánlásra is a maximális 10 pontot adja és eszerint alkalmazza a Miniszterelnökségnek a Kbt. 77. § (1) bekezdése szerinti legkedvezőbb szint, </w:t>
      </w:r>
      <w:r w:rsidRPr="00EE43B7">
        <w:rPr>
          <w:color w:val="000000"/>
        </w:rPr>
        <w:lastRenderedPageBreak/>
        <w:t xml:space="preserve">illetve legkedvezőbb elvárás meghatározása tekintetében készített útmutatója alapján kiadott számítási módszert / képletet. </w:t>
      </w:r>
    </w:p>
    <w:p w14:paraId="7539B397" w14:textId="28BD0703" w:rsidR="00A927CE" w:rsidRPr="00AD5C3C" w:rsidRDefault="00731349" w:rsidP="00731349">
      <w:pPr>
        <w:autoSpaceDE w:val="0"/>
        <w:ind w:left="709"/>
        <w:jc w:val="both"/>
      </w:pPr>
      <w:r w:rsidRPr="00EE43B7">
        <w:rPr>
          <w:color w:val="000000"/>
        </w:rPr>
        <w:t>Ajánlatkérő – az értékelés módszerével összhangban – előnyben részesíti azt az ajánlatot, amely rövidebb hibaelhárításra vonatkozó határidőt vállal</w:t>
      </w:r>
    </w:p>
    <w:p w14:paraId="41AB93AD" w14:textId="56A2A4F6" w:rsidR="00353D57" w:rsidRDefault="00353D57" w:rsidP="00574B45">
      <w:pPr>
        <w:autoSpaceDE w:val="0"/>
        <w:ind w:left="709"/>
        <w:jc w:val="both"/>
      </w:pPr>
    </w:p>
    <w:p w14:paraId="7C49952E" w14:textId="6F584719" w:rsidR="00731349" w:rsidRPr="001A62FD" w:rsidRDefault="00731349" w:rsidP="00731349">
      <w:pPr>
        <w:autoSpaceDE w:val="0"/>
        <w:ind w:left="709"/>
        <w:jc w:val="both"/>
        <w:rPr>
          <w:color w:val="000000"/>
          <w:u w:val="single"/>
        </w:rPr>
      </w:pPr>
      <w:r>
        <w:rPr>
          <w:color w:val="000000"/>
          <w:u w:val="single"/>
        </w:rPr>
        <w:t xml:space="preserve">3.3. </w:t>
      </w:r>
      <w:r w:rsidRPr="00731349">
        <w:rPr>
          <w:color w:val="000000"/>
          <w:u w:val="single"/>
        </w:rPr>
        <w:t>A hiba elhárításának megkezdésének ideje élet- vagyon- és közbiztonságot közvetlenül nem veszélyeztető esetben Budapesten (óra, legkedvezőbb 4 óra, legkedvezőtlenebb 24 óra)</w:t>
      </w:r>
    </w:p>
    <w:p w14:paraId="2DED0876" w14:textId="77777777" w:rsidR="00731349" w:rsidRPr="00EE43B7" w:rsidRDefault="00731349" w:rsidP="00731349">
      <w:pPr>
        <w:autoSpaceDE w:val="0"/>
        <w:ind w:left="709"/>
        <w:jc w:val="both"/>
        <w:rPr>
          <w:color w:val="000000"/>
        </w:rPr>
      </w:pPr>
      <w:r w:rsidRPr="00EE43B7">
        <w:rPr>
          <w:color w:val="000000"/>
        </w:rPr>
        <w:t xml:space="preserve">A </w:t>
      </w:r>
      <w:r w:rsidRPr="00EE43B7">
        <w:rPr>
          <w:bCs/>
        </w:rPr>
        <w:t>hibabejelentéstől számított hibaelhárítás megkezdésének időtartamára kell ajánlatot tennie ajánlattevőnek, egész órában megadva.</w:t>
      </w:r>
    </w:p>
    <w:p w14:paraId="796A6F5B" w14:textId="77777777" w:rsidR="00731349" w:rsidRPr="00EE43B7" w:rsidRDefault="00731349" w:rsidP="00731349">
      <w:pPr>
        <w:autoSpaceDE w:val="0"/>
        <w:jc w:val="both"/>
        <w:rPr>
          <w:color w:val="000000"/>
        </w:rPr>
      </w:pPr>
    </w:p>
    <w:p w14:paraId="033EE3C2" w14:textId="04619158" w:rsidR="00731349" w:rsidRPr="001A62FD" w:rsidRDefault="00731349" w:rsidP="00731349">
      <w:pPr>
        <w:autoSpaceDE w:val="0"/>
        <w:ind w:left="709"/>
        <w:jc w:val="both"/>
        <w:rPr>
          <w:b/>
          <w:color w:val="000000"/>
        </w:rPr>
      </w:pPr>
      <w:r w:rsidRPr="00EE43B7">
        <w:rPr>
          <w:b/>
          <w:color w:val="000000"/>
        </w:rPr>
        <w:t xml:space="preserve">A </w:t>
      </w:r>
      <w:r w:rsidRPr="00EE43B7">
        <w:rPr>
          <w:b/>
          <w:bCs/>
        </w:rPr>
        <w:t xml:space="preserve">hibabejelentéstől számított hibaelhárítás megkezdésének időtartama </w:t>
      </w:r>
      <w:r w:rsidRPr="00EE43B7">
        <w:rPr>
          <w:b/>
          <w:color w:val="000000"/>
        </w:rPr>
        <w:t>nem lehet több, mint</w:t>
      </w:r>
      <w:r>
        <w:rPr>
          <w:b/>
          <w:color w:val="000000"/>
        </w:rPr>
        <w:t xml:space="preserve"> 24 óra</w:t>
      </w:r>
      <w:r w:rsidRPr="00EE43B7">
        <w:rPr>
          <w:b/>
          <w:color w:val="000000"/>
        </w:rPr>
        <w:t xml:space="preserve"> (legkedvezőtlenebb megajánlás), de a figyelembe vehető legkedvezőbb mérték </w:t>
      </w:r>
      <w:r>
        <w:rPr>
          <w:b/>
          <w:color w:val="000000"/>
        </w:rPr>
        <w:t>4</w:t>
      </w:r>
      <w:r w:rsidRPr="00EE43B7">
        <w:rPr>
          <w:b/>
          <w:color w:val="000000"/>
        </w:rPr>
        <w:t xml:space="preserve"> óra (legkedvezőbb megajánlás). </w:t>
      </w:r>
      <w:r w:rsidRPr="00EE43B7">
        <w:rPr>
          <w:b/>
          <w:color w:val="000000"/>
          <w:u w:val="single"/>
        </w:rPr>
        <w:t xml:space="preserve">A </w:t>
      </w:r>
      <w:r>
        <w:rPr>
          <w:b/>
          <w:color w:val="000000"/>
          <w:u w:val="single"/>
        </w:rPr>
        <w:t>24</w:t>
      </w:r>
      <w:r w:rsidRPr="00EE43B7">
        <w:rPr>
          <w:b/>
          <w:color w:val="000000"/>
          <w:u w:val="single"/>
        </w:rPr>
        <w:t xml:space="preserve"> óránál hosszabb időtartamot megajánlott ajánlat érvénytelen</w:t>
      </w:r>
      <w:r w:rsidRPr="00EE43B7">
        <w:rPr>
          <w:color w:val="000000"/>
        </w:rPr>
        <w:t xml:space="preserve">. A </w:t>
      </w:r>
      <w:r w:rsidR="007B4F5C">
        <w:rPr>
          <w:color w:val="000000"/>
        </w:rPr>
        <w:t>4</w:t>
      </w:r>
      <w:r w:rsidRPr="00EE43B7">
        <w:rPr>
          <w:color w:val="000000"/>
        </w:rPr>
        <w:t xml:space="preserve"> órát el nem érő időtartamot Ajánlatkérő </w:t>
      </w:r>
      <w:r w:rsidR="007B4F5C">
        <w:rPr>
          <w:color w:val="000000"/>
        </w:rPr>
        <w:t>4</w:t>
      </w:r>
      <w:r w:rsidRPr="00EE43B7">
        <w:rPr>
          <w:color w:val="000000"/>
        </w:rPr>
        <w:t xml:space="preserve"> órának megfelelő értékelés alapján bírálja el, azaz Ajánlatkérő a</w:t>
      </w:r>
      <w:r>
        <w:rPr>
          <w:color w:val="000000"/>
        </w:rPr>
        <w:t>z</w:t>
      </w:r>
      <w:r w:rsidRPr="00EE43B7">
        <w:rPr>
          <w:color w:val="000000"/>
        </w:rPr>
        <w:t xml:space="preserve"> </w:t>
      </w:r>
      <w:r w:rsidR="007B4F5C">
        <w:rPr>
          <w:color w:val="000000"/>
        </w:rPr>
        <w:t>5</w:t>
      </w:r>
      <w:r w:rsidRPr="00EE43B7">
        <w:rPr>
          <w:color w:val="000000"/>
        </w:rPr>
        <w:t xml:space="preserve"> óra, illetve az ezen értéknél kedvezőbb megajánlásra is a maximális 10 pontot adja és eszerint alkalmazza a Miniszterelnökségnek a Kbt. 77. § (1) bekezdése szerinti legkedvezőbb szint, illetve legkedvezőbb elvárás meghatározása tekintetében készített útmutatója alapján kiadott számítási módszert / képletet. </w:t>
      </w:r>
    </w:p>
    <w:p w14:paraId="389F54A6" w14:textId="1EB439F5" w:rsidR="00731349" w:rsidRDefault="00731349" w:rsidP="00731349">
      <w:pPr>
        <w:autoSpaceDE w:val="0"/>
        <w:ind w:left="709"/>
        <w:jc w:val="both"/>
      </w:pPr>
      <w:r w:rsidRPr="00EE43B7">
        <w:rPr>
          <w:color w:val="000000"/>
        </w:rPr>
        <w:t>Ajánlatkérő – az értékelés módszerével összhangban – előnyben részesíti azt az ajánlatot, amely rövidebb hibaelhárításra vonatkozó határidőt vállal</w:t>
      </w:r>
    </w:p>
    <w:p w14:paraId="519FD8B6" w14:textId="0A5ECE8A" w:rsidR="00731349" w:rsidRDefault="00731349" w:rsidP="00574B45">
      <w:pPr>
        <w:autoSpaceDE w:val="0"/>
        <w:ind w:left="709"/>
        <w:jc w:val="both"/>
      </w:pPr>
    </w:p>
    <w:p w14:paraId="5DA50D84" w14:textId="42C6EE76" w:rsidR="00731349" w:rsidRPr="001A62FD" w:rsidRDefault="00731349" w:rsidP="00731349">
      <w:pPr>
        <w:autoSpaceDE w:val="0"/>
        <w:ind w:left="709"/>
        <w:jc w:val="both"/>
        <w:rPr>
          <w:color w:val="000000"/>
          <w:u w:val="single"/>
        </w:rPr>
      </w:pPr>
      <w:r>
        <w:rPr>
          <w:color w:val="000000"/>
          <w:u w:val="single"/>
        </w:rPr>
        <w:t xml:space="preserve">3.4. </w:t>
      </w:r>
      <w:r w:rsidRPr="00731349">
        <w:rPr>
          <w:color w:val="000000"/>
          <w:u w:val="single"/>
        </w:rPr>
        <w:t xml:space="preserve">A hiba elhárításának megkezdésének ideje élet- vagyon- és közbiztonságot közvetlenül nem veszélyeztető esetben Budapesten kívül (óra, legkedvezőbb 8 óra, legkedvezőtlenebb </w:t>
      </w:r>
      <w:r w:rsidR="004B4A27">
        <w:rPr>
          <w:color w:val="000000"/>
          <w:u w:val="single"/>
        </w:rPr>
        <w:t>48</w:t>
      </w:r>
      <w:r w:rsidRPr="00731349">
        <w:rPr>
          <w:color w:val="000000"/>
          <w:u w:val="single"/>
        </w:rPr>
        <w:t xml:space="preserve"> óra)</w:t>
      </w:r>
    </w:p>
    <w:p w14:paraId="20047206" w14:textId="77777777" w:rsidR="00731349" w:rsidRPr="00EE43B7" w:rsidRDefault="00731349" w:rsidP="00731349">
      <w:pPr>
        <w:autoSpaceDE w:val="0"/>
        <w:ind w:left="709"/>
        <w:jc w:val="both"/>
        <w:rPr>
          <w:color w:val="000000"/>
        </w:rPr>
      </w:pPr>
      <w:r w:rsidRPr="00EE43B7">
        <w:rPr>
          <w:color w:val="000000"/>
        </w:rPr>
        <w:t xml:space="preserve">A </w:t>
      </w:r>
      <w:r w:rsidRPr="00EE43B7">
        <w:rPr>
          <w:bCs/>
        </w:rPr>
        <w:t>hibabejelentéstől számított hibaelhárítás megkezdésének időtartamára kell ajánlatot tennie ajánlattevőnek, egész órában megadva.</w:t>
      </w:r>
    </w:p>
    <w:p w14:paraId="65970753" w14:textId="77777777" w:rsidR="00731349" w:rsidRPr="00EE43B7" w:rsidRDefault="00731349" w:rsidP="00731349">
      <w:pPr>
        <w:autoSpaceDE w:val="0"/>
        <w:jc w:val="both"/>
        <w:rPr>
          <w:color w:val="000000"/>
        </w:rPr>
      </w:pPr>
    </w:p>
    <w:p w14:paraId="6E00EF5D" w14:textId="2D64C39C" w:rsidR="00731349" w:rsidRPr="001A62FD" w:rsidRDefault="00731349" w:rsidP="00731349">
      <w:pPr>
        <w:autoSpaceDE w:val="0"/>
        <w:ind w:left="709"/>
        <w:jc w:val="both"/>
        <w:rPr>
          <w:b/>
          <w:color w:val="000000"/>
        </w:rPr>
      </w:pPr>
      <w:r w:rsidRPr="00EE43B7">
        <w:rPr>
          <w:b/>
          <w:color w:val="000000"/>
        </w:rPr>
        <w:t xml:space="preserve">A </w:t>
      </w:r>
      <w:r w:rsidRPr="00EE43B7">
        <w:rPr>
          <w:b/>
          <w:bCs/>
        </w:rPr>
        <w:t xml:space="preserve">hibabejelentéstől számított hibaelhárítás megkezdésének időtartama </w:t>
      </w:r>
      <w:r w:rsidRPr="00EE43B7">
        <w:rPr>
          <w:b/>
          <w:color w:val="000000"/>
        </w:rPr>
        <w:t>nem lehet több, mint</w:t>
      </w:r>
      <w:r>
        <w:rPr>
          <w:b/>
          <w:color w:val="000000"/>
        </w:rPr>
        <w:t xml:space="preserve"> </w:t>
      </w:r>
      <w:r w:rsidR="004B4A27">
        <w:rPr>
          <w:b/>
          <w:color w:val="000000"/>
        </w:rPr>
        <w:t>48</w:t>
      </w:r>
      <w:r>
        <w:rPr>
          <w:b/>
          <w:color w:val="000000"/>
        </w:rPr>
        <w:t xml:space="preserve"> óra</w:t>
      </w:r>
      <w:r w:rsidRPr="00EE43B7">
        <w:rPr>
          <w:b/>
          <w:color w:val="000000"/>
        </w:rPr>
        <w:t xml:space="preserve"> (legkedvezőtlenebb megajánlás), de a figyelembe vehető legkedvezőbb mérték </w:t>
      </w:r>
      <w:r>
        <w:rPr>
          <w:b/>
          <w:color w:val="000000"/>
        </w:rPr>
        <w:t>8</w:t>
      </w:r>
      <w:r w:rsidRPr="00EE43B7">
        <w:rPr>
          <w:b/>
          <w:color w:val="000000"/>
        </w:rPr>
        <w:t xml:space="preserve"> óra (legkedvezőbb megajánlás). </w:t>
      </w:r>
      <w:r w:rsidRPr="00EE43B7">
        <w:rPr>
          <w:b/>
          <w:color w:val="000000"/>
          <w:u w:val="single"/>
        </w:rPr>
        <w:t xml:space="preserve">A </w:t>
      </w:r>
      <w:r w:rsidR="006C770B" w:rsidRPr="004B4A27">
        <w:rPr>
          <w:b/>
          <w:color w:val="000000"/>
          <w:u w:val="single"/>
        </w:rPr>
        <w:t>48</w:t>
      </w:r>
      <w:r w:rsidRPr="00EE43B7">
        <w:rPr>
          <w:b/>
          <w:color w:val="000000"/>
          <w:u w:val="single"/>
        </w:rPr>
        <w:t xml:space="preserve"> óránál hosszabb időtartamot megajánlott ajánlat érvénytelen</w:t>
      </w:r>
      <w:r w:rsidRPr="00EE43B7">
        <w:rPr>
          <w:color w:val="000000"/>
        </w:rPr>
        <w:t xml:space="preserve">. A </w:t>
      </w:r>
      <w:r>
        <w:rPr>
          <w:color w:val="000000"/>
        </w:rPr>
        <w:t>8</w:t>
      </w:r>
      <w:r w:rsidRPr="00EE43B7">
        <w:rPr>
          <w:color w:val="000000"/>
        </w:rPr>
        <w:t xml:space="preserve"> órát el nem érő időtartamot Ajánlatkérő </w:t>
      </w:r>
      <w:r>
        <w:rPr>
          <w:color w:val="000000"/>
        </w:rPr>
        <w:t>8</w:t>
      </w:r>
      <w:r w:rsidRPr="00EE43B7">
        <w:rPr>
          <w:color w:val="000000"/>
        </w:rPr>
        <w:t xml:space="preserve"> órának megfelelő értékelés alapján bírálja el, azaz Ajánlatkérő a</w:t>
      </w:r>
      <w:r>
        <w:rPr>
          <w:color w:val="000000"/>
        </w:rPr>
        <w:t>z</w:t>
      </w:r>
      <w:r w:rsidRPr="00EE43B7">
        <w:rPr>
          <w:color w:val="000000"/>
        </w:rPr>
        <w:t xml:space="preserve"> </w:t>
      </w:r>
      <w:r>
        <w:rPr>
          <w:color w:val="000000"/>
        </w:rPr>
        <w:t>8</w:t>
      </w:r>
      <w:r w:rsidRPr="00EE43B7">
        <w:rPr>
          <w:color w:val="000000"/>
        </w:rPr>
        <w:t xml:space="preserve"> óra, illetve az ezen értéknél kedvezőbb megajánlásra is a maximális 10 pontot adja és eszerint alkalmazza a Miniszterelnökségnek a Kbt. 77. § (1) bekezdése szerinti legkedvezőbb szint, illetve legkedvezőbb elvárás meghatározása tekintetében készített útmutatója alapján kiadott számítási módszert / képletet. </w:t>
      </w:r>
    </w:p>
    <w:p w14:paraId="722647DE" w14:textId="34EBB86C" w:rsidR="00731349" w:rsidRDefault="00731349" w:rsidP="00731349">
      <w:pPr>
        <w:autoSpaceDE w:val="0"/>
        <w:ind w:left="709"/>
        <w:jc w:val="both"/>
      </w:pPr>
      <w:r w:rsidRPr="00EE43B7">
        <w:rPr>
          <w:color w:val="000000"/>
        </w:rPr>
        <w:t>Ajánlatkérő – az értékelés módszerével összhangban – előnyben részesíti azt az ajánlatot, amely rövidebb hibaelhárításra vonatkozó határidőt vállal</w:t>
      </w:r>
    </w:p>
    <w:p w14:paraId="2FF824B5" w14:textId="77777777" w:rsidR="00731349" w:rsidRPr="00CE0296" w:rsidRDefault="00731349" w:rsidP="00574B45">
      <w:pPr>
        <w:autoSpaceDE w:val="0"/>
        <w:ind w:left="709"/>
        <w:jc w:val="both"/>
      </w:pPr>
    </w:p>
    <w:p w14:paraId="6E4D3C5F" w14:textId="77777777" w:rsidR="00353D57" w:rsidRDefault="00353D57" w:rsidP="00AD5228">
      <w:pPr>
        <w:spacing w:line="276" w:lineRule="auto"/>
        <w:ind w:left="709" w:right="-1"/>
        <w:jc w:val="both"/>
        <w:rPr>
          <w:color w:val="000000"/>
          <w:szCs w:val="24"/>
        </w:rPr>
      </w:pPr>
      <w:r w:rsidRPr="004E1F17">
        <w:rPr>
          <w:color w:val="000000"/>
        </w:rPr>
        <w:t xml:space="preserve">Ajánlatkérő felhívja az ajánlattevők figyelmét arra, hogy az ajánlatkérő az értékelés szempontjából lényeges ajánlati elemek tartalmát megalapozó adatokat, valamint indokolást köteles írásban kérni és erről a kérésről a többi </w:t>
      </w:r>
      <w:r w:rsidRPr="004E1F17">
        <w:rPr>
          <w:color w:val="000000"/>
        </w:rPr>
        <w:lastRenderedPageBreak/>
        <w:t>ajánlattevőt egyidejűleg, írásban értesíteni, ha az ajánlat a megkötni tervezett szerződés tárgyára figyelemmel aránytalanul alacsony árat tartalmaz.</w:t>
      </w:r>
    </w:p>
    <w:p w14:paraId="2411F143" w14:textId="77777777" w:rsidR="00353D57" w:rsidRPr="004016FE" w:rsidRDefault="00353D57">
      <w:pPr>
        <w:spacing w:line="276" w:lineRule="auto"/>
        <w:ind w:right="-1"/>
        <w:jc w:val="both"/>
        <w:rPr>
          <w:color w:val="000000"/>
          <w:szCs w:val="24"/>
        </w:rPr>
      </w:pPr>
    </w:p>
    <w:p w14:paraId="5F616EC8" w14:textId="77777777" w:rsidR="00353D57" w:rsidRPr="004016FE" w:rsidRDefault="00353D57">
      <w:pPr>
        <w:pStyle w:val="WW-BodyTextIndent2"/>
        <w:spacing w:line="276" w:lineRule="auto"/>
        <w:ind w:left="1134" w:right="-1" w:hanging="567"/>
        <w:rPr>
          <w:b/>
          <w:szCs w:val="24"/>
        </w:rPr>
      </w:pPr>
      <w:r w:rsidRPr="004016FE">
        <w:rPr>
          <w:b/>
          <w:szCs w:val="24"/>
        </w:rPr>
        <w:t xml:space="preserve">5.2. </w:t>
      </w:r>
      <w:r w:rsidRPr="004016FE">
        <w:rPr>
          <w:b/>
          <w:szCs w:val="24"/>
        </w:rPr>
        <w:tab/>
        <w:t xml:space="preserve"> Az ajánlat tisztázása</w:t>
      </w:r>
    </w:p>
    <w:p w14:paraId="37E3C786" w14:textId="77777777" w:rsidR="00353D57" w:rsidRPr="004016FE" w:rsidRDefault="00353D57">
      <w:pPr>
        <w:widowControl w:val="0"/>
        <w:spacing w:line="276" w:lineRule="auto"/>
        <w:ind w:right="-1"/>
        <w:jc w:val="both"/>
        <w:rPr>
          <w:b/>
          <w:szCs w:val="24"/>
        </w:rPr>
      </w:pPr>
    </w:p>
    <w:p w14:paraId="386A237E" w14:textId="77777777" w:rsidR="00353D57" w:rsidRPr="004016FE" w:rsidRDefault="00353D57">
      <w:pPr>
        <w:widowControl w:val="0"/>
        <w:spacing w:line="276" w:lineRule="auto"/>
        <w:ind w:left="567" w:right="-1"/>
        <w:jc w:val="both"/>
        <w:rPr>
          <w:szCs w:val="24"/>
        </w:rPr>
      </w:pPr>
      <w:r w:rsidRPr="004016FE">
        <w:rPr>
          <w:szCs w:val="24"/>
        </w:rPr>
        <w:t>Az ajánlatok vizsgálatának, értékelésének és összehasonlításának elősegítése érdekében az Ajánlatkérő legjobb belátása szerint felkérheti az Ajánlattevőket az ajánlataikkal kapcsolatos kérdések tisztázására. Erről az Ajánlatkérőnek írásban</w:t>
      </w:r>
      <w:r>
        <w:rPr>
          <w:szCs w:val="24"/>
        </w:rPr>
        <w:t xml:space="preserve"> (EKR)</w:t>
      </w:r>
      <w:r w:rsidRPr="004016FE">
        <w:rPr>
          <w:szCs w:val="24"/>
        </w:rPr>
        <w:t xml:space="preserve"> a többi Ajánlattevő egyidejű értesítése mellett van lehetősége, a Kbt. 71. §-a alapján. </w:t>
      </w:r>
    </w:p>
    <w:p w14:paraId="5AE05B02" w14:textId="77777777" w:rsidR="00353D57" w:rsidRPr="004016FE" w:rsidRDefault="00353D57">
      <w:pPr>
        <w:spacing w:line="276" w:lineRule="auto"/>
        <w:ind w:right="-1"/>
        <w:jc w:val="both"/>
        <w:rPr>
          <w:szCs w:val="24"/>
        </w:rPr>
      </w:pPr>
    </w:p>
    <w:p w14:paraId="6C104B71" w14:textId="77777777" w:rsidR="00353D57" w:rsidRPr="004016FE" w:rsidRDefault="00353D57">
      <w:pPr>
        <w:pStyle w:val="WW-BodyTextIndent2"/>
        <w:spacing w:line="276" w:lineRule="auto"/>
        <w:ind w:left="1134" w:right="-1" w:hanging="567"/>
        <w:rPr>
          <w:b/>
          <w:szCs w:val="24"/>
        </w:rPr>
      </w:pPr>
      <w:r w:rsidRPr="004016FE">
        <w:rPr>
          <w:b/>
          <w:szCs w:val="24"/>
        </w:rPr>
        <w:t xml:space="preserve">5.3. </w:t>
      </w:r>
      <w:r w:rsidRPr="004016FE">
        <w:rPr>
          <w:b/>
          <w:szCs w:val="24"/>
        </w:rPr>
        <w:tab/>
        <w:t>Aránytalanul alacsonynak értékelt ellenszolgáltatás</w:t>
      </w:r>
    </w:p>
    <w:p w14:paraId="482B2796" w14:textId="77777777" w:rsidR="00353D57" w:rsidRPr="004016FE" w:rsidRDefault="00353D57">
      <w:pPr>
        <w:widowControl w:val="0"/>
        <w:spacing w:line="276" w:lineRule="auto"/>
        <w:ind w:right="-1"/>
        <w:jc w:val="both"/>
        <w:rPr>
          <w:b/>
          <w:szCs w:val="24"/>
        </w:rPr>
      </w:pPr>
    </w:p>
    <w:p w14:paraId="3A9A70F2" w14:textId="77777777" w:rsidR="00353D57" w:rsidRPr="004016FE" w:rsidRDefault="00353D57">
      <w:pPr>
        <w:pStyle w:val="Default"/>
        <w:spacing w:line="276" w:lineRule="auto"/>
        <w:ind w:left="567" w:right="-1"/>
        <w:jc w:val="both"/>
        <w:rPr>
          <w:rFonts w:ascii="Arial" w:hAnsi="Arial" w:cs="Arial"/>
        </w:rPr>
      </w:pPr>
      <w:r w:rsidRPr="004016FE">
        <w:rPr>
          <w:rFonts w:ascii="Arial" w:hAnsi="Arial" w:cs="Arial"/>
        </w:rPr>
        <w:t>Az ajánlatkérő az értékelés szempontjából lényeges ajánlati elemek tartalmát megalapozó adatokat, valamint indokolást köteles írásban</w:t>
      </w:r>
      <w:r>
        <w:rPr>
          <w:rFonts w:ascii="Arial" w:hAnsi="Arial" w:cs="Arial"/>
        </w:rPr>
        <w:t xml:space="preserve"> (EKR)</w:t>
      </w:r>
      <w:r w:rsidRPr="004016FE">
        <w:rPr>
          <w:rFonts w:ascii="Arial" w:hAnsi="Arial" w:cs="Arial"/>
        </w:rPr>
        <w:t xml:space="preserve"> kérni és erről a kérésről a többi ajánlattevőt egyidejűleg, írásban értesíteni, ha az ajánlat a megkötni tervezett szerződés tárgyára figyelemmel aránytalanul alacsony árat tartalmaz bármely olyan, az ellenszolgáltatásra vonatkozó összeg tekintetében, amely a 76. § szerint önállóan értékelésre kerül. Az ajánlatkérő az aránytalanul alacsony ár vonatkozásában a Kbt. 72. §-a előírásai szerint jár el. </w:t>
      </w:r>
    </w:p>
    <w:p w14:paraId="51EBCA61" w14:textId="77777777" w:rsidR="00353D57" w:rsidRPr="004016FE" w:rsidRDefault="00353D57">
      <w:pPr>
        <w:widowControl w:val="0"/>
        <w:spacing w:line="276" w:lineRule="auto"/>
        <w:ind w:right="-1"/>
        <w:jc w:val="both"/>
        <w:rPr>
          <w:szCs w:val="24"/>
        </w:rPr>
      </w:pPr>
    </w:p>
    <w:p w14:paraId="5DBFDC9A" w14:textId="77777777" w:rsidR="00353D57" w:rsidRPr="004016FE" w:rsidRDefault="00353D57">
      <w:pPr>
        <w:pStyle w:val="WW-BodyTextIndent2"/>
        <w:spacing w:line="276" w:lineRule="auto"/>
        <w:ind w:left="1134" w:right="-1" w:hanging="567"/>
        <w:rPr>
          <w:b/>
          <w:szCs w:val="24"/>
        </w:rPr>
      </w:pPr>
      <w:r w:rsidRPr="004016FE">
        <w:rPr>
          <w:b/>
          <w:szCs w:val="24"/>
        </w:rPr>
        <w:t xml:space="preserve">5.4. </w:t>
      </w:r>
      <w:r w:rsidRPr="004016FE">
        <w:rPr>
          <w:b/>
          <w:szCs w:val="24"/>
        </w:rPr>
        <w:tab/>
        <w:t>Teljesíthetetlennek ítélt kötelezettségvállalás</w:t>
      </w:r>
    </w:p>
    <w:p w14:paraId="247EF955" w14:textId="77777777" w:rsidR="00353D57" w:rsidRPr="004016FE" w:rsidRDefault="00353D57">
      <w:pPr>
        <w:pStyle w:val="Default"/>
        <w:spacing w:line="276" w:lineRule="auto"/>
        <w:ind w:right="-1"/>
        <w:jc w:val="both"/>
        <w:rPr>
          <w:rFonts w:ascii="Arial" w:hAnsi="Arial" w:cs="Arial"/>
          <w:b/>
        </w:rPr>
      </w:pPr>
    </w:p>
    <w:p w14:paraId="362FEF3F" w14:textId="77777777" w:rsidR="00353D57" w:rsidRPr="004016FE" w:rsidRDefault="00353D57">
      <w:pPr>
        <w:pStyle w:val="Default"/>
        <w:spacing w:line="276" w:lineRule="auto"/>
        <w:ind w:left="567" w:right="-1"/>
        <w:jc w:val="both"/>
        <w:rPr>
          <w:rFonts w:ascii="Arial" w:hAnsi="Arial" w:cs="Arial"/>
        </w:rPr>
      </w:pPr>
      <w:r w:rsidRPr="004016FE">
        <w:rPr>
          <w:rFonts w:ascii="Arial" w:hAnsi="Arial" w:cs="Arial"/>
        </w:rPr>
        <w:t>Az ajánlatkérő a Kbt. 72. §-a előírásai szerint jár el akkor is, ha az ajánlatnak valamely egyéb eleme tartalmaz teljesíthetetlennek ítélt kötelezettségvállalást. Ebben az esetben az ajánlatkérő érvénytelennek nyilvánítja az ajánlatot, ha a közölt információk nem indokolják megfelelően, hogy az adott kötelezettségvállalás teljesíthető.</w:t>
      </w:r>
    </w:p>
    <w:p w14:paraId="67FA14A8" w14:textId="77777777" w:rsidR="00353D57" w:rsidRPr="004016FE" w:rsidRDefault="00353D57">
      <w:pPr>
        <w:pStyle w:val="WW-BodyTextIndent2"/>
        <w:spacing w:line="276" w:lineRule="auto"/>
        <w:ind w:left="0" w:right="-1" w:firstLine="0"/>
        <w:rPr>
          <w:szCs w:val="24"/>
        </w:rPr>
      </w:pPr>
    </w:p>
    <w:p w14:paraId="7FF769E3" w14:textId="77777777" w:rsidR="00353D57" w:rsidRPr="004016FE" w:rsidRDefault="00353D57">
      <w:pPr>
        <w:pStyle w:val="WW-BodyTextIndent2"/>
        <w:spacing w:line="276" w:lineRule="auto"/>
        <w:ind w:left="1134" w:right="-1" w:hanging="567"/>
        <w:rPr>
          <w:b/>
          <w:szCs w:val="24"/>
        </w:rPr>
      </w:pPr>
      <w:r w:rsidRPr="004016FE">
        <w:rPr>
          <w:b/>
          <w:szCs w:val="24"/>
        </w:rPr>
        <w:t xml:space="preserve">5.5. </w:t>
      </w:r>
      <w:r w:rsidRPr="004016FE">
        <w:rPr>
          <w:b/>
          <w:szCs w:val="24"/>
        </w:rPr>
        <w:tab/>
        <w:t>Az eljárás eredménye</w:t>
      </w:r>
    </w:p>
    <w:p w14:paraId="51A62924" w14:textId="77777777" w:rsidR="00353D57" w:rsidRPr="004016FE" w:rsidRDefault="00353D57">
      <w:pPr>
        <w:pStyle w:val="WW-BodyTextIndent2"/>
        <w:spacing w:line="276" w:lineRule="auto"/>
        <w:ind w:left="0" w:right="-1" w:firstLine="0"/>
        <w:rPr>
          <w:b/>
          <w:szCs w:val="24"/>
        </w:rPr>
      </w:pPr>
    </w:p>
    <w:p w14:paraId="6E8537B2" w14:textId="77777777" w:rsidR="00353D57" w:rsidRPr="004016FE" w:rsidRDefault="00353D57">
      <w:pPr>
        <w:pStyle w:val="WW-BodyTextIndent2"/>
        <w:spacing w:line="276" w:lineRule="auto"/>
        <w:ind w:left="567" w:right="-1" w:firstLine="0"/>
        <w:rPr>
          <w:szCs w:val="24"/>
        </w:rPr>
      </w:pPr>
      <w:r w:rsidRPr="004016FE">
        <w:rPr>
          <w:szCs w:val="24"/>
        </w:rPr>
        <w:t>Az ajánlatkérő az ajánlatok elbírálásának befejezésekor külön jogszabályban meghatározott minták szerint összegezést köteles készíteni az ajánlatokról. Az ajánlatkérő az ajánlatok elbírálásának befejezésekor az összegezést minden ajánlattevő részére egyidejűleg, elektronikus úton</w:t>
      </w:r>
      <w:r>
        <w:rPr>
          <w:szCs w:val="24"/>
        </w:rPr>
        <w:t xml:space="preserve"> (EKR)</w:t>
      </w:r>
      <w:r w:rsidRPr="004016FE">
        <w:rPr>
          <w:szCs w:val="24"/>
        </w:rPr>
        <w:t xml:space="preserve"> megküldi.</w:t>
      </w:r>
    </w:p>
    <w:p w14:paraId="07B69DE8" w14:textId="77777777" w:rsidR="00353D57" w:rsidRPr="004016FE" w:rsidRDefault="00353D57">
      <w:pPr>
        <w:pStyle w:val="WW-BodyTextIndent2"/>
        <w:spacing w:line="276" w:lineRule="auto"/>
        <w:ind w:left="567" w:right="-1" w:firstLine="0"/>
        <w:rPr>
          <w:szCs w:val="24"/>
        </w:rPr>
      </w:pPr>
    </w:p>
    <w:p w14:paraId="03D472AD" w14:textId="77777777" w:rsidR="00353D57" w:rsidRPr="004016FE" w:rsidRDefault="00353D57">
      <w:pPr>
        <w:pStyle w:val="WW-BodyTextIndent2"/>
        <w:spacing w:line="276" w:lineRule="auto"/>
        <w:ind w:left="567" w:right="-1" w:firstLine="0"/>
        <w:rPr>
          <w:szCs w:val="24"/>
        </w:rPr>
      </w:pPr>
      <w:r w:rsidRPr="004016FE">
        <w:rPr>
          <w:szCs w:val="24"/>
        </w:rPr>
        <w:t xml:space="preserve">Amennyiben az Ajánlatkérő úgy ítéli meg, hogy minden feltétel rendelkezésre áll az ajánlat elfogadásához, akkor az </w:t>
      </w:r>
      <w:r>
        <w:rPr>
          <w:szCs w:val="24"/>
        </w:rPr>
        <w:t>Eljárást megindító felhívás</w:t>
      </w:r>
      <w:r w:rsidRPr="004016FE">
        <w:rPr>
          <w:szCs w:val="24"/>
        </w:rPr>
        <w:t>ban rögzített időpontban megküldi az Ajánlattevőknek az eljárás eredményéről készített Összegezést.</w:t>
      </w:r>
    </w:p>
    <w:p w14:paraId="083FFC77" w14:textId="77777777" w:rsidR="00353D57" w:rsidRPr="004016FE" w:rsidRDefault="00353D57">
      <w:pPr>
        <w:pStyle w:val="WW-BodyTextIndent2"/>
        <w:spacing w:line="276" w:lineRule="auto"/>
        <w:ind w:left="567" w:right="-1" w:firstLine="0"/>
        <w:rPr>
          <w:szCs w:val="24"/>
        </w:rPr>
      </w:pPr>
    </w:p>
    <w:p w14:paraId="19C51BC1" w14:textId="77777777" w:rsidR="00353D57" w:rsidRPr="004016FE" w:rsidRDefault="00353D57">
      <w:pPr>
        <w:pStyle w:val="WW-BodyTextIndent2"/>
        <w:spacing w:line="276" w:lineRule="auto"/>
        <w:ind w:left="567" w:right="-1" w:firstLine="0"/>
        <w:rPr>
          <w:szCs w:val="24"/>
        </w:rPr>
      </w:pPr>
      <w:r w:rsidRPr="004016FE">
        <w:rPr>
          <w:szCs w:val="24"/>
        </w:rPr>
        <w:t>Az ajánlatkérő az ajánlatok elbírálásáról készített összegezést az ajánlattevők részére történő megküldésétől számított huszadik napig egy alkalommal jogosult módosítani, szükség esetén az érvénytelenségről szóló tájékoztatást visszavonni, továbbá a már megkötött szerződéstől elállni, illetve amennyiben a teljesítés megkezdése miatt az eredeti állapot nem állítható helyre, a szerződést azonnali hatállyal felmondani, ha az eredmény megküldését követően észleli, hogy az eredmény (eredménytelenség) jogszabálysértő volt és a módosítás a jogszabálysértést orvosolja. Az ajánlatkérő a módosított összegezést köteles elektronikus úton</w:t>
      </w:r>
      <w:r>
        <w:rPr>
          <w:szCs w:val="24"/>
        </w:rPr>
        <w:t xml:space="preserve"> (EKR)</w:t>
      </w:r>
      <w:r w:rsidRPr="004016FE">
        <w:rPr>
          <w:szCs w:val="24"/>
        </w:rPr>
        <w:t xml:space="preserve"> haladéktalanul, egyidejűleg az összes ajánlattevőnek megküldeni.</w:t>
      </w:r>
    </w:p>
    <w:p w14:paraId="39C66945" w14:textId="77777777" w:rsidR="00353D57" w:rsidRPr="004016FE" w:rsidRDefault="00353D57">
      <w:pPr>
        <w:spacing w:line="276" w:lineRule="auto"/>
        <w:ind w:right="-1"/>
        <w:jc w:val="both"/>
        <w:rPr>
          <w:szCs w:val="24"/>
        </w:rPr>
      </w:pPr>
    </w:p>
    <w:p w14:paraId="0BC151B7" w14:textId="77777777" w:rsidR="00353D57" w:rsidRPr="004016FE" w:rsidRDefault="00353D57">
      <w:pPr>
        <w:spacing w:line="276" w:lineRule="auto"/>
        <w:ind w:left="567" w:right="-1"/>
        <w:jc w:val="both"/>
        <w:rPr>
          <w:szCs w:val="24"/>
        </w:rPr>
      </w:pPr>
      <w:r w:rsidRPr="004016FE">
        <w:rPr>
          <w:szCs w:val="24"/>
        </w:rPr>
        <w:t>Az ajánlatokról készült összegezésben észlelt bármely elírást (névcserét, hibás névírást, szám- vagy számítási hibát vagy más hasonló elírást) az ajánlatkérő kérelemre vagy kérelem hiányában is kijavíthatja. A kijavított összegezést az ajánlatkérő legkésőbb az eljárás eredményének megküldését követő tíz napon belül köteles egyidejűleg megküldeni az összes ajánlattevőnek.</w:t>
      </w:r>
    </w:p>
    <w:p w14:paraId="12687E33" w14:textId="77777777" w:rsidR="00353D57" w:rsidRPr="004016FE" w:rsidRDefault="00353D57">
      <w:pPr>
        <w:spacing w:line="276" w:lineRule="auto"/>
        <w:ind w:right="-1"/>
        <w:jc w:val="both"/>
        <w:rPr>
          <w:szCs w:val="24"/>
        </w:rPr>
      </w:pPr>
    </w:p>
    <w:p w14:paraId="4DBE1E27" w14:textId="77777777" w:rsidR="00353D57" w:rsidRPr="004016FE" w:rsidRDefault="00353D57">
      <w:pPr>
        <w:spacing w:line="276" w:lineRule="auto"/>
        <w:ind w:right="-1"/>
        <w:jc w:val="both"/>
        <w:rPr>
          <w:szCs w:val="24"/>
        </w:rPr>
      </w:pPr>
    </w:p>
    <w:p w14:paraId="11979DC8" w14:textId="77777777" w:rsidR="00353D57" w:rsidRPr="004016FE" w:rsidRDefault="00353D57" w:rsidP="00D34402">
      <w:pPr>
        <w:widowControl w:val="0"/>
        <w:numPr>
          <w:ilvl w:val="0"/>
          <w:numId w:val="20"/>
        </w:numPr>
        <w:spacing w:line="276" w:lineRule="auto"/>
        <w:ind w:right="-1" w:hanging="720"/>
        <w:rPr>
          <w:b/>
          <w:szCs w:val="24"/>
        </w:rPr>
      </w:pPr>
      <w:r w:rsidRPr="004016FE">
        <w:rPr>
          <w:b/>
          <w:szCs w:val="24"/>
        </w:rPr>
        <w:t>A SZERZŐDÉS MEGKÖTÉSE</w:t>
      </w:r>
    </w:p>
    <w:p w14:paraId="008CAC72" w14:textId="77777777" w:rsidR="00353D57" w:rsidRPr="004016FE" w:rsidRDefault="00353D57">
      <w:pPr>
        <w:widowControl w:val="0"/>
        <w:spacing w:line="276" w:lineRule="auto"/>
        <w:ind w:right="-1"/>
        <w:rPr>
          <w:b/>
          <w:szCs w:val="24"/>
        </w:rPr>
      </w:pPr>
    </w:p>
    <w:p w14:paraId="2FC03A07" w14:textId="77777777" w:rsidR="00353D57" w:rsidRPr="004016FE" w:rsidRDefault="00353D57">
      <w:pPr>
        <w:pStyle w:val="WW-BodyTextIndent2"/>
        <w:spacing w:line="276" w:lineRule="auto"/>
        <w:ind w:left="1134" w:right="-1" w:hanging="567"/>
        <w:rPr>
          <w:b/>
          <w:szCs w:val="24"/>
        </w:rPr>
      </w:pPr>
      <w:r w:rsidRPr="004016FE">
        <w:rPr>
          <w:b/>
          <w:szCs w:val="24"/>
        </w:rPr>
        <w:t xml:space="preserve">6.1. </w:t>
      </w:r>
      <w:r w:rsidRPr="004016FE">
        <w:rPr>
          <w:b/>
          <w:szCs w:val="24"/>
        </w:rPr>
        <w:tab/>
        <w:t>A szerződés megkötése</w:t>
      </w:r>
    </w:p>
    <w:p w14:paraId="7C7EE340" w14:textId="77777777" w:rsidR="00353D57" w:rsidRPr="004016FE" w:rsidRDefault="00353D57">
      <w:pPr>
        <w:pStyle w:val="WW-BodyTextIndent3"/>
        <w:spacing w:line="276" w:lineRule="auto"/>
        <w:ind w:left="0" w:right="-1" w:firstLine="0"/>
        <w:rPr>
          <w:b/>
          <w:szCs w:val="24"/>
        </w:rPr>
      </w:pPr>
    </w:p>
    <w:p w14:paraId="2AE1093F" w14:textId="77777777" w:rsidR="00353D57" w:rsidRPr="004016FE" w:rsidRDefault="00353D57">
      <w:pPr>
        <w:pStyle w:val="Cmsor1"/>
        <w:keepNext w:val="0"/>
        <w:numPr>
          <w:ilvl w:val="0"/>
          <w:numId w:val="0"/>
        </w:numPr>
        <w:autoSpaceDE w:val="0"/>
        <w:spacing w:line="276" w:lineRule="auto"/>
        <w:ind w:left="567" w:right="-1"/>
        <w:jc w:val="both"/>
        <w:rPr>
          <w:rFonts w:ascii="Arial" w:hAnsi="Arial" w:cs="Arial"/>
          <w:sz w:val="24"/>
          <w:szCs w:val="24"/>
        </w:rPr>
      </w:pPr>
      <w:r w:rsidRPr="004016FE">
        <w:rPr>
          <w:rFonts w:ascii="Arial" w:hAnsi="Arial" w:cs="Arial"/>
          <w:b w:val="0"/>
          <w:sz w:val="24"/>
          <w:szCs w:val="24"/>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162C82D7" w14:textId="77777777" w:rsidR="00353D57" w:rsidRPr="004016FE" w:rsidRDefault="00353D57">
      <w:pPr>
        <w:spacing w:line="276" w:lineRule="auto"/>
        <w:ind w:left="567" w:right="-1"/>
        <w:jc w:val="both"/>
        <w:rPr>
          <w:b/>
          <w:szCs w:val="24"/>
        </w:rPr>
      </w:pPr>
    </w:p>
    <w:p w14:paraId="44A43A7C" w14:textId="5F74B54D" w:rsidR="00353D57" w:rsidRPr="004016FE" w:rsidRDefault="00353D57">
      <w:pPr>
        <w:spacing w:line="276" w:lineRule="auto"/>
        <w:ind w:left="567" w:right="-1"/>
        <w:jc w:val="both"/>
        <w:rPr>
          <w:szCs w:val="24"/>
        </w:rPr>
      </w:pPr>
      <w:r w:rsidRPr="004016FE">
        <w:rPr>
          <w:szCs w:val="24"/>
        </w:rPr>
        <w:t xml:space="preserve">Az ajánlatok elbírálásáról szóló összegezésnek az ajánlattevők részére történt megküldése napjától a nyertes ajánlattevő </w:t>
      </w:r>
      <w:r w:rsidR="008A723F">
        <w:rPr>
          <w:szCs w:val="24"/>
        </w:rPr>
        <w:t xml:space="preserve">– </w:t>
      </w:r>
      <w:r w:rsidRPr="004016FE">
        <w:rPr>
          <w:szCs w:val="24"/>
        </w:rPr>
        <w:t>és</w:t>
      </w:r>
      <w:r w:rsidR="008A723F">
        <w:rPr>
          <w:szCs w:val="24"/>
        </w:rPr>
        <w:t xml:space="preserve"> adott esetben</w:t>
      </w:r>
      <w:r w:rsidRPr="004016FE">
        <w:rPr>
          <w:szCs w:val="24"/>
        </w:rPr>
        <w:t xml:space="preserve"> a második legkedvezőbb ajánlatot tett ajánlattevő </w:t>
      </w:r>
      <w:r w:rsidR="008A723F">
        <w:rPr>
          <w:szCs w:val="24"/>
        </w:rPr>
        <w:t xml:space="preserve">- </w:t>
      </w:r>
      <w:r w:rsidRPr="004016FE">
        <w:rPr>
          <w:szCs w:val="24"/>
        </w:rPr>
        <w:t>ajánlati kötöttsége további harminc nappal meghosszabbodik.</w:t>
      </w:r>
    </w:p>
    <w:p w14:paraId="6B6492B7" w14:textId="77777777" w:rsidR="00353D57" w:rsidRPr="004016FE" w:rsidRDefault="00353D57">
      <w:pPr>
        <w:spacing w:line="276" w:lineRule="auto"/>
        <w:ind w:left="567" w:right="-1"/>
        <w:jc w:val="both"/>
        <w:rPr>
          <w:szCs w:val="24"/>
        </w:rPr>
      </w:pPr>
    </w:p>
    <w:p w14:paraId="0C5D775C" w14:textId="77777777" w:rsidR="00353D57" w:rsidRPr="004016FE" w:rsidRDefault="00353D57">
      <w:pPr>
        <w:spacing w:line="276" w:lineRule="auto"/>
        <w:ind w:left="567" w:right="-1"/>
        <w:jc w:val="both"/>
        <w:rPr>
          <w:szCs w:val="24"/>
        </w:rPr>
      </w:pPr>
      <w:r w:rsidRPr="004016FE">
        <w:rPr>
          <w:bCs/>
          <w:szCs w:val="24"/>
        </w:rPr>
        <w:t xml:space="preserve">A szerződéskötés időpontja: </w:t>
      </w:r>
      <w:r w:rsidRPr="004016FE">
        <w:rPr>
          <w:szCs w:val="24"/>
        </w:rPr>
        <w:t xml:space="preserve">az összegezés </w:t>
      </w:r>
      <w:r w:rsidRPr="004016FE">
        <w:rPr>
          <w:bCs/>
          <w:szCs w:val="24"/>
        </w:rPr>
        <w:t xml:space="preserve">[Kbt. 79. § (2) bekezdés] </w:t>
      </w:r>
      <w:r w:rsidRPr="004016FE">
        <w:rPr>
          <w:szCs w:val="24"/>
        </w:rPr>
        <w:t xml:space="preserve">megküldése napját követő tíz napos időtartam lejártát </w:t>
      </w:r>
      <w:r w:rsidRPr="004016FE">
        <w:rPr>
          <w:bCs/>
          <w:szCs w:val="24"/>
        </w:rPr>
        <w:t>követő első munkanap</w:t>
      </w:r>
      <w:r w:rsidRPr="004016FE">
        <w:rPr>
          <w:szCs w:val="24"/>
        </w:rPr>
        <w:t>.</w:t>
      </w:r>
    </w:p>
    <w:p w14:paraId="78B8C814" w14:textId="77777777" w:rsidR="00353D57" w:rsidRPr="004016FE" w:rsidRDefault="00353D57">
      <w:pPr>
        <w:spacing w:line="276" w:lineRule="auto"/>
        <w:ind w:left="567" w:right="-1"/>
        <w:jc w:val="both"/>
        <w:rPr>
          <w:szCs w:val="24"/>
        </w:rPr>
      </w:pPr>
    </w:p>
    <w:p w14:paraId="63E0A84A" w14:textId="77777777" w:rsidR="00353D57" w:rsidRDefault="00353D57" w:rsidP="000C7E71">
      <w:pPr>
        <w:spacing w:line="276" w:lineRule="auto"/>
        <w:ind w:left="567" w:right="-1"/>
        <w:jc w:val="both"/>
        <w:rPr>
          <w:szCs w:val="24"/>
        </w:rPr>
      </w:pPr>
      <w:r w:rsidRPr="004016FE">
        <w:rPr>
          <w:szCs w:val="24"/>
        </w:rPr>
        <w:t xml:space="preserve">Amennyiben jogorvoslati eljárás indul, a szerződéskötés </w:t>
      </w:r>
      <w:r>
        <w:rPr>
          <w:szCs w:val="24"/>
        </w:rPr>
        <w:t>Eljárást megindító felhívás</w:t>
      </w:r>
      <w:r w:rsidRPr="004016FE">
        <w:rPr>
          <w:szCs w:val="24"/>
        </w:rPr>
        <w:t xml:space="preserve">ban megadott időpontjától eltérve a szerződést az ügy érdemében hozott vagy a közbeszerzési ügy befejezését eredményező határozat meghozataláig </w:t>
      </w:r>
      <w:r w:rsidRPr="004016FE">
        <w:rPr>
          <w:szCs w:val="24"/>
        </w:rPr>
        <w:lastRenderedPageBreak/>
        <w:t>nem lehet megkötni, kivéve, ha a Közbeszerzési Döntőbizottság a szerződés megkötését engedélyezi.</w:t>
      </w:r>
    </w:p>
    <w:p w14:paraId="3CA516FE" w14:textId="77777777" w:rsidR="00353D57" w:rsidRDefault="00353D57" w:rsidP="000C7E71">
      <w:pPr>
        <w:spacing w:line="276" w:lineRule="auto"/>
        <w:ind w:left="567" w:right="-1"/>
        <w:jc w:val="both"/>
        <w:rPr>
          <w:szCs w:val="24"/>
        </w:rPr>
      </w:pPr>
    </w:p>
    <w:p w14:paraId="48A03121" w14:textId="7E57A283" w:rsidR="00353D57" w:rsidRPr="00D1550F" w:rsidRDefault="00353D57" w:rsidP="003F7D01">
      <w:pPr>
        <w:ind w:left="567"/>
        <w:jc w:val="both"/>
        <w:rPr>
          <w:color w:val="000000"/>
        </w:rPr>
      </w:pPr>
      <w:r w:rsidRPr="002E7A49">
        <w:rPr>
          <w:color w:val="000000"/>
        </w:rPr>
        <w:t xml:space="preserve">Ajánlatkérő a 322/2015. (X. 30.) Korm. rendelet 26. §-a alapján eljárva a vállalkozói szerződés megkötésének feltételéül szabja, hogy a nyertes Ajánlattevő a szerződés teljesítésének teljes időtartama alatt rendelkezzen a vállalkozásra vonatkozó, </w:t>
      </w:r>
      <w:r w:rsidRPr="002E7A49">
        <w:rPr>
          <w:b/>
        </w:rPr>
        <w:t xml:space="preserve">építés-kivitelezésre és szerelésre is kiterjedő (Contractor’s All Risks) felelősségbiztosítással. A felelősségbiztosítás éves kárösszege </w:t>
      </w:r>
      <w:r w:rsidRPr="003003E2">
        <w:rPr>
          <w:b/>
        </w:rPr>
        <w:t>legal</w:t>
      </w:r>
      <w:r w:rsidRPr="003003E2">
        <w:rPr>
          <w:b/>
          <w:color w:val="000000"/>
        </w:rPr>
        <w:t xml:space="preserve">ább: </w:t>
      </w:r>
      <w:r w:rsidR="00E041FA">
        <w:rPr>
          <w:b/>
          <w:color w:val="000000"/>
        </w:rPr>
        <w:t>10</w:t>
      </w:r>
      <w:r w:rsidR="00A02EB2" w:rsidRPr="003003E2">
        <w:rPr>
          <w:b/>
          <w:color w:val="000000"/>
        </w:rPr>
        <w:t>.000.000</w:t>
      </w:r>
      <w:r w:rsidR="001A18D0" w:rsidRPr="003003E2">
        <w:rPr>
          <w:b/>
          <w:color w:val="000000"/>
        </w:rPr>
        <w:t>,-</w:t>
      </w:r>
      <w:r w:rsidRPr="003003E2">
        <w:rPr>
          <w:b/>
          <w:color w:val="000000"/>
        </w:rPr>
        <w:t xml:space="preserve"> Ft, a káresemény összege legalább: </w:t>
      </w:r>
      <w:r w:rsidR="00A02EB2" w:rsidRPr="003003E2">
        <w:rPr>
          <w:b/>
          <w:color w:val="000000"/>
        </w:rPr>
        <w:t>5.000.000</w:t>
      </w:r>
      <w:r w:rsidR="001A18D0" w:rsidRPr="003003E2">
        <w:rPr>
          <w:b/>
          <w:color w:val="000000"/>
        </w:rPr>
        <w:t>,-</w:t>
      </w:r>
      <w:r w:rsidRPr="003003E2">
        <w:rPr>
          <w:b/>
          <w:color w:val="000000"/>
        </w:rPr>
        <w:t xml:space="preserve"> Ft. </w:t>
      </w:r>
      <w:r w:rsidRPr="003003E2">
        <w:rPr>
          <w:color w:val="000000"/>
        </w:rPr>
        <w:t>Az a</w:t>
      </w:r>
      <w:r w:rsidRPr="002E7A49">
        <w:rPr>
          <w:color w:val="000000"/>
        </w:rPr>
        <w:t>jánlathoz csatolni kell vagy a már meglévő és megfelelő kondíciójú érvényes biztosítási kötvény egyszerű másolatát, vagy</w:t>
      </w:r>
      <w:r w:rsidRPr="00D1550F">
        <w:rPr>
          <w:color w:val="000000"/>
        </w:rPr>
        <w:t xml:space="preserve"> amennyiben az ajánlattevő ilyennel az ajánlattétel időpontjában még nem rendelkezik, akkor a </w:t>
      </w:r>
      <w:r w:rsidRPr="00D1550F">
        <w:rPr>
          <w:b/>
          <w:color w:val="000000"/>
        </w:rPr>
        <w:t>biztosító intézettől származó szándéknyilatkozatot, arra vonatkozóan, hogy az ajánlattevő nyertessége esetén a megkövetelt felelősségbiztosítást vele megköti.</w:t>
      </w:r>
      <w:r w:rsidRPr="00D1550F">
        <w:rPr>
          <w:color w:val="000000"/>
        </w:rPr>
        <w:t xml:space="preserve"> Az Ajánlattevőnek, közös ajánlat esetén a képviselőnek, nyertessége esetén a keretszerződés teljes ideje alatt megfelelő felelősségbiztosítást kell fenntartani. A biztosításnak ki kell terjednie a jelen projektre, az alvállalkozók tevékenységére is, és fedezetet kell nyújtani az általuk okozott, valamint az építkezéssel összefüggő esetlegesen bekövetkező károk megtérítésére, beleértve a harmadik személynek okozott károk megtérítését is.</w:t>
      </w:r>
    </w:p>
    <w:p w14:paraId="4489ADCF" w14:textId="77777777" w:rsidR="00353D57" w:rsidRPr="00D1550F" w:rsidRDefault="00353D57" w:rsidP="003F7D01">
      <w:pPr>
        <w:ind w:left="567"/>
        <w:jc w:val="both"/>
        <w:rPr>
          <w:color w:val="000000"/>
        </w:rPr>
      </w:pPr>
    </w:p>
    <w:p w14:paraId="70DDAA79" w14:textId="2B6C2136" w:rsidR="00353D57" w:rsidRDefault="00353D57" w:rsidP="003F7D01">
      <w:pPr>
        <w:ind w:left="567"/>
        <w:jc w:val="both"/>
        <w:rPr>
          <w:color w:val="000000"/>
        </w:rPr>
      </w:pPr>
      <w:r w:rsidRPr="00D1550F">
        <w:rPr>
          <w:color w:val="000000"/>
        </w:rPr>
        <w:t xml:space="preserve">Felhívja Ajánlatkérő az ajánlattevők figyelmét, hogy amennyiben a nyertes ajánlattevő </w:t>
      </w:r>
      <w:r w:rsidRPr="00D1550F">
        <w:rPr>
          <w:b/>
          <w:color w:val="000000"/>
        </w:rPr>
        <w:t>a felelősségbiztosítást a fentiekben meghatározott módon nem biztosítja a szerződéskötés időpontjáig, a Kbt. 131. § (4) bekezdése szerint a szerződéskötéstől való visszalépésnek minősül</w:t>
      </w:r>
      <w:r w:rsidRPr="00D1550F">
        <w:rPr>
          <w:color w:val="000000"/>
        </w:rPr>
        <w:t>, melynek következtében ajánlatkérő a második legkedvezőbb ajánlattevővel kötheti meg a szerződést, amennyiben őt az ajánlatok elbírálásáról szóló összegezésben megjelölte.</w:t>
      </w:r>
    </w:p>
    <w:p w14:paraId="02E1E0B7" w14:textId="77777777" w:rsidR="00353D57" w:rsidRDefault="00353D57" w:rsidP="003F7D01">
      <w:pPr>
        <w:ind w:left="567"/>
        <w:jc w:val="both"/>
        <w:rPr>
          <w:color w:val="000000"/>
        </w:rPr>
      </w:pPr>
    </w:p>
    <w:p w14:paraId="2E769097" w14:textId="77777777" w:rsidR="00353D57" w:rsidRPr="004016FE" w:rsidRDefault="00353D57" w:rsidP="000C7E71">
      <w:pPr>
        <w:widowControl w:val="0"/>
        <w:spacing w:line="276" w:lineRule="auto"/>
        <w:ind w:right="-1"/>
        <w:jc w:val="center"/>
        <w:rPr>
          <w:szCs w:val="24"/>
        </w:rPr>
      </w:pPr>
      <w:r>
        <w:rPr>
          <w:b/>
          <w:caps/>
          <w:szCs w:val="24"/>
        </w:rPr>
        <w:br w:type="page"/>
      </w:r>
      <w:r w:rsidRPr="004016FE">
        <w:rPr>
          <w:b/>
          <w:caps/>
          <w:szCs w:val="24"/>
        </w:rPr>
        <w:lastRenderedPageBreak/>
        <w:t>2.) Fejezet: Közbeszerzési Műszaki leírás</w:t>
      </w:r>
    </w:p>
    <w:p w14:paraId="1595CEF8" w14:textId="77777777" w:rsidR="00353D57" w:rsidRPr="004016FE" w:rsidRDefault="00353D57">
      <w:pPr>
        <w:spacing w:line="276" w:lineRule="auto"/>
        <w:jc w:val="center"/>
        <w:rPr>
          <w:szCs w:val="24"/>
        </w:rPr>
      </w:pPr>
    </w:p>
    <w:p w14:paraId="2F31CFF8" w14:textId="77777777" w:rsidR="00353D57" w:rsidRPr="004016FE" w:rsidRDefault="00353D57">
      <w:pPr>
        <w:spacing w:before="60" w:after="60"/>
        <w:jc w:val="center"/>
        <w:rPr>
          <w:b/>
          <w:szCs w:val="24"/>
        </w:rPr>
      </w:pPr>
      <w:r w:rsidRPr="004016FE">
        <w:rPr>
          <w:b/>
          <w:szCs w:val="24"/>
        </w:rPr>
        <w:t>MŰSZAKI LEÍRÁS</w:t>
      </w:r>
    </w:p>
    <w:p w14:paraId="250428B3" w14:textId="1485378E" w:rsidR="00353D57" w:rsidRPr="004016FE" w:rsidRDefault="00353D57">
      <w:pPr>
        <w:spacing w:before="60" w:after="60"/>
        <w:jc w:val="center"/>
        <w:rPr>
          <w:szCs w:val="24"/>
        </w:rPr>
      </w:pPr>
      <w:r w:rsidRPr="004016FE">
        <w:rPr>
          <w:b/>
          <w:szCs w:val="24"/>
        </w:rPr>
        <w:t>"</w:t>
      </w:r>
      <w:r w:rsidR="002C3EB1">
        <w:rPr>
          <w:b/>
          <w:noProof/>
          <w:szCs w:val="24"/>
        </w:rPr>
        <w:t>TVN Zrt. gyorsszolgálat - keretszerződés</w:t>
      </w:r>
      <w:r w:rsidRPr="004016FE">
        <w:rPr>
          <w:b/>
          <w:szCs w:val="24"/>
        </w:rPr>
        <w:t>"</w:t>
      </w:r>
    </w:p>
    <w:p w14:paraId="2B9A1912" w14:textId="77777777" w:rsidR="00353D57" w:rsidRDefault="00353D57" w:rsidP="004F08ED">
      <w:pPr>
        <w:jc w:val="both"/>
        <w:rPr>
          <w:rFonts w:eastAsia="Calibri"/>
          <w:szCs w:val="24"/>
          <w:lang w:eastAsia="en-US"/>
        </w:rPr>
      </w:pPr>
    </w:p>
    <w:p w14:paraId="62867FBE" w14:textId="77777777" w:rsidR="00353D57" w:rsidRDefault="00353D57" w:rsidP="003E08B0">
      <w:pPr>
        <w:widowControl w:val="0"/>
        <w:spacing w:line="276" w:lineRule="auto"/>
        <w:ind w:right="-3"/>
        <w:jc w:val="both"/>
        <w:rPr>
          <w:b/>
          <w:caps/>
          <w:szCs w:val="24"/>
        </w:rPr>
      </w:pPr>
    </w:p>
    <w:p w14:paraId="5CDF78B5" w14:textId="77777777" w:rsidR="00AD4593" w:rsidRPr="00603567" w:rsidRDefault="00AD4593" w:rsidP="00AD4593">
      <w:pPr>
        <w:widowControl w:val="0"/>
        <w:spacing w:line="276" w:lineRule="auto"/>
        <w:ind w:right="-3"/>
        <w:jc w:val="both"/>
        <w:rPr>
          <w:b/>
          <w:szCs w:val="24"/>
        </w:rPr>
      </w:pPr>
      <w:r w:rsidRPr="00603567">
        <w:rPr>
          <w:b/>
          <w:szCs w:val="24"/>
        </w:rPr>
        <w:t>2.1.) A MŰSZAKI LEÍRÁS TARTALMA:</w:t>
      </w:r>
    </w:p>
    <w:p w14:paraId="10427150" w14:textId="5664AD41" w:rsidR="00AD4593" w:rsidRDefault="00AD4593" w:rsidP="00AD4593">
      <w:pPr>
        <w:widowControl w:val="0"/>
        <w:spacing w:line="276" w:lineRule="auto"/>
        <w:ind w:right="-3"/>
        <w:jc w:val="both"/>
        <w:rPr>
          <w:b/>
          <w:caps/>
          <w:szCs w:val="24"/>
        </w:rPr>
      </w:pPr>
    </w:p>
    <w:p w14:paraId="6F5776E5" w14:textId="097918B2" w:rsidR="003E1531" w:rsidRDefault="003E1531" w:rsidP="00AD4593">
      <w:pPr>
        <w:widowControl w:val="0"/>
        <w:spacing w:line="276" w:lineRule="auto"/>
        <w:ind w:right="-3"/>
        <w:jc w:val="both"/>
        <w:rPr>
          <w:b/>
          <w:caps/>
          <w:szCs w:val="24"/>
        </w:rPr>
      </w:pPr>
      <w:r w:rsidRPr="00EA5504">
        <w:rPr>
          <w:b/>
          <w:i/>
          <w:caps/>
          <w:szCs w:val="24"/>
        </w:rPr>
        <w:t>*</w:t>
      </w:r>
      <w:r w:rsidRPr="00EA5504">
        <w:rPr>
          <w:i/>
          <w:szCs w:val="24"/>
        </w:rPr>
        <w:t xml:space="preserve">Ajánlatkérő a műszaki leírást terjedelmi okokból és a könnyebb </w:t>
      </w:r>
      <w:r>
        <w:rPr>
          <w:i/>
          <w:szCs w:val="24"/>
        </w:rPr>
        <w:t>áttekinthetőség</w:t>
      </w:r>
      <w:r w:rsidRPr="00EA5504">
        <w:rPr>
          <w:i/>
          <w:szCs w:val="24"/>
        </w:rPr>
        <w:t xml:space="preserve"> érdekében elektronikus úton </w:t>
      </w:r>
      <w:r>
        <w:rPr>
          <w:i/>
          <w:szCs w:val="24"/>
        </w:rPr>
        <w:t xml:space="preserve">(EKR) </w:t>
      </w:r>
      <w:r w:rsidRPr="00603567">
        <w:rPr>
          <w:i/>
          <w:szCs w:val="24"/>
        </w:rPr>
        <w:t>bocsátja ajánlattevők rendelkezésére.</w:t>
      </w:r>
    </w:p>
    <w:p w14:paraId="70826B8B" w14:textId="77777777" w:rsidR="003E1531" w:rsidRPr="00603567" w:rsidRDefault="003E1531" w:rsidP="00AD4593">
      <w:pPr>
        <w:widowControl w:val="0"/>
        <w:spacing w:line="276" w:lineRule="auto"/>
        <w:ind w:right="-3"/>
        <w:jc w:val="both"/>
        <w:rPr>
          <w:b/>
          <w:caps/>
          <w:szCs w:val="24"/>
        </w:rPr>
      </w:pPr>
    </w:p>
    <w:p w14:paraId="6001C195" w14:textId="77777777" w:rsidR="00AD4593" w:rsidRPr="00EA5504" w:rsidRDefault="00AD4593" w:rsidP="00AD4593">
      <w:pPr>
        <w:widowControl w:val="0"/>
        <w:spacing w:line="276" w:lineRule="auto"/>
        <w:ind w:right="-3"/>
        <w:jc w:val="both"/>
        <w:rPr>
          <w:b/>
          <w:caps/>
          <w:szCs w:val="24"/>
        </w:rPr>
      </w:pPr>
      <w:r w:rsidRPr="00603567">
        <w:rPr>
          <w:b/>
          <w:szCs w:val="24"/>
        </w:rPr>
        <w:t>Amennyiben a Dokumentáció bármely pontjában a közbeszerzés tárgyának egyértelmű és közérthető meghatározása szükségessé tette meghatározott gyártmányú, eredetű, típusú dologra, eljárásra, tevékenységre, személyre, illetőleg szabadalomra vagy védjegyre való hivatkozást, azt minden esetben úgy kell értelmezni, hogy a megnevezés csak a tárgy jellegének egyértelmű meghatározása érdekében történt, és úgy értelmezendő, hogy a „</w:t>
      </w:r>
      <w:r w:rsidRPr="00603567">
        <w:rPr>
          <w:b/>
          <w:szCs w:val="24"/>
          <w:u w:val="single"/>
        </w:rPr>
        <w:t>vagy azzal egyenértékű</w:t>
      </w:r>
      <w:r w:rsidRPr="00603567">
        <w:rPr>
          <w:b/>
          <w:szCs w:val="24"/>
        </w:rPr>
        <w:t>” kifejezés is szerepel mellette.</w:t>
      </w:r>
    </w:p>
    <w:p w14:paraId="3E6C61D2" w14:textId="77777777" w:rsidR="00353D57" w:rsidRDefault="00353D57" w:rsidP="003E08B0">
      <w:pPr>
        <w:widowControl w:val="0"/>
        <w:spacing w:line="276" w:lineRule="auto"/>
        <w:ind w:right="-3"/>
        <w:jc w:val="both"/>
        <w:rPr>
          <w:b/>
          <w:szCs w:val="24"/>
        </w:rPr>
      </w:pPr>
    </w:p>
    <w:p w14:paraId="5EF19652" w14:textId="77777777" w:rsidR="00AD4593" w:rsidRPr="00EA5504" w:rsidRDefault="00AD4593" w:rsidP="009B1520">
      <w:pPr>
        <w:suppressAutoHyphens w:val="0"/>
        <w:jc w:val="both"/>
        <w:rPr>
          <w:b/>
          <w:szCs w:val="24"/>
        </w:rPr>
      </w:pPr>
    </w:p>
    <w:p w14:paraId="7520AA3E" w14:textId="77777777" w:rsidR="00353D57" w:rsidRPr="00EA5504" w:rsidRDefault="00353D57" w:rsidP="009B1520">
      <w:pPr>
        <w:widowControl w:val="0"/>
        <w:spacing w:line="276" w:lineRule="auto"/>
        <w:ind w:right="-3"/>
        <w:jc w:val="both"/>
        <w:rPr>
          <w:b/>
          <w:caps/>
          <w:szCs w:val="24"/>
        </w:rPr>
      </w:pPr>
      <w:r w:rsidRPr="00EA5504">
        <w:rPr>
          <w:b/>
          <w:caps/>
          <w:szCs w:val="24"/>
        </w:rPr>
        <w:t>2.2.) ÁRAZATLAN KÖLTSÉGVETÉSEK*</w:t>
      </w:r>
    </w:p>
    <w:p w14:paraId="0130004B" w14:textId="77777777" w:rsidR="00353D57" w:rsidRPr="00EA5504" w:rsidRDefault="00353D57" w:rsidP="003E08B0">
      <w:pPr>
        <w:widowControl w:val="0"/>
        <w:spacing w:line="276" w:lineRule="auto"/>
        <w:ind w:right="-3"/>
        <w:jc w:val="center"/>
        <w:rPr>
          <w:b/>
          <w:caps/>
          <w:szCs w:val="24"/>
        </w:rPr>
      </w:pPr>
    </w:p>
    <w:p w14:paraId="2987E2C9" w14:textId="77777777" w:rsidR="00353D57" w:rsidRPr="00EA5504" w:rsidRDefault="00353D57" w:rsidP="003E08B0">
      <w:pPr>
        <w:spacing w:before="60" w:after="60"/>
        <w:jc w:val="both"/>
        <w:rPr>
          <w:szCs w:val="24"/>
        </w:rPr>
      </w:pPr>
      <w:r w:rsidRPr="00EA5504">
        <w:rPr>
          <w:b/>
          <w:i/>
          <w:caps/>
          <w:szCs w:val="24"/>
        </w:rPr>
        <w:t>*</w:t>
      </w:r>
      <w:r w:rsidRPr="00EA5504">
        <w:rPr>
          <w:i/>
          <w:szCs w:val="24"/>
        </w:rPr>
        <w:t>Ajánlatkérő az árazatlan költségvetés</w:t>
      </w:r>
      <w:r w:rsidR="00314AA3">
        <w:rPr>
          <w:i/>
          <w:szCs w:val="24"/>
        </w:rPr>
        <w:t>(</w:t>
      </w:r>
      <w:r w:rsidRPr="00EA5504">
        <w:rPr>
          <w:i/>
          <w:szCs w:val="24"/>
        </w:rPr>
        <w:t>eke</w:t>
      </w:r>
      <w:r w:rsidR="00314AA3">
        <w:rPr>
          <w:i/>
          <w:szCs w:val="24"/>
        </w:rPr>
        <w:t>)</w:t>
      </w:r>
      <w:r w:rsidRPr="00EA5504">
        <w:rPr>
          <w:i/>
          <w:szCs w:val="24"/>
        </w:rPr>
        <w:t>t terjedelmi okokból és a könnyebb kitölthetőség érdekében elektronikus úton</w:t>
      </w:r>
      <w:r w:rsidR="00AD4593">
        <w:rPr>
          <w:i/>
          <w:szCs w:val="24"/>
        </w:rPr>
        <w:t xml:space="preserve"> (EKR)</w:t>
      </w:r>
      <w:r w:rsidRPr="00EA5504">
        <w:rPr>
          <w:i/>
          <w:szCs w:val="24"/>
        </w:rPr>
        <w:t xml:space="preserve"> </w:t>
      </w:r>
      <w:r w:rsidR="00205B83" w:rsidRPr="00603567">
        <w:rPr>
          <w:i/>
          <w:szCs w:val="24"/>
        </w:rPr>
        <w:t>bocsátja ajánlattevők rendelkezésére.</w:t>
      </w:r>
    </w:p>
    <w:p w14:paraId="5D1412EF" w14:textId="77777777" w:rsidR="00353D57" w:rsidRDefault="00353D57" w:rsidP="001A3684">
      <w:pPr>
        <w:jc w:val="both"/>
        <w:rPr>
          <w:bCs/>
          <w:color w:val="000000"/>
          <w:szCs w:val="24"/>
        </w:rPr>
      </w:pPr>
    </w:p>
    <w:p w14:paraId="66273EF7" w14:textId="77777777" w:rsidR="00353D57" w:rsidRPr="004016FE" w:rsidRDefault="00353D57" w:rsidP="001A3684">
      <w:pPr>
        <w:jc w:val="both"/>
        <w:rPr>
          <w:bCs/>
          <w:color w:val="000000"/>
          <w:szCs w:val="24"/>
        </w:rPr>
        <w:sectPr w:rsidR="00353D57" w:rsidRPr="004016FE" w:rsidSect="00353D57">
          <w:headerReference w:type="default" r:id="rId19"/>
          <w:footerReference w:type="default" r:id="rId20"/>
          <w:pgSz w:w="11906" w:h="16838"/>
          <w:pgMar w:top="2505" w:right="1417" w:bottom="1417" w:left="1417" w:header="708" w:footer="708" w:gutter="0"/>
          <w:pgNumType w:start="1"/>
          <w:cols w:space="708"/>
          <w:docGrid w:linePitch="600" w:charSpace="32768"/>
        </w:sectPr>
      </w:pPr>
    </w:p>
    <w:p w14:paraId="0AA76DB0" w14:textId="77777777" w:rsidR="00353D57" w:rsidRPr="00EA5504" w:rsidRDefault="00353D57" w:rsidP="00D14F78">
      <w:pPr>
        <w:widowControl w:val="0"/>
        <w:spacing w:line="276" w:lineRule="auto"/>
        <w:ind w:right="-1"/>
        <w:jc w:val="center"/>
        <w:rPr>
          <w:b/>
          <w:color w:val="000000"/>
          <w:szCs w:val="24"/>
        </w:rPr>
      </w:pPr>
      <w:r w:rsidRPr="00EA5504">
        <w:rPr>
          <w:rFonts w:eastAsia="Garamond"/>
          <w:b/>
          <w:bCs/>
          <w:szCs w:val="24"/>
        </w:rPr>
        <w:lastRenderedPageBreak/>
        <w:t>3.) FEJEZET:</w:t>
      </w:r>
    </w:p>
    <w:p w14:paraId="5427B840" w14:textId="77777777" w:rsidR="00353D57" w:rsidRPr="00EA5504" w:rsidRDefault="00353D57" w:rsidP="00D14F78">
      <w:pPr>
        <w:widowControl w:val="0"/>
        <w:spacing w:line="276" w:lineRule="auto"/>
        <w:jc w:val="center"/>
        <w:rPr>
          <w:b/>
          <w:color w:val="000000"/>
          <w:szCs w:val="24"/>
        </w:rPr>
      </w:pPr>
      <w:r w:rsidRPr="00EA5504">
        <w:rPr>
          <w:b/>
          <w:color w:val="000000"/>
          <w:szCs w:val="24"/>
        </w:rPr>
        <w:t>VÁLLALKOZÁSI SZERZŐDÉS</w:t>
      </w:r>
    </w:p>
    <w:p w14:paraId="12D45BC0" w14:textId="77777777" w:rsidR="00353D57" w:rsidRPr="00EA5504" w:rsidRDefault="00353D57" w:rsidP="00D14F78">
      <w:pPr>
        <w:widowControl w:val="0"/>
        <w:spacing w:line="276" w:lineRule="auto"/>
        <w:jc w:val="center"/>
        <w:rPr>
          <w:color w:val="000000"/>
          <w:szCs w:val="24"/>
        </w:rPr>
      </w:pPr>
      <w:r w:rsidRPr="00EA5504">
        <w:rPr>
          <w:color w:val="000000"/>
          <w:szCs w:val="24"/>
        </w:rPr>
        <w:t xml:space="preserve">- tervezet – </w:t>
      </w:r>
    </w:p>
    <w:p w14:paraId="77D088D2" w14:textId="77777777" w:rsidR="006F743D" w:rsidRPr="00EA5504" w:rsidRDefault="006F743D" w:rsidP="006F743D">
      <w:pPr>
        <w:spacing w:before="60" w:after="60"/>
        <w:jc w:val="both"/>
        <w:rPr>
          <w:szCs w:val="24"/>
        </w:rPr>
      </w:pPr>
      <w:r w:rsidRPr="00EA5504">
        <w:rPr>
          <w:b/>
          <w:i/>
          <w:caps/>
          <w:szCs w:val="24"/>
        </w:rPr>
        <w:t>*</w:t>
      </w:r>
      <w:r w:rsidRPr="00EA5504">
        <w:rPr>
          <w:i/>
          <w:szCs w:val="24"/>
        </w:rPr>
        <w:t xml:space="preserve">Ajánlatkérő a </w:t>
      </w:r>
      <w:r>
        <w:rPr>
          <w:i/>
          <w:szCs w:val="24"/>
        </w:rPr>
        <w:t>Vállalkozási szerződés tervezetét</w:t>
      </w:r>
      <w:r w:rsidRPr="00EA5504">
        <w:rPr>
          <w:i/>
          <w:szCs w:val="24"/>
        </w:rPr>
        <w:t xml:space="preserve"> terjedelmi okokból és a könnyebb </w:t>
      </w:r>
      <w:r w:rsidR="00E22D1E">
        <w:rPr>
          <w:i/>
          <w:szCs w:val="24"/>
        </w:rPr>
        <w:t>áttekinthetőség</w:t>
      </w:r>
      <w:r w:rsidRPr="00EA5504">
        <w:rPr>
          <w:i/>
          <w:szCs w:val="24"/>
        </w:rPr>
        <w:t xml:space="preserve"> érdekében elektronikus úton </w:t>
      </w:r>
      <w:r>
        <w:rPr>
          <w:i/>
          <w:szCs w:val="24"/>
        </w:rPr>
        <w:t xml:space="preserve">(EKR) </w:t>
      </w:r>
      <w:r w:rsidRPr="00603567">
        <w:rPr>
          <w:i/>
          <w:szCs w:val="24"/>
        </w:rPr>
        <w:t>bocsátja ajánlattevők rendelkezésére.</w:t>
      </w:r>
    </w:p>
    <w:p w14:paraId="161DE9B6" w14:textId="77777777" w:rsidR="00353D57" w:rsidRPr="00EA5504" w:rsidRDefault="00353D57" w:rsidP="00D14F78">
      <w:pPr>
        <w:widowControl w:val="0"/>
        <w:spacing w:line="276" w:lineRule="auto"/>
        <w:rPr>
          <w:color w:val="000000"/>
          <w:spacing w:val="20"/>
          <w:szCs w:val="24"/>
        </w:rPr>
      </w:pPr>
    </w:p>
    <w:p w14:paraId="149BA3B1" w14:textId="77777777" w:rsidR="00353D57" w:rsidRPr="004016FE" w:rsidRDefault="00353D57" w:rsidP="006A191C">
      <w:pPr>
        <w:widowControl w:val="0"/>
        <w:spacing w:line="276" w:lineRule="auto"/>
        <w:ind w:right="-1"/>
        <w:jc w:val="center"/>
        <w:rPr>
          <w:b/>
          <w:smallCaps/>
          <w:color w:val="000000"/>
          <w:szCs w:val="24"/>
        </w:rPr>
      </w:pPr>
      <w:r>
        <w:rPr>
          <w:szCs w:val="24"/>
        </w:rPr>
        <w:br w:type="page"/>
      </w:r>
    </w:p>
    <w:p w14:paraId="31E37619" w14:textId="77777777" w:rsidR="00353D57" w:rsidRPr="004016FE" w:rsidRDefault="00353D57">
      <w:pPr>
        <w:widowControl w:val="0"/>
        <w:spacing w:line="276" w:lineRule="auto"/>
        <w:ind w:right="-1"/>
        <w:jc w:val="center"/>
        <w:rPr>
          <w:b/>
          <w:smallCaps/>
          <w:color w:val="000000"/>
          <w:szCs w:val="24"/>
        </w:rPr>
      </w:pPr>
    </w:p>
    <w:p w14:paraId="7E366AC7" w14:textId="77777777" w:rsidR="00353D57" w:rsidRPr="004016FE" w:rsidRDefault="00353D57">
      <w:pPr>
        <w:widowControl w:val="0"/>
        <w:spacing w:line="276" w:lineRule="auto"/>
        <w:ind w:right="-1"/>
        <w:jc w:val="center"/>
        <w:rPr>
          <w:b/>
          <w:smallCaps/>
          <w:color w:val="000000"/>
          <w:szCs w:val="24"/>
        </w:rPr>
      </w:pPr>
    </w:p>
    <w:p w14:paraId="08AB625C" w14:textId="77777777" w:rsidR="00353D57" w:rsidRPr="004016FE" w:rsidRDefault="00353D57">
      <w:pPr>
        <w:widowControl w:val="0"/>
        <w:spacing w:line="276" w:lineRule="auto"/>
        <w:ind w:right="-1"/>
        <w:jc w:val="center"/>
        <w:rPr>
          <w:b/>
          <w:smallCaps/>
          <w:color w:val="000000"/>
          <w:szCs w:val="24"/>
        </w:rPr>
      </w:pPr>
    </w:p>
    <w:p w14:paraId="31E925E2" w14:textId="77777777" w:rsidR="00353D57" w:rsidRPr="004016FE" w:rsidRDefault="00353D57">
      <w:pPr>
        <w:widowControl w:val="0"/>
        <w:spacing w:line="276" w:lineRule="auto"/>
        <w:ind w:right="-1"/>
        <w:jc w:val="center"/>
        <w:rPr>
          <w:b/>
          <w:smallCaps/>
          <w:color w:val="000000"/>
          <w:szCs w:val="24"/>
        </w:rPr>
      </w:pPr>
    </w:p>
    <w:p w14:paraId="585F2D5C" w14:textId="77777777" w:rsidR="00353D57" w:rsidRPr="004016FE" w:rsidRDefault="00353D57">
      <w:pPr>
        <w:widowControl w:val="0"/>
        <w:spacing w:line="276" w:lineRule="auto"/>
        <w:ind w:right="-1"/>
        <w:jc w:val="center"/>
        <w:rPr>
          <w:b/>
          <w:smallCaps/>
          <w:color w:val="000000"/>
          <w:szCs w:val="24"/>
        </w:rPr>
      </w:pPr>
    </w:p>
    <w:p w14:paraId="565C0F97" w14:textId="77777777" w:rsidR="00353D57" w:rsidRPr="004016FE" w:rsidRDefault="00353D57">
      <w:pPr>
        <w:widowControl w:val="0"/>
        <w:spacing w:line="276" w:lineRule="auto"/>
        <w:ind w:right="-1"/>
        <w:jc w:val="center"/>
        <w:rPr>
          <w:b/>
          <w:smallCaps/>
          <w:color w:val="000000"/>
          <w:szCs w:val="24"/>
        </w:rPr>
      </w:pPr>
    </w:p>
    <w:p w14:paraId="24CF06A6" w14:textId="77777777" w:rsidR="00353D57" w:rsidRPr="004016FE" w:rsidRDefault="00353D57">
      <w:pPr>
        <w:widowControl w:val="0"/>
        <w:spacing w:line="276" w:lineRule="auto"/>
        <w:ind w:right="-1"/>
        <w:jc w:val="center"/>
        <w:rPr>
          <w:b/>
          <w:smallCaps/>
          <w:szCs w:val="24"/>
        </w:rPr>
      </w:pPr>
      <w:r w:rsidRPr="004016FE">
        <w:rPr>
          <w:b/>
          <w:smallCaps/>
          <w:szCs w:val="24"/>
        </w:rPr>
        <w:t>4.) FEJEZET: MELLÉKETEK, NYILATKOZATMINTÁK, FORMANYOMTATVÁNYOK</w:t>
      </w:r>
    </w:p>
    <w:p w14:paraId="353ECC45" w14:textId="77777777" w:rsidR="00353D57" w:rsidRPr="004016FE" w:rsidRDefault="00353D57">
      <w:pPr>
        <w:widowControl w:val="0"/>
        <w:spacing w:line="276" w:lineRule="auto"/>
        <w:ind w:right="-1"/>
        <w:jc w:val="center"/>
        <w:rPr>
          <w:b/>
          <w:smallCaps/>
          <w:szCs w:val="24"/>
        </w:rPr>
      </w:pPr>
    </w:p>
    <w:p w14:paraId="452F5539" w14:textId="77777777" w:rsidR="00353D57" w:rsidRPr="004016FE" w:rsidRDefault="00353D57">
      <w:pPr>
        <w:widowControl w:val="0"/>
        <w:spacing w:line="276" w:lineRule="auto"/>
        <w:ind w:right="-1"/>
        <w:jc w:val="center"/>
        <w:rPr>
          <w:b/>
          <w:smallCaps/>
          <w:szCs w:val="24"/>
        </w:rPr>
      </w:pPr>
    </w:p>
    <w:p w14:paraId="43E54399" w14:textId="77777777" w:rsidR="00353D57" w:rsidRPr="004016FE" w:rsidRDefault="00353D57">
      <w:pPr>
        <w:spacing w:line="276" w:lineRule="auto"/>
        <w:ind w:right="-1"/>
        <w:jc w:val="both"/>
        <w:rPr>
          <w:b/>
          <w:szCs w:val="24"/>
        </w:rPr>
      </w:pPr>
      <w:r w:rsidRPr="004016FE">
        <w:rPr>
          <w:szCs w:val="24"/>
        </w:rPr>
        <w:t xml:space="preserve">Az ajánlatok összeállításának megkönnyítése érdekében, ajánlatkérő – bizonyos, az </w:t>
      </w:r>
      <w:r>
        <w:rPr>
          <w:szCs w:val="24"/>
        </w:rPr>
        <w:t>Eljárást megindító felhívás</w:t>
      </w:r>
      <w:r w:rsidRPr="004016FE">
        <w:rPr>
          <w:szCs w:val="24"/>
        </w:rPr>
        <w:t xml:space="preserve">ban benyújtásra előírt nyilatkozatok tekintetében – a jelen dokumentáció részeként nyilatkozatmintákat bocsát ajánlattevők rendelkezésére. Ajánlattevők a jelen dokumentációban szereplő nyilatkozatmintákat vagy azok tartalmával teljes körűen megegyező nyilatkozatmintákat kötelesek alkalmazni, azaz cég- és egyéb adataikkal megfelelően kitölteni, cégszerűen, vagy meghatalmazással rendelkező meghatalmazott által aláírni. Olyan igazolások, illetőleg nyilatkozatok tekintetében, melyekre az Ajánlati Dokumentáció nem tartalmaz nyilatkozatmintát, ajánlattevők igazolásaikat, nyilatkozataikat az </w:t>
      </w:r>
      <w:r>
        <w:rPr>
          <w:szCs w:val="24"/>
        </w:rPr>
        <w:t>Eljárást megindító felhívás</w:t>
      </w:r>
      <w:r w:rsidRPr="004016FE">
        <w:rPr>
          <w:szCs w:val="24"/>
        </w:rPr>
        <w:t>, az Ajánlati Dokumentáció, valamint a Kbt. által megkövetelt formában kötelesek megtenni.</w:t>
      </w:r>
    </w:p>
    <w:p w14:paraId="4D5F20E5" w14:textId="77777777" w:rsidR="00353D57" w:rsidRPr="004016FE" w:rsidRDefault="00353D57">
      <w:pPr>
        <w:widowControl w:val="0"/>
        <w:spacing w:line="276" w:lineRule="auto"/>
        <w:ind w:right="-1"/>
        <w:jc w:val="center"/>
        <w:rPr>
          <w:b/>
          <w:szCs w:val="24"/>
        </w:rPr>
      </w:pPr>
    </w:p>
    <w:p w14:paraId="557DC2A3" w14:textId="77777777" w:rsidR="00353D57" w:rsidRDefault="00353D57">
      <w:pPr>
        <w:rPr>
          <w:szCs w:val="24"/>
        </w:rPr>
      </w:pPr>
    </w:p>
    <w:p w14:paraId="54A0D210" w14:textId="77777777" w:rsidR="00353D57" w:rsidRDefault="00353D57">
      <w:pPr>
        <w:rPr>
          <w:szCs w:val="24"/>
        </w:rPr>
      </w:pPr>
    </w:p>
    <w:p w14:paraId="38A78A67" w14:textId="77777777" w:rsidR="00353D57" w:rsidRDefault="00353D57" w:rsidP="005B694B">
      <w:pPr>
        <w:tabs>
          <w:tab w:val="left" w:pos="360"/>
        </w:tabs>
        <w:spacing w:line="276" w:lineRule="auto"/>
        <w:ind w:right="-1"/>
        <w:jc w:val="center"/>
        <w:rPr>
          <w:b/>
          <w:szCs w:val="24"/>
        </w:rPr>
      </w:pPr>
      <w:r>
        <w:rPr>
          <w:b/>
          <w:szCs w:val="24"/>
        </w:rPr>
        <w:br w:type="page"/>
      </w:r>
    </w:p>
    <w:p w14:paraId="0E755C0D" w14:textId="77777777" w:rsidR="00353D57" w:rsidRPr="00446429" w:rsidRDefault="00353D57" w:rsidP="005B694B">
      <w:pPr>
        <w:tabs>
          <w:tab w:val="left" w:pos="360"/>
        </w:tabs>
        <w:spacing w:line="276" w:lineRule="auto"/>
        <w:ind w:right="-1"/>
        <w:jc w:val="center"/>
        <w:rPr>
          <w:szCs w:val="24"/>
        </w:rPr>
      </w:pPr>
      <w:r w:rsidRPr="00446429">
        <w:rPr>
          <w:b/>
          <w:szCs w:val="24"/>
        </w:rPr>
        <w:lastRenderedPageBreak/>
        <w:t>TARTALOMJEGYZÉK</w:t>
      </w:r>
    </w:p>
    <w:p w14:paraId="47590EE7" w14:textId="77777777" w:rsidR="00353D57" w:rsidRDefault="00353D57" w:rsidP="005B694B">
      <w:pPr>
        <w:widowControl w:val="0"/>
        <w:spacing w:line="276" w:lineRule="auto"/>
        <w:ind w:right="-1"/>
        <w:jc w:val="center"/>
        <w:rPr>
          <w:szCs w:val="24"/>
        </w:rPr>
      </w:pPr>
      <w:r w:rsidRPr="00446429">
        <w:rPr>
          <w:szCs w:val="24"/>
        </w:rPr>
        <w:t>(a benyújtandó ajánlat kötelező tartalma)</w:t>
      </w:r>
    </w:p>
    <w:p w14:paraId="3E9D85E4" w14:textId="77777777" w:rsidR="00353D57" w:rsidRDefault="00353D57" w:rsidP="005B694B">
      <w:pPr>
        <w:widowControl w:val="0"/>
        <w:spacing w:line="276" w:lineRule="auto"/>
        <w:ind w:right="-1"/>
        <w:jc w:val="center"/>
        <w:rPr>
          <w:sz w:val="22"/>
          <w:szCs w:val="22"/>
        </w:rPr>
      </w:pPr>
    </w:p>
    <w:p w14:paraId="3C264ABA" w14:textId="77777777" w:rsidR="00353D57" w:rsidRDefault="00353D57" w:rsidP="005B694B">
      <w:pPr>
        <w:widowControl w:val="0"/>
        <w:numPr>
          <w:ilvl w:val="2"/>
          <w:numId w:val="17"/>
        </w:numPr>
        <w:spacing w:line="276" w:lineRule="auto"/>
        <w:ind w:right="-1"/>
        <w:jc w:val="center"/>
        <w:rPr>
          <w:sz w:val="22"/>
          <w:szCs w:val="22"/>
        </w:rPr>
      </w:pPr>
      <w:r>
        <w:rPr>
          <w:sz w:val="22"/>
          <w:szCs w:val="22"/>
        </w:rPr>
        <w:t xml:space="preserve">Az (alap)ajánlat részeként benyújtandó dokumentumok </w:t>
      </w:r>
    </w:p>
    <w:p w14:paraId="240DA5AD" w14:textId="77777777" w:rsidR="00353D57" w:rsidRDefault="00353D57" w:rsidP="005B694B">
      <w:pPr>
        <w:widowControl w:val="0"/>
        <w:spacing w:line="276" w:lineRule="auto"/>
        <w:ind w:left="1440" w:right="-1"/>
        <w:rPr>
          <w:sz w:val="22"/>
          <w:szCs w:val="22"/>
        </w:rPr>
      </w:pPr>
    </w:p>
    <w:p w14:paraId="3A99AB19" w14:textId="77777777" w:rsidR="00353D57" w:rsidRDefault="00353D57" w:rsidP="005B694B">
      <w:pPr>
        <w:widowControl w:val="0"/>
        <w:spacing w:line="276" w:lineRule="auto"/>
        <w:ind w:left="1440" w:right="-1"/>
        <w:rPr>
          <w:sz w:val="22"/>
          <w:szCs w:val="2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91"/>
        <w:gridCol w:w="5314"/>
        <w:gridCol w:w="1635"/>
      </w:tblGrid>
      <w:tr w:rsidR="001B6582" w:rsidRPr="00F46CCD" w14:paraId="452DBF65" w14:textId="77777777" w:rsidTr="00B402AC">
        <w:trPr>
          <w:trHeight w:val="680"/>
          <w:jc w:val="center"/>
        </w:trPr>
        <w:tc>
          <w:tcPr>
            <w:tcW w:w="2091" w:type="dxa"/>
            <w:shd w:val="clear" w:color="auto" w:fill="D9D9D9"/>
            <w:vAlign w:val="center"/>
          </w:tcPr>
          <w:p w14:paraId="3445C256" w14:textId="77777777" w:rsidR="001B6582" w:rsidRPr="00F46CCD" w:rsidRDefault="001B6582" w:rsidP="00994DC0">
            <w:pPr>
              <w:widowControl w:val="0"/>
              <w:spacing w:line="276" w:lineRule="auto"/>
              <w:ind w:right="-1"/>
              <w:jc w:val="center"/>
              <w:rPr>
                <w:b/>
                <w:sz w:val="22"/>
                <w:szCs w:val="22"/>
              </w:rPr>
            </w:pPr>
            <w:r w:rsidRPr="00F46CCD">
              <w:rPr>
                <w:b/>
                <w:sz w:val="22"/>
                <w:szCs w:val="22"/>
              </w:rPr>
              <w:t>DOKUMENTUM SORSZÁMA</w:t>
            </w:r>
          </w:p>
        </w:tc>
        <w:tc>
          <w:tcPr>
            <w:tcW w:w="5314" w:type="dxa"/>
            <w:shd w:val="clear" w:color="auto" w:fill="D9D9D9"/>
            <w:vAlign w:val="center"/>
          </w:tcPr>
          <w:p w14:paraId="733D386D" w14:textId="77777777" w:rsidR="001B6582" w:rsidRPr="00F46CCD" w:rsidRDefault="001B6582" w:rsidP="00994DC0">
            <w:pPr>
              <w:ind w:left="-31" w:right="-31"/>
              <w:jc w:val="center"/>
              <w:rPr>
                <w:b/>
                <w:color w:val="000000"/>
                <w:sz w:val="22"/>
                <w:szCs w:val="22"/>
              </w:rPr>
            </w:pPr>
            <w:r w:rsidRPr="00F46CCD">
              <w:rPr>
                <w:b/>
                <w:color w:val="000000"/>
                <w:sz w:val="22"/>
                <w:szCs w:val="22"/>
              </w:rPr>
              <w:t>BENYÚJTANDÓ DOKUMENTUM</w:t>
            </w:r>
          </w:p>
        </w:tc>
        <w:tc>
          <w:tcPr>
            <w:tcW w:w="1635" w:type="dxa"/>
            <w:shd w:val="clear" w:color="auto" w:fill="D9D9D9"/>
            <w:vAlign w:val="center"/>
          </w:tcPr>
          <w:p w14:paraId="0EAAAFFA" w14:textId="77777777" w:rsidR="001B6582" w:rsidRPr="00F46CCD" w:rsidRDefault="001B6582" w:rsidP="00994DC0">
            <w:pPr>
              <w:widowControl w:val="0"/>
              <w:spacing w:line="276" w:lineRule="auto"/>
              <w:ind w:right="-1"/>
              <w:jc w:val="center"/>
              <w:rPr>
                <w:b/>
                <w:sz w:val="22"/>
                <w:szCs w:val="22"/>
              </w:rPr>
            </w:pPr>
            <w:r w:rsidRPr="00F46CCD">
              <w:rPr>
                <w:b/>
                <w:sz w:val="22"/>
                <w:szCs w:val="22"/>
              </w:rPr>
              <w:t>OLDALSZÁM</w:t>
            </w:r>
          </w:p>
        </w:tc>
      </w:tr>
      <w:tr w:rsidR="001B6582" w:rsidRPr="00F46CCD" w14:paraId="2AECFC14" w14:textId="77777777" w:rsidTr="00B402AC">
        <w:trPr>
          <w:trHeight w:val="397"/>
          <w:jc w:val="center"/>
        </w:trPr>
        <w:tc>
          <w:tcPr>
            <w:tcW w:w="2091" w:type="dxa"/>
            <w:shd w:val="clear" w:color="auto" w:fill="auto"/>
            <w:vAlign w:val="center"/>
          </w:tcPr>
          <w:p w14:paraId="07145AAA" w14:textId="77777777" w:rsidR="001B6582" w:rsidRPr="008911D1" w:rsidRDefault="001B6582" w:rsidP="00994DC0">
            <w:pPr>
              <w:widowControl w:val="0"/>
              <w:spacing w:line="276" w:lineRule="auto"/>
              <w:ind w:right="-1"/>
              <w:jc w:val="center"/>
              <w:rPr>
                <w:sz w:val="22"/>
                <w:szCs w:val="22"/>
              </w:rPr>
            </w:pPr>
            <w:r w:rsidRPr="008911D1">
              <w:rPr>
                <w:b/>
                <w:sz w:val="22"/>
                <w:szCs w:val="22"/>
              </w:rPr>
              <w:t>1. számú dokumentum</w:t>
            </w:r>
          </w:p>
        </w:tc>
        <w:tc>
          <w:tcPr>
            <w:tcW w:w="5314" w:type="dxa"/>
            <w:shd w:val="clear" w:color="auto" w:fill="auto"/>
            <w:vAlign w:val="center"/>
          </w:tcPr>
          <w:p w14:paraId="32E6DE7C" w14:textId="77777777" w:rsidR="001B6582" w:rsidRPr="008911D1" w:rsidRDefault="001B6582" w:rsidP="00994DC0">
            <w:pPr>
              <w:widowControl w:val="0"/>
              <w:spacing w:line="276" w:lineRule="auto"/>
              <w:ind w:right="-1"/>
              <w:jc w:val="center"/>
              <w:rPr>
                <w:color w:val="000000"/>
                <w:sz w:val="22"/>
                <w:szCs w:val="22"/>
              </w:rPr>
            </w:pPr>
            <w:r w:rsidRPr="008911D1">
              <w:rPr>
                <w:color w:val="000000"/>
                <w:sz w:val="22"/>
                <w:szCs w:val="22"/>
              </w:rPr>
              <w:t>Felolvasólap</w:t>
            </w:r>
          </w:p>
        </w:tc>
        <w:tc>
          <w:tcPr>
            <w:tcW w:w="1635" w:type="dxa"/>
            <w:shd w:val="clear" w:color="auto" w:fill="auto"/>
          </w:tcPr>
          <w:p w14:paraId="5DF213C3" w14:textId="77777777" w:rsidR="001B6582" w:rsidRPr="00737635" w:rsidRDefault="001B6582" w:rsidP="00994DC0">
            <w:pPr>
              <w:widowControl w:val="0"/>
              <w:spacing w:line="276" w:lineRule="auto"/>
              <w:ind w:right="-1"/>
              <w:jc w:val="center"/>
              <w:rPr>
                <w:szCs w:val="24"/>
              </w:rPr>
            </w:pPr>
            <w:r w:rsidRPr="00737635">
              <w:rPr>
                <w:szCs w:val="24"/>
              </w:rPr>
              <w:t>EKR</w:t>
            </w:r>
            <w:r>
              <w:rPr>
                <w:szCs w:val="24"/>
              </w:rPr>
              <w:t xml:space="preserve"> űrlap</w:t>
            </w:r>
          </w:p>
        </w:tc>
      </w:tr>
      <w:tr w:rsidR="001B6582" w:rsidRPr="00F46CCD" w14:paraId="351C1390" w14:textId="77777777" w:rsidTr="00B402AC">
        <w:trPr>
          <w:trHeight w:val="397"/>
          <w:jc w:val="center"/>
        </w:trPr>
        <w:tc>
          <w:tcPr>
            <w:tcW w:w="2091" w:type="dxa"/>
            <w:shd w:val="clear" w:color="auto" w:fill="auto"/>
            <w:vAlign w:val="center"/>
          </w:tcPr>
          <w:p w14:paraId="608F55BE" w14:textId="77777777" w:rsidR="001B6582" w:rsidRPr="008911D1" w:rsidRDefault="001B6582" w:rsidP="00994DC0">
            <w:pPr>
              <w:widowControl w:val="0"/>
              <w:spacing w:line="276" w:lineRule="auto"/>
              <w:ind w:right="-1"/>
              <w:jc w:val="center"/>
              <w:rPr>
                <w:b/>
                <w:sz w:val="22"/>
                <w:szCs w:val="22"/>
              </w:rPr>
            </w:pPr>
            <w:r>
              <w:rPr>
                <w:b/>
                <w:sz w:val="22"/>
                <w:szCs w:val="22"/>
              </w:rPr>
              <w:t>2</w:t>
            </w:r>
            <w:r w:rsidRPr="008911D1">
              <w:rPr>
                <w:b/>
                <w:sz w:val="22"/>
                <w:szCs w:val="22"/>
              </w:rPr>
              <w:t>. számú dokumentum</w:t>
            </w:r>
          </w:p>
        </w:tc>
        <w:tc>
          <w:tcPr>
            <w:tcW w:w="5314" w:type="dxa"/>
            <w:shd w:val="clear" w:color="auto" w:fill="auto"/>
            <w:vAlign w:val="center"/>
          </w:tcPr>
          <w:p w14:paraId="75D948FD" w14:textId="77777777" w:rsidR="001B6582" w:rsidRPr="008911D1" w:rsidRDefault="001B6582" w:rsidP="00994DC0">
            <w:pPr>
              <w:spacing w:line="276" w:lineRule="auto"/>
              <w:ind w:right="-1"/>
              <w:jc w:val="center"/>
              <w:rPr>
                <w:b/>
                <w:bCs/>
                <w:sz w:val="22"/>
                <w:szCs w:val="22"/>
              </w:rPr>
            </w:pPr>
            <w:r w:rsidRPr="008911D1">
              <w:rPr>
                <w:bCs/>
                <w:sz w:val="22"/>
                <w:szCs w:val="22"/>
              </w:rPr>
              <w:t>Az Ajánlattevő nyilatkozata a Kbt. 66.§ (2) bekezdésében előírtak szerinti tartalommal</w:t>
            </w:r>
          </w:p>
        </w:tc>
        <w:tc>
          <w:tcPr>
            <w:tcW w:w="1635" w:type="dxa"/>
            <w:shd w:val="clear" w:color="auto" w:fill="auto"/>
          </w:tcPr>
          <w:p w14:paraId="2BD2127D" w14:textId="77777777" w:rsidR="001B6582" w:rsidRPr="00737635" w:rsidRDefault="001B6582" w:rsidP="00994DC0">
            <w:pPr>
              <w:widowControl w:val="0"/>
              <w:spacing w:line="276" w:lineRule="auto"/>
              <w:ind w:right="-1"/>
              <w:jc w:val="center"/>
              <w:rPr>
                <w:szCs w:val="24"/>
              </w:rPr>
            </w:pPr>
            <w:r w:rsidRPr="00737635">
              <w:rPr>
                <w:szCs w:val="24"/>
              </w:rPr>
              <w:t>EKR</w:t>
            </w:r>
            <w:r>
              <w:rPr>
                <w:szCs w:val="24"/>
              </w:rPr>
              <w:t xml:space="preserve"> űrlap</w:t>
            </w:r>
          </w:p>
        </w:tc>
      </w:tr>
      <w:tr w:rsidR="001B6582" w:rsidRPr="00F46CCD" w14:paraId="4AD95462" w14:textId="77777777" w:rsidTr="00B402AC">
        <w:trPr>
          <w:jc w:val="center"/>
        </w:trPr>
        <w:tc>
          <w:tcPr>
            <w:tcW w:w="2091" w:type="dxa"/>
            <w:shd w:val="clear" w:color="auto" w:fill="auto"/>
            <w:vAlign w:val="center"/>
          </w:tcPr>
          <w:p w14:paraId="1127401A" w14:textId="77777777" w:rsidR="001B6582" w:rsidRPr="008911D1" w:rsidRDefault="001B6582" w:rsidP="00994DC0">
            <w:pPr>
              <w:widowControl w:val="0"/>
              <w:spacing w:line="276" w:lineRule="auto"/>
              <w:ind w:right="-1"/>
              <w:jc w:val="center"/>
              <w:rPr>
                <w:sz w:val="22"/>
                <w:szCs w:val="22"/>
              </w:rPr>
            </w:pPr>
            <w:r>
              <w:rPr>
                <w:b/>
                <w:bCs/>
                <w:sz w:val="22"/>
                <w:szCs w:val="22"/>
              </w:rPr>
              <w:t>3</w:t>
            </w:r>
            <w:r w:rsidRPr="008911D1">
              <w:rPr>
                <w:b/>
                <w:bCs/>
                <w:sz w:val="22"/>
                <w:szCs w:val="22"/>
              </w:rPr>
              <w:t>/A. számú dokumentum</w:t>
            </w:r>
          </w:p>
        </w:tc>
        <w:tc>
          <w:tcPr>
            <w:tcW w:w="5314" w:type="dxa"/>
            <w:shd w:val="clear" w:color="auto" w:fill="auto"/>
            <w:vAlign w:val="center"/>
          </w:tcPr>
          <w:p w14:paraId="29D2CF2F" w14:textId="77777777" w:rsidR="001B6582" w:rsidRPr="008911D1" w:rsidRDefault="001B6582" w:rsidP="00994DC0">
            <w:pPr>
              <w:spacing w:line="276" w:lineRule="auto"/>
              <w:ind w:right="-1"/>
              <w:jc w:val="center"/>
              <w:rPr>
                <w:b/>
                <w:bCs/>
                <w:caps/>
                <w:sz w:val="22"/>
                <w:szCs w:val="22"/>
              </w:rPr>
            </w:pPr>
            <w:r w:rsidRPr="008911D1">
              <w:rPr>
                <w:bCs/>
                <w:sz w:val="22"/>
                <w:szCs w:val="22"/>
              </w:rPr>
              <w:t xml:space="preserve">Nyilatkozat az Ajánlattevő által a </w:t>
            </w:r>
            <w:r w:rsidRPr="008911D1">
              <w:rPr>
                <w:sz w:val="22"/>
                <w:szCs w:val="22"/>
              </w:rPr>
              <w:t>Kbt. 65.§ (7) bekezdése alapján</w:t>
            </w:r>
          </w:p>
        </w:tc>
        <w:tc>
          <w:tcPr>
            <w:tcW w:w="1635" w:type="dxa"/>
            <w:shd w:val="clear" w:color="auto" w:fill="auto"/>
          </w:tcPr>
          <w:p w14:paraId="1762F839" w14:textId="77777777" w:rsidR="001B6582" w:rsidRPr="00737635" w:rsidRDefault="001B6582" w:rsidP="00994DC0">
            <w:pPr>
              <w:widowControl w:val="0"/>
              <w:spacing w:line="276" w:lineRule="auto"/>
              <w:ind w:right="-1"/>
              <w:jc w:val="center"/>
              <w:rPr>
                <w:szCs w:val="24"/>
              </w:rPr>
            </w:pPr>
            <w:r w:rsidRPr="00737635">
              <w:rPr>
                <w:szCs w:val="24"/>
              </w:rPr>
              <w:t>EKR</w:t>
            </w:r>
            <w:r>
              <w:rPr>
                <w:szCs w:val="24"/>
              </w:rPr>
              <w:t xml:space="preserve"> űrlap</w:t>
            </w:r>
          </w:p>
        </w:tc>
      </w:tr>
      <w:tr w:rsidR="001B6582" w:rsidRPr="00F46CCD" w14:paraId="7D36FCC2" w14:textId="77777777" w:rsidTr="00B402AC">
        <w:trPr>
          <w:jc w:val="center"/>
        </w:trPr>
        <w:tc>
          <w:tcPr>
            <w:tcW w:w="2091" w:type="dxa"/>
            <w:shd w:val="clear" w:color="auto" w:fill="auto"/>
            <w:vAlign w:val="center"/>
          </w:tcPr>
          <w:p w14:paraId="0E871DDA" w14:textId="77777777" w:rsidR="001B6582" w:rsidRDefault="001B6582" w:rsidP="00994DC0">
            <w:pPr>
              <w:widowControl w:val="0"/>
              <w:spacing w:line="276" w:lineRule="auto"/>
              <w:ind w:right="-1"/>
              <w:jc w:val="center"/>
              <w:rPr>
                <w:b/>
                <w:bCs/>
                <w:sz w:val="22"/>
                <w:szCs w:val="22"/>
              </w:rPr>
            </w:pPr>
            <w:r>
              <w:rPr>
                <w:b/>
                <w:bCs/>
                <w:sz w:val="22"/>
                <w:szCs w:val="22"/>
              </w:rPr>
              <w:t>3/B</w:t>
            </w:r>
            <w:r w:rsidRPr="008911D1">
              <w:rPr>
                <w:b/>
                <w:bCs/>
                <w:sz w:val="22"/>
                <w:szCs w:val="22"/>
              </w:rPr>
              <w:t>. számú dokumentum</w:t>
            </w:r>
          </w:p>
        </w:tc>
        <w:tc>
          <w:tcPr>
            <w:tcW w:w="5314" w:type="dxa"/>
            <w:shd w:val="clear" w:color="auto" w:fill="auto"/>
            <w:vAlign w:val="center"/>
          </w:tcPr>
          <w:p w14:paraId="7090FD66" w14:textId="77777777" w:rsidR="001B6582" w:rsidRPr="00DB111A" w:rsidRDefault="001B6582" w:rsidP="00994DC0">
            <w:pPr>
              <w:spacing w:line="276" w:lineRule="auto"/>
              <w:ind w:right="-1"/>
              <w:jc w:val="center"/>
              <w:rPr>
                <w:bCs/>
                <w:sz w:val="22"/>
                <w:szCs w:val="22"/>
              </w:rPr>
            </w:pPr>
            <w:r>
              <w:rPr>
                <w:bCs/>
                <w:sz w:val="22"/>
                <w:szCs w:val="22"/>
              </w:rPr>
              <w:t>N</w:t>
            </w:r>
            <w:r w:rsidRPr="00DB111A">
              <w:rPr>
                <w:bCs/>
                <w:sz w:val="22"/>
                <w:szCs w:val="22"/>
              </w:rPr>
              <w:t>yilatkozat</w:t>
            </w:r>
          </w:p>
          <w:p w14:paraId="05561DA8" w14:textId="77777777" w:rsidR="001B6582" w:rsidRPr="008911D1" w:rsidRDefault="001B6582" w:rsidP="00994DC0">
            <w:pPr>
              <w:spacing w:line="276" w:lineRule="auto"/>
              <w:ind w:right="-1"/>
              <w:jc w:val="center"/>
              <w:rPr>
                <w:bCs/>
                <w:sz w:val="22"/>
                <w:szCs w:val="22"/>
              </w:rPr>
            </w:pPr>
            <w:r w:rsidRPr="00DB111A">
              <w:rPr>
                <w:bCs/>
                <w:sz w:val="22"/>
                <w:szCs w:val="22"/>
              </w:rPr>
              <w:t>kapacitást nyújtó szervezet részéről Kbt. 65. § (7) bekezdése alapján</w:t>
            </w:r>
          </w:p>
        </w:tc>
        <w:tc>
          <w:tcPr>
            <w:tcW w:w="1635" w:type="dxa"/>
            <w:shd w:val="clear" w:color="auto" w:fill="auto"/>
          </w:tcPr>
          <w:p w14:paraId="53BC6336" w14:textId="77777777" w:rsidR="001B6582" w:rsidRPr="004555B8" w:rsidRDefault="001B6582" w:rsidP="00994DC0">
            <w:pPr>
              <w:widowControl w:val="0"/>
              <w:spacing w:line="276" w:lineRule="auto"/>
              <w:ind w:right="-1"/>
              <w:jc w:val="center"/>
              <w:rPr>
                <w:sz w:val="22"/>
                <w:szCs w:val="22"/>
              </w:rPr>
            </w:pPr>
            <w:r w:rsidRPr="004555B8">
              <w:rPr>
                <w:sz w:val="22"/>
                <w:szCs w:val="22"/>
              </w:rPr>
              <w:t>Az EKR nyilatkozatban kizárólag IGEN válasz esetén,</w:t>
            </w:r>
            <w:r>
              <w:rPr>
                <w:sz w:val="22"/>
                <w:szCs w:val="22"/>
              </w:rPr>
              <w:t xml:space="preserve"> p</w:t>
            </w:r>
            <w:r w:rsidRPr="0070187F">
              <w:rPr>
                <w:sz w:val="22"/>
                <w:szCs w:val="22"/>
              </w:rPr>
              <w:t xml:space="preserve">apír alapon kitölteni, és EKR felületére feltölteni (amennyiben az ajánlat benyújtása szempontjából lényeges) </w:t>
            </w:r>
          </w:p>
        </w:tc>
      </w:tr>
      <w:tr w:rsidR="00B402AC" w:rsidRPr="00F46CCD" w14:paraId="5987DBA3" w14:textId="77777777" w:rsidTr="00B402AC">
        <w:trPr>
          <w:jc w:val="center"/>
        </w:trPr>
        <w:tc>
          <w:tcPr>
            <w:tcW w:w="2091" w:type="dxa"/>
            <w:shd w:val="clear" w:color="auto" w:fill="auto"/>
            <w:vAlign w:val="center"/>
          </w:tcPr>
          <w:p w14:paraId="54EB4C78" w14:textId="172F0E0F" w:rsidR="00B402AC" w:rsidRDefault="00B402AC" w:rsidP="00B402AC">
            <w:pPr>
              <w:widowControl w:val="0"/>
              <w:spacing w:line="276" w:lineRule="auto"/>
              <w:ind w:right="-1"/>
              <w:jc w:val="center"/>
              <w:rPr>
                <w:b/>
                <w:bCs/>
                <w:sz w:val="22"/>
                <w:szCs w:val="22"/>
              </w:rPr>
            </w:pPr>
            <w:r>
              <w:rPr>
                <w:b/>
                <w:bCs/>
                <w:sz w:val="22"/>
                <w:szCs w:val="22"/>
              </w:rPr>
              <w:t>3/C. számú dokumentum</w:t>
            </w:r>
          </w:p>
        </w:tc>
        <w:tc>
          <w:tcPr>
            <w:tcW w:w="5314" w:type="dxa"/>
            <w:shd w:val="clear" w:color="auto" w:fill="auto"/>
            <w:vAlign w:val="center"/>
          </w:tcPr>
          <w:p w14:paraId="44A0FA59" w14:textId="77777777" w:rsidR="00B402AC" w:rsidRDefault="00B402AC" w:rsidP="00B402AC">
            <w:pPr>
              <w:spacing w:line="276" w:lineRule="auto"/>
              <w:ind w:right="-1"/>
              <w:jc w:val="center"/>
              <w:rPr>
                <w:bCs/>
                <w:sz w:val="22"/>
                <w:szCs w:val="22"/>
              </w:rPr>
            </w:pPr>
            <w:r>
              <w:rPr>
                <w:bCs/>
                <w:sz w:val="22"/>
                <w:szCs w:val="22"/>
              </w:rPr>
              <w:t>Nyilatkozat</w:t>
            </w:r>
          </w:p>
          <w:p w14:paraId="61E1788D" w14:textId="6EB0F86E" w:rsidR="00B402AC" w:rsidRDefault="00B402AC" w:rsidP="00B402AC">
            <w:pPr>
              <w:spacing w:line="276" w:lineRule="auto"/>
              <w:ind w:right="-1"/>
              <w:jc w:val="center"/>
              <w:rPr>
                <w:bCs/>
                <w:sz w:val="22"/>
                <w:szCs w:val="22"/>
              </w:rPr>
            </w:pPr>
            <w:r>
              <w:rPr>
                <w:bCs/>
                <w:sz w:val="22"/>
                <w:szCs w:val="22"/>
              </w:rPr>
              <w:t>alvállalkozók igénybevételéről a Kbt. 66. § (6) bekezdése alapján</w:t>
            </w:r>
          </w:p>
        </w:tc>
        <w:tc>
          <w:tcPr>
            <w:tcW w:w="1635" w:type="dxa"/>
            <w:shd w:val="clear" w:color="auto" w:fill="auto"/>
          </w:tcPr>
          <w:p w14:paraId="21DA94B6" w14:textId="72C4A9C4" w:rsidR="00B402AC" w:rsidRPr="004555B8" w:rsidRDefault="00B402AC" w:rsidP="00B402AC">
            <w:pPr>
              <w:widowControl w:val="0"/>
              <w:spacing w:line="276" w:lineRule="auto"/>
              <w:ind w:right="-1"/>
              <w:jc w:val="center"/>
              <w:rPr>
                <w:sz w:val="22"/>
                <w:szCs w:val="22"/>
              </w:rPr>
            </w:pPr>
            <w:r w:rsidRPr="00737635">
              <w:rPr>
                <w:szCs w:val="24"/>
              </w:rPr>
              <w:t>EKR</w:t>
            </w:r>
            <w:r>
              <w:rPr>
                <w:szCs w:val="24"/>
              </w:rPr>
              <w:t xml:space="preserve"> űrlap</w:t>
            </w:r>
          </w:p>
        </w:tc>
      </w:tr>
      <w:tr w:rsidR="00B402AC" w:rsidRPr="00F46CCD" w14:paraId="24648A2F" w14:textId="77777777" w:rsidTr="00B402AC">
        <w:trPr>
          <w:trHeight w:val="680"/>
          <w:jc w:val="center"/>
        </w:trPr>
        <w:tc>
          <w:tcPr>
            <w:tcW w:w="9040" w:type="dxa"/>
            <w:gridSpan w:val="3"/>
            <w:shd w:val="clear" w:color="auto" w:fill="D9D9D9"/>
            <w:vAlign w:val="center"/>
          </w:tcPr>
          <w:p w14:paraId="418B9F21" w14:textId="77777777" w:rsidR="00B402AC" w:rsidRPr="00F46CCD" w:rsidRDefault="00B402AC" w:rsidP="00B402AC">
            <w:pPr>
              <w:widowControl w:val="0"/>
              <w:spacing w:line="276" w:lineRule="auto"/>
              <w:ind w:right="-1"/>
              <w:jc w:val="center"/>
              <w:rPr>
                <w:sz w:val="22"/>
                <w:szCs w:val="22"/>
              </w:rPr>
            </w:pPr>
            <w:r w:rsidRPr="00F46CCD">
              <w:rPr>
                <w:b/>
                <w:caps/>
                <w:sz w:val="22"/>
                <w:szCs w:val="22"/>
              </w:rPr>
              <w:t>Nyilatkozatok a kizáró okokkal kapcsolatban</w:t>
            </w:r>
          </w:p>
        </w:tc>
      </w:tr>
      <w:tr w:rsidR="00B402AC" w:rsidRPr="00F46CCD" w14:paraId="55700CE6" w14:textId="77777777" w:rsidTr="00B402AC">
        <w:trPr>
          <w:trHeight w:val="397"/>
          <w:jc w:val="center"/>
        </w:trPr>
        <w:tc>
          <w:tcPr>
            <w:tcW w:w="2091" w:type="dxa"/>
            <w:shd w:val="clear" w:color="auto" w:fill="auto"/>
            <w:vAlign w:val="center"/>
          </w:tcPr>
          <w:p w14:paraId="4015F4B5" w14:textId="77777777" w:rsidR="00B402AC" w:rsidRPr="0088098B" w:rsidRDefault="00B402AC" w:rsidP="00B402AC">
            <w:pPr>
              <w:widowControl w:val="0"/>
              <w:spacing w:line="276" w:lineRule="auto"/>
              <w:ind w:right="-1"/>
              <w:jc w:val="center"/>
              <w:rPr>
                <w:b/>
                <w:bCs/>
                <w:sz w:val="22"/>
                <w:szCs w:val="22"/>
              </w:rPr>
            </w:pPr>
            <w:r>
              <w:rPr>
                <w:b/>
                <w:bCs/>
                <w:sz w:val="22"/>
                <w:szCs w:val="22"/>
              </w:rPr>
              <w:t>4.1</w:t>
            </w:r>
            <w:r w:rsidRPr="0088098B">
              <w:rPr>
                <w:b/>
                <w:bCs/>
                <w:sz w:val="22"/>
                <w:szCs w:val="22"/>
              </w:rPr>
              <w:t>. számú dokumentum</w:t>
            </w:r>
          </w:p>
        </w:tc>
        <w:tc>
          <w:tcPr>
            <w:tcW w:w="5314" w:type="dxa"/>
            <w:shd w:val="clear" w:color="auto" w:fill="auto"/>
            <w:vAlign w:val="center"/>
          </w:tcPr>
          <w:p w14:paraId="2559901C" w14:textId="77777777" w:rsidR="00B402AC" w:rsidRPr="0088098B" w:rsidRDefault="00B402AC" w:rsidP="00B402AC">
            <w:pPr>
              <w:spacing w:line="276" w:lineRule="auto"/>
              <w:ind w:right="-1"/>
              <w:jc w:val="center"/>
              <w:rPr>
                <w:bCs/>
                <w:sz w:val="22"/>
                <w:szCs w:val="22"/>
              </w:rPr>
            </w:pPr>
            <w:r w:rsidRPr="0088098B">
              <w:rPr>
                <w:bCs/>
                <w:sz w:val="22"/>
                <w:szCs w:val="22"/>
              </w:rPr>
              <w:t>Írásos nyilatkozat az Ajánlattevő, közös ajánlat esetén mindegyik Ajánlattevő részéről annak igaz</w:t>
            </w:r>
            <w:r>
              <w:rPr>
                <w:bCs/>
                <w:sz w:val="22"/>
                <w:szCs w:val="22"/>
              </w:rPr>
              <w:t xml:space="preserve">olására, hogy az nem tartozik az előírt </w:t>
            </w:r>
            <w:r w:rsidRPr="0088098B">
              <w:rPr>
                <w:bCs/>
                <w:sz w:val="22"/>
                <w:szCs w:val="22"/>
              </w:rPr>
              <w:t>kizáró okok hatálya alá.</w:t>
            </w:r>
          </w:p>
        </w:tc>
        <w:tc>
          <w:tcPr>
            <w:tcW w:w="1635" w:type="dxa"/>
            <w:shd w:val="clear" w:color="auto" w:fill="auto"/>
          </w:tcPr>
          <w:p w14:paraId="77FA392B" w14:textId="77777777" w:rsidR="00B402AC" w:rsidRPr="00737635" w:rsidRDefault="00B402AC" w:rsidP="00B402AC">
            <w:pPr>
              <w:widowControl w:val="0"/>
              <w:spacing w:line="276" w:lineRule="auto"/>
              <w:ind w:right="-1"/>
              <w:jc w:val="center"/>
              <w:rPr>
                <w:szCs w:val="24"/>
              </w:rPr>
            </w:pPr>
            <w:r w:rsidRPr="00737635">
              <w:rPr>
                <w:szCs w:val="24"/>
              </w:rPr>
              <w:t>EKR</w:t>
            </w:r>
            <w:r>
              <w:rPr>
                <w:szCs w:val="24"/>
              </w:rPr>
              <w:t xml:space="preserve"> űrlap</w:t>
            </w:r>
          </w:p>
        </w:tc>
      </w:tr>
      <w:tr w:rsidR="00B402AC" w:rsidRPr="00F46CCD" w14:paraId="7587443B" w14:textId="77777777" w:rsidTr="00B402AC">
        <w:trPr>
          <w:trHeight w:val="397"/>
          <w:jc w:val="center"/>
        </w:trPr>
        <w:tc>
          <w:tcPr>
            <w:tcW w:w="2091" w:type="dxa"/>
            <w:shd w:val="clear" w:color="auto" w:fill="auto"/>
            <w:vAlign w:val="center"/>
          </w:tcPr>
          <w:p w14:paraId="46ABAB25" w14:textId="77777777" w:rsidR="00B402AC" w:rsidRDefault="00B402AC" w:rsidP="00B402AC">
            <w:pPr>
              <w:widowControl w:val="0"/>
              <w:spacing w:line="276" w:lineRule="auto"/>
              <w:ind w:right="-1"/>
              <w:jc w:val="center"/>
              <w:rPr>
                <w:b/>
                <w:bCs/>
                <w:sz w:val="22"/>
                <w:szCs w:val="22"/>
              </w:rPr>
            </w:pPr>
            <w:r>
              <w:rPr>
                <w:b/>
                <w:bCs/>
                <w:sz w:val="22"/>
                <w:szCs w:val="22"/>
              </w:rPr>
              <w:t>4.2. számú dokumentum</w:t>
            </w:r>
          </w:p>
        </w:tc>
        <w:tc>
          <w:tcPr>
            <w:tcW w:w="5314" w:type="dxa"/>
            <w:shd w:val="clear" w:color="auto" w:fill="auto"/>
            <w:vAlign w:val="center"/>
          </w:tcPr>
          <w:p w14:paraId="42D1913E" w14:textId="77777777" w:rsidR="00B402AC" w:rsidRPr="008E3073" w:rsidRDefault="00B402AC" w:rsidP="00B402AC">
            <w:pPr>
              <w:spacing w:line="276" w:lineRule="auto"/>
              <w:ind w:right="-1"/>
              <w:jc w:val="center"/>
              <w:rPr>
                <w:bCs/>
                <w:sz w:val="22"/>
                <w:szCs w:val="22"/>
              </w:rPr>
            </w:pPr>
            <w:r w:rsidRPr="008E3073">
              <w:rPr>
                <w:bCs/>
                <w:sz w:val="22"/>
                <w:szCs w:val="22"/>
              </w:rPr>
              <w:t>Nyilatkozat</w:t>
            </w:r>
          </w:p>
          <w:p w14:paraId="7CBDD974" w14:textId="77777777" w:rsidR="00B402AC" w:rsidRPr="0088098B" w:rsidDel="008E3073" w:rsidRDefault="00B402AC" w:rsidP="00B402AC">
            <w:pPr>
              <w:spacing w:line="276" w:lineRule="auto"/>
              <w:ind w:right="-1"/>
              <w:jc w:val="center"/>
              <w:rPr>
                <w:bCs/>
                <w:sz w:val="22"/>
                <w:szCs w:val="22"/>
              </w:rPr>
            </w:pPr>
            <w:r w:rsidRPr="008E3073">
              <w:rPr>
                <w:bCs/>
                <w:sz w:val="22"/>
                <w:szCs w:val="22"/>
              </w:rPr>
              <w:t>Kbt. 62. § (1) bekezdés k) pont kb) tekintetében</w:t>
            </w:r>
          </w:p>
        </w:tc>
        <w:tc>
          <w:tcPr>
            <w:tcW w:w="1635" w:type="dxa"/>
            <w:shd w:val="clear" w:color="auto" w:fill="auto"/>
          </w:tcPr>
          <w:p w14:paraId="1A4C207E" w14:textId="77777777" w:rsidR="00B402AC" w:rsidRPr="00737635" w:rsidRDefault="00B402AC" w:rsidP="00B402AC">
            <w:pPr>
              <w:widowControl w:val="0"/>
              <w:spacing w:line="276" w:lineRule="auto"/>
              <w:ind w:right="-1"/>
              <w:jc w:val="center"/>
              <w:rPr>
                <w:szCs w:val="24"/>
              </w:rPr>
            </w:pPr>
            <w:r w:rsidRPr="00737635">
              <w:rPr>
                <w:szCs w:val="24"/>
              </w:rPr>
              <w:t>EKR</w:t>
            </w:r>
            <w:r>
              <w:rPr>
                <w:szCs w:val="24"/>
              </w:rPr>
              <w:t xml:space="preserve"> űrlap</w:t>
            </w:r>
          </w:p>
        </w:tc>
      </w:tr>
      <w:tr w:rsidR="00B402AC" w:rsidRPr="00F46CCD" w14:paraId="11105669" w14:textId="77777777" w:rsidTr="00B402AC">
        <w:trPr>
          <w:trHeight w:val="680"/>
          <w:jc w:val="center"/>
        </w:trPr>
        <w:tc>
          <w:tcPr>
            <w:tcW w:w="9040" w:type="dxa"/>
            <w:gridSpan w:val="3"/>
            <w:shd w:val="clear" w:color="auto" w:fill="D9D9D9"/>
            <w:vAlign w:val="center"/>
          </w:tcPr>
          <w:p w14:paraId="6151900E" w14:textId="77777777" w:rsidR="00B402AC" w:rsidRPr="00F46CCD" w:rsidRDefault="00B402AC" w:rsidP="00B402AC">
            <w:pPr>
              <w:widowControl w:val="0"/>
              <w:spacing w:line="276" w:lineRule="auto"/>
              <w:ind w:right="-1"/>
              <w:jc w:val="center"/>
              <w:rPr>
                <w:sz w:val="22"/>
                <w:szCs w:val="22"/>
              </w:rPr>
            </w:pPr>
            <w:r w:rsidRPr="00F46CCD">
              <w:rPr>
                <w:b/>
                <w:bCs/>
                <w:caps/>
                <w:sz w:val="22"/>
                <w:szCs w:val="22"/>
              </w:rPr>
              <w:t>Nyilatkozatok a műszaki-szakmai alkalmAsság</w:t>
            </w:r>
            <w:r>
              <w:rPr>
                <w:b/>
                <w:bCs/>
                <w:caps/>
                <w:sz w:val="22"/>
                <w:szCs w:val="22"/>
              </w:rPr>
              <w:t>i követelménynek való megfelelésről</w:t>
            </w:r>
          </w:p>
        </w:tc>
      </w:tr>
      <w:tr w:rsidR="00B402AC" w:rsidRPr="00F46CCD" w14:paraId="4C81EA2A" w14:textId="77777777" w:rsidTr="00B402AC">
        <w:trPr>
          <w:trHeight w:val="1015"/>
          <w:jc w:val="center"/>
        </w:trPr>
        <w:tc>
          <w:tcPr>
            <w:tcW w:w="2091" w:type="dxa"/>
            <w:shd w:val="clear" w:color="auto" w:fill="auto"/>
            <w:vAlign w:val="center"/>
          </w:tcPr>
          <w:p w14:paraId="3ACFAE25" w14:textId="77777777" w:rsidR="00B402AC" w:rsidRPr="0088098B" w:rsidRDefault="00B402AC" w:rsidP="00B402AC">
            <w:pPr>
              <w:widowControl w:val="0"/>
              <w:spacing w:line="276" w:lineRule="auto"/>
              <w:ind w:right="-1"/>
              <w:jc w:val="center"/>
              <w:rPr>
                <w:b/>
                <w:bCs/>
                <w:sz w:val="22"/>
                <w:szCs w:val="22"/>
              </w:rPr>
            </w:pPr>
            <w:r>
              <w:rPr>
                <w:b/>
                <w:bCs/>
                <w:sz w:val="22"/>
                <w:szCs w:val="22"/>
              </w:rPr>
              <w:t>5</w:t>
            </w:r>
            <w:r w:rsidRPr="0088098B">
              <w:rPr>
                <w:b/>
                <w:bCs/>
                <w:sz w:val="22"/>
                <w:szCs w:val="22"/>
              </w:rPr>
              <w:t>.1. számú dokumentum</w:t>
            </w:r>
          </w:p>
        </w:tc>
        <w:tc>
          <w:tcPr>
            <w:tcW w:w="5314" w:type="dxa"/>
            <w:shd w:val="clear" w:color="auto" w:fill="auto"/>
          </w:tcPr>
          <w:p w14:paraId="4C589D87" w14:textId="77777777" w:rsidR="00B402AC" w:rsidRPr="0088098B" w:rsidRDefault="00B402AC" w:rsidP="00B402AC">
            <w:pPr>
              <w:jc w:val="center"/>
              <w:rPr>
                <w:sz w:val="22"/>
                <w:szCs w:val="22"/>
              </w:rPr>
            </w:pPr>
            <w:r w:rsidRPr="0088098B">
              <w:rPr>
                <w:sz w:val="22"/>
                <w:szCs w:val="22"/>
              </w:rPr>
              <w:t>Nyilatkozat</w:t>
            </w:r>
          </w:p>
          <w:p w14:paraId="7EA026F2" w14:textId="77777777" w:rsidR="00B402AC" w:rsidRPr="0088098B" w:rsidRDefault="00B402AC" w:rsidP="00B402AC">
            <w:pPr>
              <w:jc w:val="center"/>
              <w:rPr>
                <w:sz w:val="22"/>
                <w:szCs w:val="22"/>
              </w:rPr>
            </w:pPr>
            <w:r w:rsidRPr="0088098B">
              <w:rPr>
                <w:sz w:val="22"/>
                <w:szCs w:val="22"/>
              </w:rPr>
              <w:t>a műszaki és szakmai alkalmasság feltételekre vonatkozóan a Kbt. 114. § (2) bekezdése szerint</w:t>
            </w:r>
          </w:p>
        </w:tc>
        <w:tc>
          <w:tcPr>
            <w:tcW w:w="1635" w:type="dxa"/>
            <w:shd w:val="clear" w:color="auto" w:fill="auto"/>
          </w:tcPr>
          <w:p w14:paraId="61030920" w14:textId="77777777" w:rsidR="00B402AC" w:rsidRPr="00737635" w:rsidRDefault="00B402AC" w:rsidP="00B402AC">
            <w:pPr>
              <w:widowControl w:val="0"/>
              <w:spacing w:line="276" w:lineRule="auto"/>
              <w:ind w:right="-1"/>
              <w:jc w:val="center"/>
              <w:rPr>
                <w:szCs w:val="24"/>
              </w:rPr>
            </w:pPr>
            <w:r w:rsidRPr="00737635">
              <w:rPr>
                <w:szCs w:val="24"/>
              </w:rPr>
              <w:t>EKR</w:t>
            </w:r>
            <w:r>
              <w:rPr>
                <w:szCs w:val="24"/>
              </w:rPr>
              <w:t xml:space="preserve"> űrlap</w:t>
            </w:r>
          </w:p>
        </w:tc>
      </w:tr>
      <w:tr w:rsidR="00B402AC" w:rsidRPr="00F46CCD" w14:paraId="5A9ED7BE" w14:textId="77777777" w:rsidTr="00B402AC">
        <w:trPr>
          <w:trHeight w:val="682"/>
          <w:jc w:val="center"/>
        </w:trPr>
        <w:tc>
          <w:tcPr>
            <w:tcW w:w="9040" w:type="dxa"/>
            <w:gridSpan w:val="3"/>
            <w:shd w:val="clear" w:color="auto" w:fill="D9D9D9"/>
            <w:vAlign w:val="center"/>
          </w:tcPr>
          <w:p w14:paraId="2F01296C" w14:textId="77777777" w:rsidR="00B402AC" w:rsidRPr="00F46CCD" w:rsidRDefault="00B402AC" w:rsidP="00B402AC">
            <w:pPr>
              <w:spacing w:line="276" w:lineRule="auto"/>
              <w:ind w:right="-1"/>
              <w:jc w:val="center"/>
              <w:rPr>
                <w:b/>
                <w:bCs/>
                <w:caps/>
                <w:sz w:val="22"/>
                <w:szCs w:val="22"/>
              </w:rPr>
            </w:pPr>
            <w:r w:rsidRPr="00F46CCD">
              <w:rPr>
                <w:b/>
                <w:bCs/>
                <w:caps/>
                <w:sz w:val="22"/>
                <w:szCs w:val="22"/>
              </w:rPr>
              <w:lastRenderedPageBreak/>
              <w:t>ÁR és SZAKMAI AJÁNLAT</w:t>
            </w:r>
          </w:p>
        </w:tc>
      </w:tr>
      <w:tr w:rsidR="00B402AC" w:rsidRPr="00F46CCD" w14:paraId="6A839D65" w14:textId="77777777" w:rsidTr="00B402AC">
        <w:trPr>
          <w:trHeight w:val="397"/>
          <w:jc w:val="center"/>
        </w:trPr>
        <w:tc>
          <w:tcPr>
            <w:tcW w:w="2091" w:type="dxa"/>
            <w:shd w:val="clear" w:color="auto" w:fill="auto"/>
            <w:vAlign w:val="center"/>
          </w:tcPr>
          <w:p w14:paraId="1AC7871E" w14:textId="77777777" w:rsidR="00B402AC" w:rsidRPr="0088098B" w:rsidRDefault="00B402AC" w:rsidP="00B402AC">
            <w:pPr>
              <w:widowControl w:val="0"/>
              <w:spacing w:line="276" w:lineRule="auto"/>
              <w:ind w:right="-1"/>
              <w:jc w:val="center"/>
              <w:rPr>
                <w:b/>
                <w:bCs/>
                <w:sz w:val="22"/>
                <w:szCs w:val="22"/>
              </w:rPr>
            </w:pPr>
            <w:r>
              <w:rPr>
                <w:b/>
                <w:bCs/>
                <w:sz w:val="22"/>
                <w:szCs w:val="22"/>
              </w:rPr>
              <w:t>6</w:t>
            </w:r>
            <w:r w:rsidRPr="0088098B">
              <w:rPr>
                <w:b/>
                <w:bCs/>
                <w:sz w:val="22"/>
                <w:szCs w:val="22"/>
              </w:rPr>
              <w:t>.1. számú dokumentum</w:t>
            </w:r>
          </w:p>
        </w:tc>
        <w:tc>
          <w:tcPr>
            <w:tcW w:w="5314" w:type="dxa"/>
            <w:shd w:val="clear" w:color="auto" w:fill="auto"/>
            <w:vAlign w:val="center"/>
          </w:tcPr>
          <w:p w14:paraId="73973D5F" w14:textId="77777777" w:rsidR="00B402AC" w:rsidRPr="0088098B" w:rsidRDefault="00B402AC" w:rsidP="00B402AC">
            <w:pPr>
              <w:spacing w:line="276" w:lineRule="auto"/>
              <w:ind w:left="284" w:right="-1"/>
              <w:jc w:val="center"/>
              <w:rPr>
                <w:bCs/>
                <w:sz w:val="22"/>
                <w:szCs w:val="22"/>
              </w:rPr>
            </w:pPr>
            <w:r w:rsidRPr="004256B4">
              <w:rPr>
                <w:bCs/>
                <w:sz w:val="22"/>
                <w:szCs w:val="22"/>
              </w:rPr>
              <w:t>Árazott költségvetés</w:t>
            </w:r>
          </w:p>
        </w:tc>
        <w:tc>
          <w:tcPr>
            <w:tcW w:w="1635" w:type="dxa"/>
            <w:shd w:val="clear" w:color="auto" w:fill="auto"/>
          </w:tcPr>
          <w:p w14:paraId="0C1A5D8D" w14:textId="77777777" w:rsidR="00B402AC" w:rsidRPr="00F46CCD" w:rsidRDefault="00B402AC" w:rsidP="00B402AC">
            <w:pPr>
              <w:widowControl w:val="0"/>
              <w:spacing w:line="276" w:lineRule="auto"/>
              <w:ind w:right="-1"/>
              <w:jc w:val="center"/>
              <w:rPr>
                <w:sz w:val="22"/>
                <w:szCs w:val="22"/>
              </w:rPr>
            </w:pPr>
            <w:r w:rsidRPr="00B9717A">
              <w:rPr>
                <w:sz w:val="22"/>
                <w:szCs w:val="22"/>
              </w:rPr>
              <w:t>EKR felületére feltölteni a beárazott költségvetést</w:t>
            </w:r>
          </w:p>
        </w:tc>
      </w:tr>
      <w:tr w:rsidR="00B402AC" w:rsidRPr="00F46CCD" w14:paraId="110BDDDB" w14:textId="77777777" w:rsidTr="00B402AC">
        <w:trPr>
          <w:trHeight w:val="680"/>
          <w:jc w:val="center"/>
        </w:trPr>
        <w:tc>
          <w:tcPr>
            <w:tcW w:w="9040" w:type="dxa"/>
            <w:gridSpan w:val="3"/>
            <w:shd w:val="clear" w:color="auto" w:fill="D9D9D9"/>
            <w:vAlign w:val="center"/>
          </w:tcPr>
          <w:p w14:paraId="563A2E37" w14:textId="77777777" w:rsidR="00B402AC" w:rsidRPr="00F46CCD" w:rsidRDefault="00B402AC" w:rsidP="00B402AC">
            <w:pPr>
              <w:widowControl w:val="0"/>
              <w:spacing w:line="276" w:lineRule="auto"/>
              <w:ind w:right="-1"/>
              <w:jc w:val="center"/>
              <w:rPr>
                <w:sz w:val="22"/>
                <w:szCs w:val="22"/>
              </w:rPr>
            </w:pPr>
            <w:r w:rsidRPr="00F46CCD">
              <w:rPr>
                <w:b/>
                <w:bCs/>
                <w:caps/>
                <w:sz w:val="22"/>
                <w:szCs w:val="22"/>
              </w:rPr>
              <w:t>Egyéb nyilatkozatok/Igazolások</w:t>
            </w:r>
          </w:p>
        </w:tc>
      </w:tr>
      <w:tr w:rsidR="00B402AC" w:rsidRPr="00F46CCD" w14:paraId="287ADE1C" w14:textId="77777777" w:rsidTr="00B402AC">
        <w:trPr>
          <w:trHeight w:val="1187"/>
          <w:jc w:val="center"/>
        </w:trPr>
        <w:tc>
          <w:tcPr>
            <w:tcW w:w="2091" w:type="dxa"/>
            <w:shd w:val="clear" w:color="auto" w:fill="auto"/>
            <w:vAlign w:val="center"/>
          </w:tcPr>
          <w:p w14:paraId="0F4AE74A" w14:textId="77777777" w:rsidR="00B402AC" w:rsidRPr="00F46CCD" w:rsidRDefault="00B402AC" w:rsidP="00B402AC">
            <w:pPr>
              <w:widowControl w:val="0"/>
              <w:spacing w:line="276" w:lineRule="auto"/>
              <w:ind w:right="-1"/>
              <w:jc w:val="center"/>
              <w:rPr>
                <w:b/>
                <w:bCs/>
                <w:sz w:val="22"/>
                <w:szCs w:val="22"/>
              </w:rPr>
            </w:pPr>
            <w:r>
              <w:rPr>
                <w:b/>
                <w:bCs/>
                <w:sz w:val="22"/>
                <w:szCs w:val="22"/>
              </w:rPr>
              <w:t>7</w:t>
            </w:r>
            <w:r w:rsidRPr="00F46CCD">
              <w:rPr>
                <w:b/>
                <w:bCs/>
                <w:sz w:val="22"/>
                <w:szCs w:val="22"/>
              </w:rPr>
              <w:t>.</w:t>
            </w:r>
            <w:r>
              <w:rPr>
                <w:b/>
                <w:bCs/>
                <w:sz w:val="22"/>
                <w:szCs w:val="22"/>
              </w:rPr>
              <w:t>1</w:t>
            </w:r>
            <w:r w:rsidRPr="00F46CCD">
              <w:rPr>
                <w:b/>
                <w:bCs/>
                <w:sz w:val="22"/>
                <w:szCs w:val="22"/>
              </w:rPr>
              <w:t>. számú dokumentum</w:t>
            </w:r>
          </w:p>
        </w:tc>
        <w:tc>
          <w:tcPr>
            <w:tcW w:w="5314" w:type="dxa"/>
            <w:shd w:val="clear" w:color="auto" w:fill="auto"/>
            <w:vAlign w:val="center"/>
          </w:tcPr>
          <w:p w14:paraId="4797B55C" w14:textId="77777777" w:rsidR="00B402AC" w:rsidRPr="00F46CCD" w:rsidRDefault="00B402AC" w:rsidP="00B402AC">
            <w:pPr>
              <w:spacing w:line="276" w:lineRule="auto"/>
              <w:ind w:right="-1"/>
              <w:jc w:val="center"/>
              <w:rPr>
                <w:sz w:val="22"/>
                <w:szCs w:val="22"/>
              </w:rPr>
            </w:pPr>
            <w:r w:rsidRPr="00F46CCD">
              <w:rPr>
                <w:sz w:val="22"/>
                <w:szCs w:val="22"/>
              </w:rPr>
              <w:t>Az ajánlathoz csatolni kell az ajánlatban szereplő dokumentumokat aláíró, az ajánlattevő, valamint az alkalmasság igazolásában résztvevő gazdasági szereplő írásbeli képviseletére jogosult személy (cég esetében a cégjegyzésre jogosult) cégaláírási nyilatkozatát (közjegyzői aláírás-hitelesítéssel ellátott címpéldány) vagy a 2006. évi V. törvény (Ctv.) 9. §-a szerinti, ügyvéd által ellenjegyzett aláírás-mintáját</w:t>
            </w:r>
            <w:r>
              <w:rPr>
                <w:sz w:val="22"/>
                <w:szCs w:val="22"/>
              </w:rPr>
              <w:t xml:space="preserve">, vagy </w:t>
            </w:r>
            <w:r w:rsidRPr="00B85468">
              <w:rPr>
                <w:sz w:val="22"/>
                <w:szCs w:val="22"/>
              </w:rPr>
              <w:t>a kamarai jogtanácsos által ellenjegyzett aláírás-mintát vagy ezen dokumentumok</w:t>
            </w:r>
            <w:r>
              <w:rPr>
                <w:sz w:val="22"/>
                <w:szCs w:val="22"/>
              </w:rPr>
              <w:t xml:space="preserve"> másolatát</w:t>
            </w:r>
            <w:r w:rsidRPr="00F46CCD">
              <w:rPr>
                <w:sz w:val="22"/>
                <w:szCs w:val="22"/>
              </w:rPr>
              <w:t xml:space="preserve">. Amennyiben az ajánlatot nem az írásbeli képviseletre jogosult személy írja alá, akkor az adott személy(ek)nek az ajánlat aláírására vonatkozó, a meghatalmazott aláírás mintáját is tartalmazó, a képviseletre jogosult általi, cégszerű aláírással ellátott meghatalmazását is szükséges csatolni. </w:t>
            </w:r>
          </w:p>
        </w:tc>
        <w:tc>
          <w:tcPr>
            <w:tcW w:w="1635" w:type="dxa"/>
            <w:shd w:val="clear" w:color="auto" w:fill="auto"/>
          </w:tcPr>
          <w:p w14:paraId="22155C19" w14:textId="77777777" w:rsidR="00B402AC" w:rsidRPr="00F46CCD" w:rsidRDefault="00B402AC" w:rsidP="00B402AC">
            <w:pPr>
              <w:widowControl w:val="0"/>
              <w:spacing w:line="276" w:lineRule="auto"/>
              <w:ind w:right="-1"/>
              <w:jc w:val="center"/>
              <w:rPr>
                <w:sz w:val="22"/>
                <w:szCs w:val="22"/>
              </w:rPr>
            </w:pPr>
            <w:r>
              <w:rPr>
                <w:sz w:val="22"/>
                <w:szCs w:val="22"/>
              </w:rPr>
              <w:t>EKR felületére feltölteni</w:t>
            </w:r>
          </w:p>
        </w:tc>
      </w:tr>
      <w:tr w:rsidR="00B402AC" w:rsidRPr="00F46CCD" w14:paraId="745971F3" w14:textId="77777777" w:rsidTr="00B402AC">
        <w:trPr>
          <w:trHeight w:val="1187"/>
          <w:jc w:val="center"/>
        </w:trPr>
        <w:tc>
          <w:tcPr>
            <w:tcW w:w="2091" w:type="dxa"/>
            <w:shd w:val="clear" w:color="auto" w:fill="auto"/>
            <w:vAlign w:val="center"/>
          </w:tcPr>
          <w:p w14:paraId="0CA7A667" w14:textId="77777777" w:rsidR="00B402AC" w:rsidRDefault="00B402AC" w:rsidP="00B402AC">
            <w:pPr>
              <w:widowControl w:val="0"/>
              <w:spacing w:line="276" w:lineRule="auto"/>
              <w:ind w:right="-1"/>
              <w:jc w:val="center"/>
              <w:rPr>
                <w:b/>
                <w:bCs/>
                <w:sz w:val="22"/>
                <w:szCs w:val="22"/>
              </w:rPr>
            </w:pPr>
            <w:r>
              <w:rPr>
                <w:b/>
                <w:bCs/>
                <w:sz w:val="22"/>
                <w:szCs w:val="22"/>
              </w:rPr>
              <w:t>7.2. számú dokumentum</w:t>
            </w:r>
          </w:p>
        </w:tc>
        <w:tc>
          <w:tcPr>
            <w:tcW w:w="5314" w:type="dxa"/>
            <w:shd w:val="clear" w:color="auto" w:fill="auto"/>
            <w:vAlign w:val="center"/>
          </w:tcPr>
          <w:p w14:paraId="16A762CF" w14:textId="77777777" w:rsidR="00B402AC" w:rsidRDefault="00B402AC" w:rsidP="00B402AC">
            <w:pPr>
              <w:spacing w:line="276" w:lineRule="auto"/>
              <w:ind w:right="-1"/>
              <w:jc w:val="center"/>
              <w:rPr>
                <w:sz w:val="22"/>
                <w:szCs w:val="22"/>
              </w:rPr>
            </w:pPr>
            <w:r>
              <w:rPr>
                <w:sz w:val="22"/>
                <w:szCs w:val="22"/>
              </w:rPr>
              <w:t>Ajánlattevői nyilatkozat változásbejegyzési eljárásról</w:t>
            </w:r>
          </w:p>
          <w:p w14:paraId="2E866B2E" w14:textId="77777777" w:rsidR="00B402AC" w:rsidRPr="00F46CCD" w:rsidRDefault="00B402AC" w:rsidP="00B402AC">
            <w:pPr>
              <w:spacing w:line="276" w:lineRule="auto"/>
              <w:ind w:right="-1"/>
              <w:jc w:val="center"/>
              <w:rPr>
                <w:sz w:val="22"/>
                <w:szCs w:val="22"/>
              </w:rPr>
            </w:pPr>
            <w:r w:rsidRPr="00F46CCD">
              <w:rPr>
                <w:sz w:val="22"/>
                <w:szCs w:val="22"/>
              </w:rPr>
              <w:t>A folyamatban lévő változásbejegyzési eljárás esetében, az ajánlathoz, csatolni kell a cégbírósághoz benyújtott változásbejegyzési kérelmet és az annak érkezéséről a cégbíróság által megküldött igazolást.</w:t>
            </w:r>
          </w:p>
        </w:tc>
        <w:tc>
          <w:tcPr>
            <w:tcW w:w="1635" w:type="dxa"/>
            <w:shd w:val="clear" w:color="auto" w:fill="auto"/>
          </w:tcPr>
          <w:p w14:paraId="75CA7E3A" w14:textId="77777777" w:rsidR="00B402AC" w:rsidRPr="00F46CCD" w:rsidRDefault="00B402AC" w:rsidP="00B402AC">
            <w:pPr>
              <w:widowControl w:val="0"/>
              <w:spacing w:line="276" w:lineRule="auto"/>
              <w:ind w:right="-1"/>
              <w:jc w:val="center"/>
              <w:rPr>
                <w:sz w:val="22"/>
                <w:szCs w:val="22"/>
              </w:rPr>
            </w:pPr>
            <w:r w:rsidRPr="00B9717A">
              <w:rPr>
                <w:sz w:val="22"/>
                <w:szCs w:val="22"/>
              </w:rPr>
              <w:t>EKR űrlap</w:t>
            </w:r>
          </w:p>
        </w:tc>
      </w:tr>
      <w:tr w:rsidR="00B402AC" w:rsidRPr="00F46CCD" w14:paraId="4FC6878A" w14:textId="77777777" w:rsidTr="00B402AC">
        <w:trPr>
          <w:trHeight w:val="397"/>
          <w:jc w:val="center"/>
        </w:trPr>
        <w:tc>
          <w:tcPr>
            <w:tcW w:w="2091" w:type="dxa"/>
            <w:shd w:val="clear" w:color="auto" w:fill="auto"/>
            <w:vAlign w:val="center"/>
          </w:tcPr>
          <w:p w14:paraId="26757349" w14:textId="77777777" w:rsidR="00B402AC" w:rsidRPr="00F46CCD" w:rsidRDefault="00B402AC" w:rsidP="00B402AC">
            <w:pPr>
              <w:widowControl w:val="0"/>
              <w:spacing w:line="276" w:lineRule="auto"/>
              <w:ind w:right="-1"/>
              <w:jc w:val="center"/>
              <w:rPr>
                <w:b/>
                <w:bCs/>
                <w:sz w:val="22"/>
                <w:szCs w:val="22"/>
              </w:rPr>
            </w:pPr>
            <w:r>
              <w:rPr>
                <w:b/>
                <w:bCs/>
                <w:sz w:val="22"/>
                <w:szCs w:val="22"/>
              </w:rPr>
              <w:t>7.3</w:t>
            </w:r>
            <w:r w:rsidRPr="00F46CCD">
              <w:rPr>
                <w:b/>
                <w:bCs/>
                <w:sz w:val="22"/>
                <w:szCs w:val="22"/>
              </w:rPr>
              <w:t>. számú dokumentum</w:t>
            </w:r>
          </w:p>
        </w:tc>
        <w:tc>
          <w:tcPr>
            <w:tcW w:w="5314" w:type="dxa"/>
            <w:shd w:val="clear" w:color="auto" w:fill="auto"/>
            <w:vAlign w:val="center"/>
          </w:tcPr>
          <w:p w14:paraId="02D482AD" w14:textId="77777777" w:rsidR="00B402AC" w:rsidRPr="00F46CCD" w:rsidRDefault="00B402AC" w:rsidP="00B402AC">
            <w:pPr>
              <w:spacing w:line="276" w:lineRule="auto"/>
              <w:ind w:left="284" w:right="-1"/>
              <w:jc w:val="center"/>
              <w:rPr>
                <w:bCs/>
                <w:sz w:val="22"/>
                <w:szCs w:val="22"/>
              </w:rPr>
            </w:pPr>
            <w:r w:rsidRPr="00F46CCD">
              <w:rPr>
                <w:bCs/>
                <w:sz w:val="22"/>
                <w:szCs w:val="22"/>
              </w:rPr>
              <w:t>Nyilatkozat a titoktartásról</w:t>
            </w:r>
          </w:p>
        </w:tc>
        <w:tc>
          <w:tcPr>
            <w:tcW w:w="1635" w:type="dxa"/>
            <w:shd w:val="clear" w:color="auto" w:fill="auto"/>
          </w:tcPr>
          <w:p w14:paraId="2DA5E171" w14:textId="77777777" w:rsidR="00B402AC" w:rsidRPr="00F46CCD" w:rsidRDefault="00B402AC" w:rsidP="00B402AC">
            <w:pPr>
              <w:widowControl w:val="0"/>
              <w:spacing w:line="276" w:lineRule="auto"/>
              <w:ind w:right="-1"/>
              <w:jc w:val="center"/>
              <w:rPr>
                <w:sz w:val="22"/>
                <w:szCs w:val="22"/>
              </w:rPr>
            </w:pPr>
            <w:r w:rsidRPr="00B9717A">
              <w:rPr>
                <w:sz w:val="22"/>
                <w:szCs w:val="22"/>
              </w:rPr>
              <w:t>EKR űrlap</w:t>
            </w:r>
          </w:p>
        </w:tc>
      </w:tr>
      <w:tr w:rsidR="00B402AC" w:rsidRPr="00F46CCD" w14:paraId="361D0A35" w14:textId="77777777" w:rsidTr="00B402AC">
        <w:trPr>
          <w:trHeight w:val="397"/>
          <w:jc w:val="center"/>
        </w:trPr>
        <w:tc>
          <w:tcPr>
            <w:tcW w:w="2091" w:type="dxa"/>
            <w:shd w:val="clear" w:color="auto" w:fill="auto"/>
            <w:vAlign w:val="center"/>
          </w:tcPr>
          <w:p w14:paraId="0E4AA1A9" w14:textId="77777777" w:rsidR="00B402AC" w:rsidRPr="00F46CCD" w:rsidRDefault="00B402AC" w:rsidP="00B402AC">
            <w:pPr>
              <w:widowControl w:val="0"/>
              <w:spacing w:line="276" w:lineRule="auto"/>
              <w:ind w:right="-1"/>
              <w:jc w:val="center"/>
              <w:rPr>
                <w:b/>
                <w:bCs/>
                <w:sz w:val="22"/>
                <w:szCs w:val="22"/>
              </w:rPr>
            </w:pPr>
            <w:r>
              <w:rPr>
                <w:b/>
                <w:bCs/>
                <w:sz w:val="22"/>
                <w:szCs w:val="22"/>
              </w:rPr>
              <w:t>7.4</w:t>
            </w:r>
            <w:r w:rsidRPr="00F46CCD">
              <w:rPr>
                <w:b/>
                <w:bCs/>
                <w:sz w:val="22"/>
                <w:szCs w:val="22"/>
              </w:rPr>
              <w:t>. számú dokumentum</w:t>
            </w:r>
          </w:p>
        </w:tc>
        <w:tc>
          <w:tcPr>
            <w:tcW w:w="5314" w:type="dxa"/>
            <w:shd w:val="clear" w:color="auto" w:fill="auto"/>
            <w:vAlign w:val="center"/>
          </w:tcPr>
          <w:p w14:paraId="602892C8" w14:textId="77777777" w:rsidR="00B402AC" w:rsidRPr="00F46CCD" w:rsidRDefault="00B402AC" w:rsidP="00B402AC">
            <w:pPr>
              <w:widowControl w:val="0"/>
              <w:spacing w:line="276" w:lineRule="auto"/>
              <w:ind w:right="-1"/>
              <w:jc w:val="center"/>
              <w:rPr>
                <w:sz w:val="22"/>
                <w:szCs w:val="22"/>
              </w:rPr>
            </w:pPr>
            <w:r w:rsidRPr="00F46CCD">
              <w:rPr>
                <w:bCs/>
                <w:sz w:val="22"/>
                <w:szCs w:val="22"/>
              </w:rPr>
              <w:t>Nyilatkozat az üzleti titokról</w:t>
            </w:r>
          </w:p>
        </w:tc>
        <w:tc>
          <w:tcPr>
            <w:tcW w:w="1635" w:type="dxa"/>
            <w:shd w:val="clear" w:color="auto" w:fill="auto"/>
          </w:tcPr>
          <w:p w14:paraId="0F93D9F3" w14:textId="77777777" w:rsidR="00B402AC" w:rsidRPr="00F46CCD" w:rsidRDefault="00B402AC" w:rsidP="00B402AC">
            <w:pPr>
              <w:widowControl w:val="0"/>
              <w:spacing w:line="276" w:lineRule="auto"/>
              <w:ind w:right="-1"/>
              <w:jc w:val="center"/>
              <w:rPr>
                <w:sz w:val="22"/>
                <w:szCs w:val="22"/>
              </w:rPr>
            </w:pPr>
            <w:r w:rsidRPr="00B9717A">
              <w:rPr>
                <w:sz w:val="22"/>
                <w:szCs w:val="22"/>
              </w:rPr>
              <w:t>EKR űrlap</w:t>
            </w:r>
          </w:p>
        </w:tc>
      </w:tr>
      <w:tr w:rsidR="00B402AC" w:rsidRPr="00F46CCD" w14:paraId="3DA43B66" w14:textId="77777777" w:rsidTr="00B402AC">
        <w:trPr>
          <w:trHeight w:val="397"/>
          <w:jc w:val="center"/>
        </w:trPr>
        <w:tc>
          <w:tcPr>
            <w:tcW w:w="2091" w:type="dxa"/>
            <w:shd w:val="clear" w:color="auto" w:fill="auto"/>
            <w:vAlign w:val="center"/>
          </w:tcPr>
          <w:p w14:paraId="131D5F4F" w14:textId="77777777" w:rsidR="00B402AC" w:rsidRDefault="00B402AC" w:rsidP="00B402AC">
            <w:pPr>
              <w:widowControl w:val="0"/>
              <w:spacing w:line="276" w:lineRule="auto"/>
              <w:ind w:right="-1"/>
              <w:jc w:val="center"/>
              <w:rPr>
                <w:b/>
                <w:bCs/>
                <w:sz w:val="22"/>
                <w:szCs w:val="22"/>
              </w:rPr>
            </w:pPr>
            <w:r>
              <w:rPr>
                <w:b/>
                <w:bCs/>
                <w:sz w:val="22"/>
                <w:szCs w:val="22"/>
              </w:rPr>
              <w:t>7.5. számú dokumentum</w:t>
            </w:r>
          </w:p>
        </w:tc>
        <w:tc>
          <w:tcPr>
            <w:tcW w:w="5314" w:type="dxa"/>
            <w:shd w:val="clear" w:color="auto" w:fill="auto"/>
            <w:vAlign w:val="center"/>
          </w:tcPr>
          <w:p w14:paraId="68DE1B2F" w14:textId="77777777" w:rsidR="00B402AC" w:rsidRPr="00AE54B2" w:rsidRDefault="00B402AC" w:rsidP="00B402AC">
            <w:pPr>
              <w:widowControl w:val="0"/>
              <w:spacing w:line="276" w:lineRule="auto"/>
              <w:ind w:right="-1"/>
              <w:jc w:val="center"/>
              <w:rPr>
                <w:bCs/>
                <w:sz w:val="22"/>
                <w:szCs w:val="22"/>
              </w:rPr>
            </w:pPr>
            <w:r>
              <w:rPr>
                <w:bCs/>
                <w:sz w:val="22"/>
                <w:szCs w:val="22"/>
              </w:rPr>
              <w:t>Közös ajánlat esetén a konzorciumi</w:t>
            </w:r>
            <w:r w:rsidRPr="00AE54B2">
              <w:rPr>
                <w:bCs/>
                <w:sz w:val="22"/>
                <w:szCs w:val="22"/>
              </w:rPr>
              <w:t xml:space="preserve"> megállapodás</w:t>
            </w:r>
          </w:p>
        </w:tc>
        <w:tc>
          <w:tcPr>
            <w:tcW w:w="1635" w:type="dxa"/>
            <w:shd w:val="clear" w:color="auto" w:fill="auto"/>
          </w:tcPr>
          <w:p w14:paraId="2BC5D0D6" w14:textId="77777777" w:rsidR="00B402AC" w:rsidRPr="003D76C4" w:rsidRDefault="00B402AC" w:rsidP="00B402AC">
            <w:pPr>
              <w:widowControl w:val="0"/>
              <w:spacing w:line="276" w:lineRule="auto"/>
              <w:ind w:right="-1"/>
              <w:jc w:val="center"/>
              <w:rPr>
                <w:sz w:val="22"/>
                <w:szCs w:val="22"/>
              </w:rPr>
            </w:pPr>
            <w:r w:rsidRPr="003D76C4">
              <w:rPr>
                <w:sz w:val="22"/>
                <w:szCs w:val="22"/>
              </w:rPr>
              <w:t>Papír alapon kitölteni, és EKR felületére feltölteni</w:t>
            </w:r>
          </w:p>
          <w:p w14:paraId="5EE977C2" w14:textId="77777777" w:rsidR="00B402AC" w:rsidRPr="00F46CCD" w:rsidRDefault="00B402AC" w:rsidP="00B402AC">
            <w:pPr>
              <w:widowControl w:val="0"/>
              <w:spacing w:line="276" w:lineRule="auto"/>
              <w:ind w:right="-1"/>
              <w:jc w:val="center"/>
              <w:rPr>
                <w:sz w:val="22"/>
                <w:szCs w:val="22"/>
              </w:rPr>
            </w:pPr>
            <w:r w:rsidRPr="003D76C4">
              <w:rPr>
                <w:sz w:val="22"/>
                <w:szCs w:val="22"/>
              </w:rPr>
              <w:t>(amennyiben az ajánlat benyújtása szempontjából lényeges)</w:t>
            </w:r>
          </w:p>
        </w:tc>
      </w:tr>
      <w:tr w:rsidR="00B402AC" w:rsidRPr="00F46CCD" w14:paraId="104FE1FF" w14:textId="77777777" w:rsidTr="00B402AC">
        <w:trPr>
          <w:trHeight w:val="397"/>
          <w:jc w:val="center"/>
        </w:trPr>
        <w:tc>
          <w:tcPr>
            <w:tcW w:w="2091" w:type="dxa"/>
            <w:shd w:val="clear" w:color="auto" w:fill="auto"/>
            <w:vAlign w:val="center"/>
          </w:tcPr>
          <w:p w14:paraId="60877D70" w14:textId="77777777" w:rsidR="00B402AC" w:rsidRPr="00696483" w:rsidRDefault="00B402AC" w:rsidP="00B402AC">
            <w:pPr>
              <w:widowControl w:val="0"/>
              <w:spacing w:line="276" w:lineRule="auto"/>
              <w:ind w:right="-1"/>
              <w:jc w:val="center"/>
              <w:rPr>
                <w:b/>
                <w:bCs/>
                <w:sz w:val="22"/>
                <w:szCs w:val="22"/>
              </w:rPr>
            </w:pPr>
            <w:r w:rsidRPr="00696483">
              <w:rPr>
                <w:b/>
                <w:bCs/>
                <w:sz w:val="22"/>
                <w:szCs w:val="22"/>
              </w:rPr>
              <w:t xml:space="preserve">7.6. számú </w:t>
            </w:r>
            <w:r w:rsidRPr="00696483">
              <w:rPr>
                <w:b/>
                <w:bCs/>
                <w:sz w:val="22"/>
                <w:szCs w:val="22"/>
              </w:rPr>
              <w:lastRenderedPageBreak/>
              <w:t>dokumentum</w:t>
            </w:r>
          </w:p>
        </w:tc>
        <w:tc>
          <w:tcPr>
            <w:tcW w:w="5314" w:type="dxa"/>
            <w:shd w:val="clear" w:color="auto" w:fill="auto"/>
            <w:vAlign w:val="center"/>
          </w:tcPr>
          <w:p w14:paraId="48E4132B" w14:textId="77777777" w:rsidR="00B402AC" w:rsidRPr="00696483" w:rsidRDefault="00B402AC" w:rsidP="00B402AC">
            <w:pPr>
              <w:widowControl w:val="0"/>
              <w:spacing w:line="276" w:lineRule="auto"/>
              <w:ind w:right="-1"/>
              <w:jc w:val="center"/>
              <w:rPr>
                <w:bCs/>
                <w:sz w:val="22"/>
                <w:szCs w:val="22"/>
              </w:rPr>
            </w:pPr>
            <w:r w:rsidRPr="00696483">
              <w:rPr>
                <w:bCs/>
                <w:sz w:val="22"/>
                <w:szCs w:val="22"/>
              </w:rPr>
              <w:lastRenderedPageBreak/>
              <w:t xml:space="preserve">Nyilatkozat fordításról </w:t>
            </w:r>
            <w:r w:rsidRPr="00696483">
              <w:rPr>
                <w:bCs/>
                <w:i/>
                <w:sz w:val="22"/>
                <w:szCs w:val="22"/>
              </w:rPr>
              <w:t xml:space="preserve">(Kizárólag idegen nyelvű irat </w:t>
            </w:r>
            <w:r w:rsidRPr="00696483">
              <w:rPr>
                <w:bCs/>
                <w:i/>
                <w:sz w:val="22"/>
                <w:szCs w:val="22"/>
              </w:rPr>
              <w:lastRenderedPageBreak/>
              <w:t>benyújtása esetén kell csak benyújtani!)</w:t>
            </w:r>
          </w:p>
        </w:tc>
        <w:tc>
          <w:tcPr>
            <w:tcW w:w="1635" w:type="dxa"/>
            <w:shd w:val="clear" w:color="auto" w:fill="auto"/>
          </w:tcPr>
          <w:p w14:paraId="70C03E85" w14:textId="77777777" w:rsidR="00B402AC" w:rsidRPr="00696483" w:rsidRDefault="00B402AC" w:rsidP="00B402AC">
            <w:pPr>
              <w:widowControl w:val="0"/>
              <w:spacing w:line="276" w:lineRule="auto"/>
              <w:ind w:right="-1"/>
              <w:jc w:val="center"/>
              <w:rPr>
                <w:sz w:val="22"/>
                <w:szCs w:val="22"/>
              </w:rPr>
            </w:pPr>
            <w:r w:rsidRPr="00696483">
              <w:rPr>
                <w:sz w:val="22"/>
                <w:szCs w:val="22"/>
              </w:rPr>
              <w:lastRenderedPageBreak/>
              <w:t xml:space="preserve">Papír alapon </w:t>
            </w:r>
            <w:r w:rsidRPr="00696483">
              <w:rPr>
                <w:sz w:val="22"/>
                <w:szCs w:val="22"/>
              </w:rPr>
              <w:lastRenderedPageBreak/>
              <w:t>kitölteni, és EKR felületére feltölteni</w:t>
            </w:r>
          </w:p>
          <w:p w14:paraId="1A2B75B8" w14:textId="77777777" w:rsidR="00B402AC" w:rsidRPr="00F46CCD" w:rsidRDefault="00B402AC" w:rsidP="00B402AC">
            <w:pPr>
              <w:widowControl w:val="0"/>
              <w:spacing w:line="276" w:lineRule="auto"/>
              <w:ind w:right="-1"/>
              <w:jc w:val="center"/>
              <w:rPr>
                <w:sz w:val="22"/>
                <w:szCs w:val="22"/>
              </w:rPr>
            </w:pPr>
            <w:r w:rsidRPr="00696483">
              <w:rPr>
                <w:sz w:val="22"/>
                <w:szCs w:val="22"/>
              </w:rPr>
              <w:t>(amennyiben az ajánlat benyújtása szempontjából lényeges)</w:t>
            </w:r>
          </w:p>
        </w:tc>
      </w:tr>
      <w:tr w:rsidR="00B402AC" w:rsidRPr="00F46CCD" w14:paraId="05938602" w14:textId="77777777" w:rsidTr="00B402AC">
        <w:trPr>
          <w:trHeight w:val="397"/>
          <w:jc w:val="center"/>
        </w:trPr>
        <w:tc>
          <w:tcPr>
            <w:tcW w:w="2091" w:type="dxa"/>
            <w:shd w:val="clear" w:color="auto" w:fill="auto"/>
            <w:vAlign w:val="center"/>
          </w:tcPr>
          <w:p w14:paraId="639DB86B" w14:textId="77777777" w:rsidR="00B402AC" w:rsidRPr="00696483" w:rsidRDefault="00B402AC" w:rsidP="00B402AC">
            <w:pPr>
              <w:widowControl w:val="0"/>
              <w:spacing w:line="276" w:lineRule="auto"/>
              <w:ind w:right="-1"/>
              <w:jc w:val="center"/>
              <w:rPr>
                <w:b/>
                <w:bCs/>
                <w:sz w:val="22"/>
                <w:szCs w:val="22"/>
              </w:rPr>
            </w:pPr>
            <w:r w:rsidRPr="00696483">
              <w:rPr>
                <w:b/>
                <w:bCs/>
                <w:sz w:val="22"/>
                <w:szCs w:val="22"/>
              </w:rPr>
              <w:lastRenderedPageBreak/>
              <w:t>7.7. számú dokumentum</w:t>
            </w:r>
          </w:p>
        </w:tc>
        <w:tc>
          <w:tcPr>
            <w:tcW w:w="5314" w:type="dxa"/>
            <w:shd w:val="clear" w:color="auto" w:fill="auto"/>
            <w:vAlign w:val="center"/>
          </w:tcPr>
          <w:p w14:paraId="34B8D755" w14:textId="77777777" w:rsidR="00B402AC" w:rsidRPr="00696483" w:rsidRDefault="00B402AC" w:rsidP="00B402AC">
            <w:pPr>
              <w:pStyle w:val="BodyTextIndent33"/>
              <w:spacing w:line="276" w:lineRule="auto"/>
              <w:ind w:left="284" w:right="-3" w:firstLine="0"/>
              <w:jc w:val="center"/>
              <w:rPr>
                <w:rFonts w:ascii="Arial" w:hAnsi="Arial" w:cs="Arial"/>
                <w:sz w:val="22"/>
                <w:szCs w:val="22"/>
              </w:rPr>
            </w:pPr>
            <w:r w:rsidRPr="00696483">
              <w:rPr>
                <w:rFonts w:ascii="Arial" w:hAnsi="Arial" w:cs="Arial"/>
                <w:sz w:val="22"/>
                <w:szCs w:val="22"/>
              </w:rPr>
              <w:t>A biztosítási szerződésről, illetőleg megkötésének vállalásáról szóló nyilatkozat.</w:t>
            </w:r>
          </w:p>
        </w:tc>
        <w:tc>
          <w:tcPr>
            <w:tcW w:w="1635" w:type="dxa"/>
            <w:shd w:val="clear" w:color="auto" w:fill="auto"/>
          </w:tcPr>
          <w:p w14:paraId="3229B863" w14:textId="77777777" w:rsidR="00B402AC" w:rsidRPr="00F46CCD" w:rsidRDefault="00B402AC" w:rsidP="00B402AC">
            <w:pPr>
              <w:widowControl w:val="0"/>
              <w:spacing w:line="276" w:lineRule="auto"/>
              <w:ind w:right="-1"/>
              <w:jc w:val="center"/>
              <w:rPr>
                <w:sz w:val="22"/>
                <w:szCs w:val="22"/>
              </w:rPr>
            </w:pPr>
            <w:r w:rsidRPr="00696483">
              <w:rPr>
                <w:sz w:val="22"/>
                <w:szCs w:val="22"/>
              </w:rPr>
              <w:t>Papír alapon kitölteni, és EKR felületére feltölteni</w:t>
            </w:r>
          </w:p>
        </w:tc>
      </w:tr>
      <w:tr w:rsidR="00B402AC" w:rsidRPr="00F46CCD" w14:paraId="3119B10A" w14:textId="77777777" w:rsidTr="00B402AC">
        <w:trPr>
          <w:trHeight w:val="397"/>
          <w:jc w:val="center"/>
        </w:trPr>
        <w:tc>
          <w:tcPr>
            <w:tcW w:w="2091" w:type="dxa"/>
            <w:shd w:val="clear" w:color="auto" w:fill="auto"/>
            <w:vAlign w:val="center"/>
          </w:tcPr>
          <w:p w14:paraId="0788BE9E" w14:textId="77777777" w:rsidR="00B402AC" w:rsidRPr="00696483" w:rsidRDefault="00B402AC" w:rsidP="00B402AC">
            <w:pPr>
              <w:widowControl w:val="0"/>
              <w:spacing w:line="276" w:lineRule="auto"/>
              <w:ind w:right="-1"/>
              <w:jc w:val="center"/>
              <w:rPr>
                <w:b/>
                <w:bCs/>
                <w:sz w:val="22"/>
                <w:szCs w:val="22"/>
              </w:rPr>
            </w:pPr>
            <w:r w:rsidRPr="00696483">
              <w:rPr>
                <w:b/>
                <w:bCs/>
                <w:sz w:val="22"/>
                <w:szCs w:val="22"/>
              </w:rPr>
              <w:t>7.8. számú dokumentum</w:t>
            </w:r>
          </w:p>
        </w:tc>
        <w:tc>
          <w:tcPr>
            <w:tcW w:w="5314" w:type="dxa"/>
            <w:shd w:val="clear" w:color="auto" w:fill="auto"/>
            <w:vAlign w:val="center"/>
          </w:tcPr>
          <w:p w14:paraId="2405563E" w14:textId="77777777" w:rsidR="00B402AC" w:rsidRPr="00696483" w:rsidRDefault="00B402AC" w:rsidP="00B402AC">
            <w:pPr>
              <w:pStyle w:val="BodyTextIndent33"/>
              <w:spacing w:line="276" w:lineRule="auto"/>
              <w:ind w:left="284" w:right="-3" w:firstLine="0"/>
              <w:jc w:val="center"/>
              <w:rPr>
                <w:rFonts w:ascii="Arial" w:hAnsi="Arial" w:cs="Arial"/>
                <w:sz w:val="22"/>
                <w:szCs w:val="22"/>
              </w:rPr>
            </w:pPr>
            <w:r w:rsidRPr="00696483">
              <w:rPr>
                <w:rFonts w:ascii="Arial" w:hAnsi="Arial" w:cs="Arial"/>
                <w:sz w:val="22"/>
                <w:szCs w:val="22"/>
              </w:rPr>
              <w:t>Nyilatkozat az ajánlati biztosíték rendelkezésre bocsátásáról</w:t>
            </w:r>
          </w:p>
        </w:tc>
        <w:tc>
          <w:tcPr>
            <w:tcW w:w="1635" w:type="dxa"/>
            <w:shd w:val="clear" w:color="auto" w:fill="auto"/>
          </w:tcPr>
          <w:p w14:paraId="7BCA4DC1" w14:textId="77777777" w:rsidR="00B402AC" w:rsidRPr="00696483" w:rsidRDefault="00B402AC" w:rsidP="00B402AC">
            <w:pPr>
              <w:widowControl w:val="0"/>
              <w:spacing w:line="276" w:lineRule="auto"/>
              <w:ind w:right="-1"/>
              <w:jc w:val="center"/>
              <w:rPr>
                <w:sz w:val="22"/>
                <w:szCs w:val="22"/>
              </w:rPr>
            </w:pPr>
            <w:r w:rsidRPr="00696483">
              <w:rPr>
                <w:sz w:val="22"/>
                <w:szCs w:val="22"/>
              </w:rPr>
              <w:t>Papír alapon kitölteni, és EKR felületére feltölteni</w:t>
            </w:r>
          </w:p>
          <w:p w14:paraId="1B15DF06" w14:textId="77777777" w:rsidR="00B402AC" w:rsidRPr="00F46CCD" w:rsidRDefault="00B402AC" w:rsidP="00B402AC">
            <w:pPr>
              <w:widowControl w:val="0"/>
              <w:spacing w:line="276" w:lineRule="auto"/>
              <w:ind w:right="-1"/>
              <w:jc w:val="center"/>
              <w:rPr>
                <w:sz w:val="22"/>
                <w:szCs w:val="22"/>
              </w:rPr>
            </w:pPr>
            <w:r w:rsidRPr="00696483">
              <w:rPr>
                <w:sz w:val="22"/>
                <w:szCs w:val="22"/>
              </w:rPr>
              <w:t>(amennyiben az ajánlat benyújtása szempontjából lényeges)</w:t>
            </w:r>
          </w:p>
        </w:tc>
      </w:tr>
      <w:tr w:rsidR="00B402AC" w:rsidRPr="00F46CCD" w14:paraId="3829A039" w14:textId="77777777" w:rsidTr="00B402AC">
        <w:trPr>
          <w:trHeight w:val="397"/>
          <w:jc w:val="center"/>
        </w:trPr>
        <w:tc>
          <w:tcPr>
            <w:tcW w:w="2091" w:type="dxa"/>
            <w:shd w:val="clear" w:color="auto" w:fill="auto"/>
            <w:vAlign w:val="center"/>
          </w:tcPr>
          <w:p w14:paraId="41A98787" w14:textId="77777777" w:rsidR="00B402AC" w:rsidRPr="00756A4E" w:rsidRDefault="00B402AC" w:rsidP="00B402AC">
            <w:pPr>
              <w:widowControl w:val="0"/>
              <w:spacing w:line="276" w:lineRule="auto"/>
              <w:ind w:right="-1"/>
              <w:jc w:val="center"/>
              <w:rPr>
                <w:b/>
                <w:bCs/>
                <w:sz w:val="22"/>
                <w:szCs w:val="22"/>
              </w:rPr>
            </w:pPr>
            <w:r w:rsidRPr="00756A4E">
              <w:rPr>
                <w:b/>
                <w:bCs/>
                <w:sz w:val="22"/>
                <w:szCs w:val="22"/>
              </w:rPr>
              <w:t>7.</w:t>
            </w:r>
            <w:r>
              <w:rPr>
                <w:b/>
                <w:bCs/>
                <w:sz w:val="22"/>
                <w:szCs w:val="22"/>
              </w:rPr>
              <w:t>9</w:t>
            </w:r>
            <w:r w:rsidRPr="00756A4E">
              <w:rPr>
                <w:b/>
                <w:bCs/>
                <w:sz w:val="22"/>
                <w:szCs w:val="22"/>
              </w:rPr>
              <w:t>. számú dokumentum</w:t>
            </w:r>
          </w:p>
        </w:tc>
        <w:tc>
          <w:tcPr>
            <w:tcW w:w="5314" w:type="dxa"/>
            <w:shd w:val="clear" w:color="auto" w:fill="auto"/>
            <w:vAlign w:val="center"/>
          </w:tcPr>
          <w:p w14:paraId="1FC1170B" w14:textId="77777777" w:rsidR="00B402AC" w:rsidRPr="00756A4E" w:rsidRDefault="00B402AC" w:rsidP="00B402AC">
            <w:pPr>
              <w:pStyle w:val="BodyTextIndent33"/>
              <w:spacing w:line="276" w:lineRule="auto"/>
              <w:ind w:left="284" w:right="-3" w:firstLine="0"/>
              <w:jc w:val="center"/>
              <w:rPr>
                <w:rFonts w:ascii="Arial" w:hAnsi="Arial" w:cs="Arial"/>
                <w:sz w:val="22"/>
                <w:szCs w:val="22"/>
              </w:rPr>
            </w:pPr>
            <w:r w:rsidRPr="00756A4E">
              <w:rPr>
                <w:rFonts w:ascii="Arial" w:hAnsi="Arial" w:cs="Arial"/>
                <w:sz w:val="22"/>
                <w:szCs w:val="22"/>
              </w:rPr>
              <w:t>Nyilatkozat munka-, balesetvédelmi-, valamint tűzvédelmi előírások betartásának és betartatásának biztosításáról</w:t>
            </w:r>
          </w:p>
        </w:tc>
        <w:tc>
          <w:tcPr>
            <w:tcW w:w="1635" w:type="dxa"/>
            <w:shd w:val="clear" w:color="auto" w:fill="auto"/>
          </w:tcPr>
          <w:p w14:paraId="4D9DC209" w14:textId="77777777" w:rsidR="00B402AC" w:rsidRPr="004331B0" w:rsidRDefault="00B402AC" w:rsidP="00B402AC">
            <w:pPr>
              <w:widowControl w:val="0"/>
              <w:spacing w:line="276" w:lineRule="auto"/>
              <w:ind w:right="-1"/>
              <w:jc w:val="center"/>
              <w:rPr>
                <w:sz w:val="22"/>
                <w:szCs w:val="22"/>
              </w:rPr>
            </w:pPr>
            <w:r w:rsidRPr="004331B0">
              <w:rPr>
                <w:sz w:val="22"/>
                <w:szCs w:val="22"/>
              </w:rPr>
              <w:t>Papír alapon kitölteni, és EKR felületére feltölteni</w:t>
            </w:r>
          </w:p>
        </w:tc>
      </w:tr>
      <w:tr w:rsidR="008C0392" w:rsidRPr="00F46CCD" w14:paraId="6E0018F9" w14:textId="77777777" w:rsidTr="00B402AC">
        <w:trPr>
          <w:trHeight w:val="397"/>
          <w:jc w:val="center"/>
        </w:trPr>
        <w:tc>
          <w:tcPr>
            <w:tcW w:w="2091" w:type="dxa"/>
            <w:shd w:val="clear" w:color="auto" w:fill="auto"/>
            <w:vAlign w:val="center"/>
          </w:tcPr>
          <w:p w14:paraId="4F1773DC" w14:textId="5F48DE5D" w:rsidR="008C0392" w:rsidRPr="00756A4E" w:rsidRDefault="008C0392" w:rsidP="008C0392">
            <w:pPr>
              <w:widowControl w:val="0"/>
              <w:spacing w:line="276" w:lineRule="auto"/>
              <w:ind w:right="-1"/>
              <w:jc w:val="center"/>
              <w:rPr>
                <w:b/>
                <w:bCs/>
                <w:sz w:val="22"/>
                <w:szCs w:val="22"/>
              </w:rPr>
            </w:pPr>
            <w:r w:rsidRPr="00756A4E">
              <w:rPr>
                <w:b/>
                <w:bCs/>
                <w:sz w:val="22"/>
                <w:szCs w:val="22"/>
              </w:rPr>
              <w:t>7.</w:t>
            </w:r>
            <w:r>
              <w:rPr>
                <w:b/>
                <w:bCs/>
                <w:sz w:val="22"/>
                <w:szCs w:val="22"/>
              </w:rPr>
              <w:t>10</w:t>
            </w:r>
            <w:r w:rsidRPr="00756A4E">
              <w:rPr>
                <w:b/>
                <w:bCs/>
                <w:sz w:val="22"/>
                <w:szCs w:val="22"/>
              </w:rPr>
              <w:t>. számú dokumentum</w:t>
            </w:r>
          </w:p>
        </w:tc>
        <w:tc>
          <w:tcPr>
            <w:tcW w:w="5314" w:type="dxa"/>
            <w:shd w:val="clear" w:color="auto" w:fill="auto"/>
            <w:vAlign w:val="center"/>
          </w:tcPr>
          <w:p w14:paraId="03E0C683" w14:textId="77777777" w:rsidR="008C0392" w:rsidRDefault="008C0392" w:rsidP="008C0392">
            <w:pPr>
              <w:pStyle w:val="BodyTextIndent33"/>
              <w:spacing w:line="276" w:lineRule="auto"/>
              <w:ind w:left="284" w:right="-3" w:firstLine="0"/>
              <w:jc w:val="center"/>
              <w:rPr>
                <w:rFonts w:ascii="Arial" w:hAnsi="Arial" w:cs="Arial"/>
                <w:sz w:val="22"/>
                <w:szCs w:val="22"/>
              </w:rPr>
            </w:pPr>
            <w:r>
              <w:rPr>
                <w:rFonts w:ascii="Arial" w:hAnsi="Arial" w:cs="Arial"/>
                <w:sz w:val="22"/>
                <w:szCs w:val="22"/>
              </w:rPr>
              <w:t>Átláthatósági nyilatkozat</w:t>
            </w:r>
          </w:p>
          <w:p w14:paraId="51C4B010" w14:textId="5181BF67" w:rsidR="005A0CF8" w:rsidRPr="00756A4E" w:rsidRDefault="00C80E69" w:rsidP="008C0392">
            <w:pPr>
              <w:pStyle w:val="BodyTextIndent33"/>
              <w:spacing w:line="276" w:lineRule="auto"/>
              <w:ind w:left="284" w:right="-3" w:firstLine="0"/>
              <w:jc w:val="center"/>
              <w:rPr>
                <w:rFonts w:ascii="Arial" w:hAnsi="Arial" w:cs="Arial"/>
                <w:sz w:val="22"/>
                <w:szCs w:val="22"/>
              </w:rPr>
            </w:pPr>
            <w:r>
              <w:rPr>
                <w:rFonts w:ascii="Arial" w:hAnsi="Arial" w:cs="Arial"/>
                <w:sz w:val="22"/>
                <w:szCs w:val="22"/>
              </w:rPr>
              <w:t>Nyilatkozat a Nemzeti vagyonról szóló 2011. évi CXCVI. törvény 3. § (1) bekezdés 1. pontjában foglalt feltételeknek történő megfelelésről</w:t>
            </w:r>
          </w:p>
        </w:tc>
        <w:tc>
          <w:tcPr>
            <w:tcW w:w="1635" w:type="dxa"/>
            <w:shd w:val="clear" w:color="auto" w:fill="auto"/>
          </w:tcPr>
          <w:p w14:paraId="01A33A4C" w14:textId="3447BA4A" w:rsidR="008C0392" w:rsidRPr="004331B0" w:rsidRDefault="008C0392" w:rsidP="008C0392">
            <w:pPr>
              <w:widowControl w:val="0"/>
              <w:spacing w:line="276" w:lineRule="auto"/>
              <w:ind w:right="-1"/>
              <w:jc w:val="center"/>
              <w:rPr>
                <w:sz w:val="22"/>
                <w:szCs w:val="22"/>
              </w:rPr>
            </w:pPr>
            <w:r w:rsidRPr="004331B0">
              <w:rPr>
                <w:sz w:val="22"/>
                <w:szCs w:val="22"/>
              </w:rPr>
              <w:t>Papír alapon kitölteni, és EKR felületére feltölteni</w:t>
            </w:r>
          </w:p>
        </w:tc>
      </w:tr>
    </w:tbl>
    <w:p w14:paraId="2FF47317" w14:textId="77777777" w:rsidR="00353D57" w:rsidRDefault="00353D57" w:rsidP="001C55A3">
      <w:pPr>
        <w:tabs>
          <w:tab w:val="left" w:pos="360"/>
        </w:tabs>
        <w:spacing w:line="276" w:lineRule="auto"/>
        <w:ind w:right="-1"/>
        <w:jc w:val="center"/>
        <w:rPr>
          <w:szCs w:val="24"/>
        </w:rPr>
      </w:pPr>
    </w:p>
    <w:p w14:paraId="4FEFFEAA" w14:textId="77777777" w:rsidR="00353D57" w:rsidRDefault="00353D57" w:rsidP="001C55A3">
      <w:pPr>
        <w:tabs>
          <w:tab w:val="left" w:pos="360"/>
        </w:tabs>
        <w:spacing w:line="276" w:lineRule="auto"/>
        <w:ind w:right="-1"/>
        <w:jc w:val="center"/>
        <w:rPr>
          <w:szCs w:val="24"/>
        </w:rPr>
      </w:pPr>
    </w:p>
    <w:p w14:paraId="45099A45" w14:textId="77777777" w:rsidR="00353D57" w:rsidRDefault="00353D57" w:rsidP="001C55A3">
      <w:pPr>
        <w:tabs>
          <w:tab w:val="left" w:pos="360"/>
        </w:tabs>
        <w:spacing w:line="276" w:lineRule="auto"/>
        <w:ind w:right="-1"/>
        <w:jc w:val="center"/>
        <w:rPr>
          <w:szCs w:val="24"/>
        </w:rPr>
      </w:pPr>
    </w:p>
    <w:p w14:paraId="1C703318" w14:textId="77777777" w:rsidR="00353D57" w:rsidRDefault="00353D57" w:rsidP="001C55A3">
      <w:pPr>
        <w:tabs>
          <w:tab w:val="left" w:pos="360"/>
        </w:tabs>
        <w:spacing w:line="276" w:lineRule="auto"/>
        <w:ind w:right="-1"/>
        <w:jc w:val="center"/>
        <w:rPr>
          <w:szCs w:val="24"/>
        </w:rPr>
      </w:pPr>
    </w:p>
    <w:p w14:paraId="1764D406" w14:textId="77777777" w:rsidR="00353D57" w:rsidRDefault="00353D57" w:rsidP="001C55A3">
      <w:pPr>
        <w:tabs>
          <w:tab w:val="left" w:pos="360"/>
        </w:tabs>
        <w:spacing w:line="276" w:lineRule="auto"/>
        <w:ind w:right="-1"/>
        <w:jc w:val="center"/>
        <w:rPr>
          <w:szCs w:val="24"/>
        </w:rPr>
      </w:pPr>
    </w:p>
    <w:p w14:paraId="1226956B" w14:textId="77777777" w:rsidR="00353D57" w:rsidRDefault="00353D57" w:rsidP="008E7B1F">
      <w:pPr>
        <w:tabs>
          <w:tab w:val="left" w:pos="360"/>
        </w:tabs>
        <w:spacing w:line="276" w:lineRule="auto"/>
        <w:ind w:right="-1"/>
        <w:rPr>
          <w:szCs w:val="24"/>
        </w:rPr>
      </w:pPr>
    </w:p>
    <w:p w14:paraId="6D3ED5ED" w14:textId="77777777" w:rsidR="00353D57" w:rsidRDefault="00353D57" w:rsidP="001C55A3">
      <w:pPr>
        <w:tabs>
          <w:tab w:val="left" w:pos="360"/>
        </w:tabs>
        <w:spacing w:line="276" w:lineRule="auto"/>
        <w:ind w:right="-1"/>
        <w:jc w:val="center"/>
        <w:rPr>
          <w:szCs w:val="24"/>
        </w:rPr>
      </w:pPr>
    </w:p>
    <w:p w14:paraId="1EA1DDCF" w14:textId="77777777" w:rsidR="00353D57" w:rsidRDefault="00353D57" w:rsidP="001C55A3">
      <w:pPr>
        <w:tabs>
          <w:tab w:val="left" w:pos="360"/>
        </w:tabs>
        <w:spacing w:line="276" w:lineRule="auto"/>
        <w:ind w:right="-1"/>
        <w:jc w:val="center"/>
        <w:rPr>
          <w:szCs w:val="24"/>
        </w:rPr>
      </w:pPr>
    </w:p>
    <w:p w14:paraId="42C719A7" w14:textId="77777777" w:rsidR="00353D57" w:rsidRDefault="00353D57" w:rsidP="001C55A3">
      <w:pPr>
        <w:tabs>
          <w:tab w:val="left" w:pos="360"/>
        </w:tabs>
        <w:spacing w:line="276" w:lineRule="auto"/>
        <w:ind w:right="-1"/>
        <w:jc w:val="center"/>
        <w:rPr>
          <w:szCs w:val="24"/>
        </w:rPr>
      </w:pPr>
    </w:p>
    <w:p w14:paraId="6B2FF222" w14:textId="77777777" w:rsidR="00353D57" w:rsidRPr="00446429" w:rsidRDefault="00353D57" w:rsidP="0072332C">
      <w:pPr>
        <w:pageBreakBefore/>
        <w:tabs>
          <w:tab w:val="left" w:pos="360"/>
        </w:tabs>
        <w:spacing w:line="276" w:lineRule="auto"/>
        <w:ind w:right="-1"/>
        <w:jc w:val="right"/>
        <w:rPr>
          <w:b/>
          <w:szCs w:val="24"/>
        </w:rPr>
      </w:pPr>
      <w:r w:rsidRPr="00446429">
        <w:rPr>
          <w:b/>
          <w:szCs w:val="24"/>
        </w:rPr>
        <w:lastRenderedPageBreak/>
        <w:t>1. számú dokumentum</w:t>
      </w:r>
    </w:p>
    <w:p w14:paraId="2968F3B8" w14:textId="77777777" w:rsidR="00353D57" w:rsidRPr="00446429" w:rsidRDefault="00353D57" w:rsidP="0072332C">
      <w:pPr>
        <w:pStyle w:val="Szvegtrzs21"/>
        <w:spacing w:line="276" w:lineRule="auto"/>
        <w:ind w:left="0" w:right="-1"/>
        <w:jc w:val="center"/>
        <w:rPr>
          <w:rFonts w:ascii="Arial" w:hAnsi="Arial" w:cs="Arial"/>
          <w:b/>
          <w:sz w:val="24"/>
          <w:szCs w:val="24"/>
        </w:rPr>
      </w:pPr>
      <w:r w:rsidRPr="00446429">
        <w:rPr>
          <w:rFonts w:ascii="Arial" w:hAnsi="Arial" w:cs="Arial"/>
          <w:b/>
          <w:caps/>
          <w:sz w:val="24"/>
          <w:szCs w:val="24"/>
        </w:rPr>
        <w:t>Felolvasólap</w:t>
      </w:r>
      <w:r w:rsidRPr="00446429">
        <w:rPr>
          <w:rStyle w:val="Lbjegyzet-karakterek"/>
          <w:rFonts w:ascii="Arial" w:hAnsi="Arial" w:cs="Arial"/>
          <w:b/>
          <w:sz w:val="24"/>
          <w:szCs w:val="24"/>
        </w:rPr>
        <w:footnoteReference w:id="1"/>
      </w:r>
    </w:p>
    <w:p w14:paraId="3A5AACF1" w14:textId="77777777" w:rsidR="00353D57" w:rsidRDefault="00353D57" w:rsidP="0072332C">
      <w:pPr>
        <w:tabs>
          <w:tab w:val="left" w:pos="360"/>
        </w:tabs>
        <w:spacing w:line="276" w:lineRule="auto"/>
        <w:ind w:right="-1"/>
        <w:jc w:val="both"/>
        <w:rPr>
          <w:b/>
          <w:szCs w:val="24"/>
        </w:rPr>
      </w:pPr>
    </w:p>
    <w:p w14:paraId="43A95DE3" w14:textId="77777777" w:rsidR="00353D57" w:rsidRPr="00983FC0" w:rsidRDefault="00353D57" w:rsidP="0085031E">
      <w:pPr>
        <w:tabs>
          <w:tab w:val="left" w:pos="360"/>
        </w:tabs>
        <w:spacing w:line="276" w:lineRule="auto"/>
        <w:ind w:right="-1"/>
        <w:jc w:val="center"/>
        <w:rPr>
          <w:b/>
          <w:szCs w:val="24"/>
          <w:u w:val="single"/>
        </w:rPr>
      </w:pPr>
      <w:r w:rsidRPr="00983FC0">
        <w:rPr>
          <w:b/>
          <w:szCs w:val="24"/>
          <w:u w:val="single"/>
        </w:rPr>
        <w:t>Kitöltése az EKR használatával kötelező az Ajánlattevő részéről.</w:t>
      </w:r>
    </w:p>
    <w:p w14:paraId="53839A1E" w14:textId="77777777" w:rsidR="00A440D0" w:rsidRDefault="00353D57" w:rsidP="004D12FC">
      <w:pPr>
        <w:pStyle w:val="Szvegtrzs21"/>
        <w:spacing w:line="276" w:lineRule="auto"/>
        <w:ind w:left="3969" w:right="-1" w:firstLine="567"/>
        <w:jc w:val="right"/>
        <w:rPr>
          <w:b/>
          <w:szCs w:val="24"/>
        </w:rPr>
      </w:pPr>
      <w:r>
        <w:rPr>
          <w:rFonts w:ascii="Arial" w:hAnsi="Arial" w:cs="Arial"/>
          <w:sz w:val="24"/>
          <w:szCs w:val="24"/>
        </w:rPr>
        <w:br w:type="page"/>
      </w:r>
    </w:p>
    <w:p w14:paraId="7ABC43C4" w14:textId="77777777" w:rsidR="00353D57" w:rsidRPr="00446429" w:rsidRDefault="00353D57" w:rsidP="005251DA">
      <w:pPr>
        <w:pStyle w:val="Szvegtrzsbehzssal32"/>
        <w:tabs>
          <w:tab w:val="center" w:pos="6804"/>
        </w:tabs>
        <w:spacing w:line="276" w:lineRule="auto"/>
        <w:ind w:right="-1" w:firstLine="0"/>
        <w:jc w:val="right"/>
        <w:rPr>
          <w:rFonts w:ascii="Arial" w:hAnsi="Arial" w:cs="Arial"/>
          <w:b/>
          <w:bCs/>
          <w:sz w:val="24"/>
          <w:szCs w:val="24"/>
        </w:rPr>
      </w:pPr>
      <w:r>
        <w:rPr>
          <w:rFonts w:ascii="Arial" w:hAnsi="Arial" w:cs="Arial"/>
          <w:b/>
          <w:sz w:val="24"/>
          <w:szCs w:val="24"/>
        </w:rPr>
        <w:lastRenderedPageBreak/>
        <w:t>2</w:t>
      </w:r>
      <w:r w:rsidRPr="00446429">
        <w:rPr>
          <w:rFonts w:ascii="Arial" w:hAnsi="Arial" w:cs="Arial"/>
          <w:b/>
          <w:sz w:val="24"/>
          <w:szCs w:val="24"/>
        </w:rPr>
        <w:t>. számú dokumentum</w:t>
      </w:r>
    </w:p>
    <w:p w14:paraId="2380B25D" w14:textId="77777777" w:rsidR="00353D57" w:rsidRPr="00446429" w:rsidRDefault="00353D57" w:rsidP="0072332C">
      <w:pPr>
        <w:spacing w:line="276" w:lineRule="auto"/>
        <w:ind w:right="-1"/>
        <w:jc w:val="center"/>
        <w:rPr>
          <w:b/>
          <w:bCs/>
          <w:szCs w:val="24"/>
        </w:rPr>
      </w:pPr>
    </w:p>
    <w:p w14:paraId="1B474C84" w14:textId="77777777" w:rsidR="00353D57" w:rsidRPr="00446429" w:rsidRDefault="00353D57" w:rsidP="0072332C">
      <w:pPr>
        <w:spacing w:line="276" w:lineRule="auto"/>
        <w:ind w:right="-1"/>
        <w:jc w:val="center"/>
        <w:rPr>
          <w:b/>
          <w:bCs/>
          <w:szCs w:val="24"/>
        </w:rPr>
      </w:pPr>
      <w:r w:rsidRPr="00446429">
        <w:rPr>
          <w:b/>
          <w:bCs/>
          <w:szCs w:val="24"/>
        </w:rPr>
        <w:t>Az Ajánlattevő</w:t>
      </w:r>
      <w:r w:rsidRPr="00446429">
        <w:rPr>
          <w:rStyle w:val="Lbjegyzet-karakterek"/>
          <w:b/>
          <w:bCs/>
          <w:szCs w:val="24"/>
        </w:rPr>
        <w:footnoteReference w:id="2"/>
      </w:r>
      <w:r w:rsidRPr="00446429">
        <w:rPr>
          <w:b/>
          <w:bCs/>
          <w:szCs w:val="24"/>
        </w:rPr>
        <w:t xml:space="preserve"> kifejezett „Nyilatkozat”-a a Kbt. 66.</w:t>
      </w:r>
      <w:r>
        <w:rPr>
          <w:b/>
          <w:bCs/>
          <w:szCs w:val="24"/>
        </w:rPr>
        <w:t xml:space="preserve"> </w:t>
      </w:r>
      <w:r w:rsidRPr="00446429">
        <w:rPr>
          <w:b/>
          <w:bCs/>
          <w:szCs w:val="24"/>
        </w:rPr>
        <w:t xml:space="preserve">§ (2) bekezdésében </w:t>
      </w:r>
    </w:p>
    <w:p w14:paraId="194F164F" w14:textId="77777777" w:rsidR="00353D57" w:rsidRPr="00446429" w:rsidRDefault="00353D57" w:rsidP="0072332C">
      <w:pPr>
        <w:spacing w:line="276" w:lineRule="auto"/>
        <w:ind w:right="-1"/>
        <w:jc w:val="center"/>
        <w:rPr>
          <w:b/>
          <w:bCs/>
          <w:szCs w:val="24"/>
        </w:rPr>
      </w:pPr>
      <w:r w:rsidRPr="00446429">
        <w:rPr>
          <w:b/>
          <w:bCs/>
          <w:szCs w:val="24"/>
        </w:rPr>
        <w:t>előírtak szerinti tartalommal</w:t>
      </w:r>
    </w:p>
    <w:p w14:paraId="0A178A94" w14:textId="77777777" w:rsidR="00353D57" w:rsidRPr="00446429" w:rsidRDefault="00353D57" w:rsidP="0072332C">
      <w:pPr>
        <w:spacing w:line="276" w:lineRule="auto"/>
        <w:ind w:right="-1"/>
        <w:jc w:val="both"/>
        <w:rPr>
          <w:b/>
          <w:bCs/>
          <w:szCs w:val="24"/>
        </w:rPr>
      </w:pPr>
    </w:p>
    <w:p w14:paraId="442BF3E2" w14:textId="77777777" w:rsidR="00353D57" w:rsidRPr="00022941" w:rsidRDefault="00353D57" w:rsidP="00A0061C">
      <w:pPr>
        <w:tabs>
          <w:tab w:val="left" w:pos="360"/>
        </w:tabs>
        <w:spacing w:line="276" w:lineRule="auto"/>
        <w:ind w:right="-1"/>
        <w:jc w:val="center"/>
        <w:rPr>
          <w:b/>
          <w:szCs w:val="24"/>
          <w:u w:val="single"/>
        </w:rPr>
      </w:pPr>
      <w:r w:rsidRPr="00022941">
        <w:rPr>
          <w:b/>
          <w:szCs w:val="24"/>
          <w:u w:val="single"/>
        </w:rPr>
        <w:t>Kitöltése az EKR használatával kötelező az Ajánlattevő részéről, az EKR-ben található űrlapon.</w:t>
      </w:r>
    </w:p>
    <w:p w14:paraId="6537EDB5" w14:textId="77777777" w:rsidR="00353D57" w:rsidRPr="00446429" w:rsidRDefault="00353D57" w:rsidP="0072332C">
      <w:pPr>
        <w:pStyle w:val="Szvegtrzs21"/>
        <w:spacing w:line="276" w:lineRule="auto"/>
        <w:ind w:left="0" w:right="-1"/>
        <w:rPr>
          <w:rFonts w:ascii="Arial" w:hAnsi="Arial" w:cs="Arial"/>
          <w:b/>
          <w:bCs/>
          <w:color w:val="000000"/>
          <w:sz w:val="24"/>
          <w:szCs w:val="24"/>
        </w:rPr>
      </w:pPr>
    </w:p>
    <w:p w14:paraId="2DA712F8" w14:textId="77777777" w:rsidR="00353D57" w:rsidRPr="00446429" w:rsidRDefault="00353D57" w:rsidP="005251DA">
      <w:pPr>
        <w:pageBreakBefore/>
        <w:tabs>
          <w:tab w:val="right" w:leader="underscore" w:pos="9072"/>
        </w:tabs>
        <w:spacing w:line="276" w:lineRule="auto"/>
        <w:ind w:right="-1"/>
        <w:jc w:val="right"/>
        <w:rPr>
          <w:b/>
          <w:bCs/>
          <w:caps/>
          <w:szCs w:val="24"/>
        </w:rPr>
      </w:pPr>
      <w:r>
        <w:rPr>
          <w:b/>
          <w:szCs w:val="24"/>
        </w:rPr>
        <w:lastRenderedPageBreak/>
        <w:br/>
        <w:t>3</w:t>
      </w:r>
      <w:r w:rsidRPr="00446429">
        <w:rPr>
          <w:b/>
          <w:szCs w:val="24"/>
        </w:rPr>
        <w:t>/A. számú dokumentum</w:t>
      </w:r>
    </w:p>
    <w:p w14:paraId="7D8F823E" w14:textId="77777777" w:rsidR="00353D57" w:rsidRPr="00446429" w:rsidRDefault="00353D57" w:rsidP="0072332C">
      <w:pPr>
        <w:pStyle w:val="BodyText22"/>
        <w:tabs>
          <w:tab w:val="left" w:pos="7938"/>
        </w:tabs>
        <w:spacing w:line="276" w:lineRule="auto"/>
        <w:ind w:left="0" w:right="-1"/>
        <w:jc w:val="center"/>
        <w:rPr>
          <w:rFonts w:ascii="Arial" w:hAnsi="Arial" w:cs="Arial"/>
          <w:b/>
          <w:bCs/>
          <w:sz w:val="24"/>
          <w:szCs w:val="24"/>
        </w:rPr>
      </w:pPr>
      <w:r w:rsidRPr="00446429">
        <w:rPr>
          <w:rFonts w:ascii="Arial" w:hAnsi="Arial" w:cs="Arial"/>
          <w:b/>
          <w:bCs/>
          <w:caps/>
          <w:sz w:val="24"/>
          <w:szCs w:val="24"/>
        </w:rPr>
        <w:t>Nyilatkozat</w:t>
      </w:r>
    </w:p>
    <w:p w14:paraId="05846FAD" w14:textId="77777777" w:rsidR="00353D57" w:rsidRPr="00446429" w:rsidRDefault="00353D57" w:rsidP="0072332C">
      <w:pPr>
        <w:tabs>
          <w:tab w:val="right" w:leader="underscore" w:pos="9072"/>
        </w:tabs>
        <w:spacing w:line="276" w:lineRule="auto"/>
        <w:ind w:right="-1"/>
        <w:jc w:val="center"/>
        <w:rPr>
          <w:b/>
          <w:szCs w:val="24"/>
          <w:u w:val="single"/>
        </w:rPr>
      </w:pPr>
      <w:r w:rsidRPr="00446429">
        <w:rPr>
          <w:b/>
          <w:bCs/>
          <w:szCs w:val="24"/>
        </w:rPr>
        <w:t>Nyilatkozat az Ajánlattevő</w:t>
      </w:r>
      <w:r w:rsidRPr="00446429">
        <w:rPr>
          <w:rStyle w:val="Lbjegyzet-karakterek"/>
          <w:b/>
          <w:bCs/>
          <w:szCs w:val="24"/>
        </w:rPr>
        <w:footnoteReference w:id="3"/>
      </w:r>
      <w:r w:rsidRPr="00446429">
        <w:rPr>
          <w:b/>
          <w:bCs/>
          <w:szCs w:val="24"/>
        </w:rPr>
        <w:t xml:space="preserve"> által a </w:t>
      </w:r>
      <w:r w:rsidRPr="00446429">
        <w:rPr>
          <w:b/>
          <w:szCs w:val="24"/>
        </w:rPr>
        <w:t>Kbt. 65.</w:t>
      </w:r>
      <w:r>
        <w:rPr>
          <w:b/>
          <w:szCs w:val="24"/>
        </w:rPr>
        <w:t xml:space="preserve"> </w:t>
      </w:r>
      <w:r w:rsidRPr="00446429">
        <w:rPr>
          <w:b/>
          <w:szCs w:val="24"/>
        </w:rPr>
        <w:t>§ (7) bekezdése alapján</w:t>
      </w:r>
    </w:p>
    <w:p w14:paraId="44BCE9BC" w14:textId="77777777" w:rsidR="00353D57" w:rsidRPr="00446429" w:rsidRDefault="00353D57" w:rsidP="0072332C">
      <w:pPr>
        <w:spacing w:line="276" w:lineRule="auto"/>
        <w:ind w:right="-1"/>
        <w:jc w:val="center"/>
        <w:rPr>
          <w:b/>
          <w:szCs w:val="24"/>
          <w:u w:val="single"/>
        </w:rPr>
      </w:pPr>
    </w:p>
    <w:p w14:paraId="1E5F9961" w14:textId="77777777" w:rsidR="004D12FC" w:rsidRPr="00737635" w:rsidRDefault="004D12FC" w:rsidP="004D12FC">
      <w:pPr>
        <w:spacing w:line="276" w:lineRule="auto"/>
        <w:ind w:right="-1"/>
        <w:jc w:val="center"/>
        <w:rPr>
          <w:b/>
          <w:szCs w:val="24"/>
          <w:u w:val="single"/>
        </w:rPr>
      </w:pPr>
      <w:r w:rsidRPr="00737635">
        <w:rPr>
          <w:b/>
          <w:szCs w:val="24"/>
          <w:u w:val="single"/>
        </w:rPr>
        <w:t>Kitöltése az EKR használatával kötelező az Ajánlattevő részéről, az EKR-ben található űrlapon.</w:t>
      </w:r>
    </w:p>
    <w:p w14:paraId="548BEE09" w14:textId="77777777" w:rsidR="00353D57" w:rsidRDefault="00353D57" w:rsidP="005A36D5">
      <w:pPr>
        <w:spacing w:line="276" w:lineRule="auto"/>
        <w:ind w:right="-1"/>
        <w:jc w:val="both"/>
        <w:rPr>
          <w:szCs w:val="24"/>
        </w:rPr>
      </w:pPr>
    </w:p>
    <w:p w14:paraId="1737BA45" w14:textId="77777777" w:rsidR="00353D57" w:rsidRPr="00446429" w:rsidRDefault="00353D57" w:rsidP="00ED4A19">
      <w:pPr>
        <w:pageBreakBefore/>
        <w:tabs>
          <w:tab w:val="right" w:leader="underscore" w:pos="9072"/>
        </w:tabs>
        <w:spacing w:line="276" w:lineRule="auto"/>
        <w:ind w:right="-1"/>
        <w:jc w:val="right"/>
        <w:rPr>
          <w:b/>
          <w:bCs/>
          <w:caps/>
          <w:szCs w:val="24"/>
        </w:rPr>
      </w:pPr>
      <w:r>
        <w:rPr>
          <w:b/>
          <w:szCs w:val="24"/>
        </w:rPr>
        <w:lastRenderedPageBreak/>
        <w:t>3/B</w:t>
      </w:r>
      <w:r w:rsidRPr="00446429">
        <w:rPr>
          <w:b/>
          <w:szCs w:val="24"/>
        </w:rPr>
        <w:t>. számú dokumentum</w:t>
      </w:r>
    </w:p>
    <w:p w14:paraId="4FF1AB3A" w14:textId="77777777" w:rsidR="00353D57" w:rsidRPr="00446429" w:rsidRDefault="00353D57" w:rsidP="00ED4A19">
      <w:pPr>
        <w:pStyle w:val="BodyText22"/>
        <w:tabs>
          <w:tab w:val="left" w:pos="7938"/>
        </w:tabs>
        <w:spacing w:line="276" w:lineRule="auto"/>
        <w:ind w:left="0" w:right="-1"/>
        <w:jc w:val="center"/>
        <w:rPr>
          <w:rFonts w:ascii="Arial" w:hAnsi="Arial" w:cs="Arial"/>
          <w:b/>
          <w:bCs/>
          <w:sz w:val="24"/>
          <w:szCs w:val="24"/>
        </w:rPr>
      </w:pPr>
      <w:r w:rsidRPr="00446429">
        <w:rPr>
          <w:rFonts w:ascii="Arial" w:hAnsi="Arial" w:cs="Arial"/>
          <w:b/>
          <w:bCs/>
          <w:caps/>
          <w:sz w:val="24"/>
          <w:szCs w:val="24"/>
        </w:rPr>
        <w:t>Nyilatkozat</w:t>
      </w:r>
    </w:p>
    <w:p w14:paraId="0542B8D3" w14:textId="77777777" w:rsidR="00353D57" w:rsidRPr="00446429" w:rsidRDefault="00353D57" w:rsidP="00ED4A19">
      <w:pPr>
        <w:tabs>
          <w:tab w:val="right" w:leader="underscore" w:pos="9072"/>
        </w:tabs>
        <w:spacing w:line="276" w:lineRule="auto"/>
        <w:ind w:right="-1"/>
        <w:jc w:val="center"/>
        <w:rPr>
          <w:b/>
          <w:szCs w:val="24"/>
          <w:u w:val="single"/>
        </w:rPr>
      </w:pPr>
      <w:r>
        <w:rPr>
          <w:b/>
          <w:bCs/>
          <w:szCs w:val="24"/>
        </w:rPr>
        <w:t>kapacitást nyújtó szervezet részéről</w:t>
      </w:r>
      <w:r w:rsidRPr="00446429">
        <w:rPr>
          <w:b/>
          <w:bCs/>
          <w:szCs w:val="24"/>
        </w:rPr>
        <w:t xml:space="preserve"> </w:t>
      </w:r>
      <w:r w:rsidRPr="00446429">
        <w:rPr>
          <w:b/>
          <w:szCs w:val="24"/>
        </w:rPr>
        <w:t>Kbt. 65.</w:t>
      </w:r>
      <w:r>
        <w:rPr>
          <w:b/>
          <w:szCs w:val="24"/>
        </w:rPr>
        <w:t xml:space="preserve"> </w:t>
      </w:r>
      <w:r w:rsidRPr="00446429">
        <w:rPr>
          <w:b/>
          <w:szCs w:val="24"/>
        </w:rPr>
        <w:t>§ (7) bekezdése alapján</w:t>
      </w:r>
      <w:r>
        <w:rPr>
          <w:rStyle w:val="Lbjegyzet-hivatkozs"/>
          <w:b/>
          <w:szCs w:val="24"/>
        </w:rPr>
        <w:footnoteReference w:id="4"/>
      </w:r>
    </w:p>
    <w:p w14:paraId="6BB92794" w14:textId="77777777" w:rsidR="00353D57" w:rsidRDefault="00353D57" w:rsidP="00ED4A19">
      <w:pPr>
        <w:spacing w:line="276" w:lineRule="auto"/>
        <w:ind w:right="-1"/>
        <w:jc w:val="center"/>
        <w:rPr>
          <w:b/>
          <w:szCs w:val="24"/>
          <w:u w:val="single"/>
        </w:rPr>
      </w:pPr>
    </w:p>
    <w:p w14:paraId="39304A0F" w14:textId="77777777" w:rsidR="001B6582" w:rsidRPr="00737635" w:rsidRDefault="001B6582" w:rsidP="001B6582">
      <w:pPr>
        <w:spacing w:line="276" w:lineRule="auto"/>
        <w:ind w:right="-1"/>
        <w:jc w:val="center"/>
        <w:rPr>
          <w:b/>
          <w:szCs w:val="24"/>
          <w:u w:val="single"/>
        </w:rPr>
      </w:pPr>
      <w:r w:rsidRPr="00737635">
        <w:rPr>
          <w:b/>
          <w:szCs w:val="24"/>
          <w:u w:val="single"/>
        </w:rPr>
        <w:t>A</w:t>
      </w:r>
      <w:r>
        <w:rPr>
          <w:b/>
          <w:szCs w:val="24"/>
          <w:u w:val="single"/>
        </w:rPr>
        <w:t>z alábbi nyilatkozat a</w:t>
      </w:r>
      <w:r w:rsidRPr="00737635">
        <w:rPr>
          <w:b/>
          <w:szCs w:val="24"/>
          <w:u w:val="single"/>
        </w:rPr>
        <w:t xml:space="preserve"> fenti EKR nyilatkozatban kizárólag IGEN válasz esetén </w:t>
      </w:r>
      <w:r>
        <w:rPr>
          <w:b/>
          <w:szCs w:val="24"/>
          <w:u w:val="single"/>
        </w:rPr>
        <w:t>kitöltendő!</w:t>
      </w:r>
    </w:p>
    <w:p w14:paraId="0C95ED81" w14:textId="77777777" w:rsidR="00353D57" w:rsidRPr="00446429" w:rsidRDefault="00353D57" w:rsidP="00ED4A19">
      <w:pPr>
        <w:spacing w:line="276" w:lineRule="auto"/>
        <w:ind w:right="-1"/>
        <w:jc w:val="center"/>
        <w:rPr>
          <w:b/>
          <w:szCs w:val="24"/>
          <w:u w:val="single"/>
        </w:rPr>
      </w:pPr>
    </w:p>
    <w:p w14:paraId="6EC52F59" w14:textId="77777777" w:rsidR="00353D57" w:rsidRDefault="00353D57" w:rsidP="00ED4A19">
      <w:pPr>
        <w:spacing w:line="276" w:lineRule="auto"/>
        <w:ind w:right="-1"/>
        <w:rPr>
          <w:szCs w:val="24"/>
          <w:u w:val="single"/>
        </w:rPr>
      </w:pPr>
    </w:p>
    <w:p w14:paraId="1DB66019" w14:textId="77777777" w:rsidR="00353D57" w:rsidRPr="00446429" w:rsidRDefault="00353D57" w:rsidP="00ED4A19">
      <w:pPr>
        <w:pStyle w:val="BodyText22"/>
        <w:spacing w:line="276" w:lineRule="auto"/>
        <w:ind w:left="3402" w:right="-1" w:firstLine="567"/>
        <w:jc w:val="center"/>
        <w:rPr>
          <w:rFonts w:ascii="Arial" w:hAnsi="Arial" w:cs="Arial"/>
          <w:b/>
          <w:sz w:val="24"/>
          <w:szCs w:val="24"/>
        </w:rPr>
        <w:sectPr w:rsidR="00353D57" w:rsidRPr="00446429" w:rsidSect="007B72C4">
          <w:headerReference w:type="even" r:id="rId21"/>
          <w:footerReference w:type="even" r:id="rId22"/>
          <w:footerReference w:type="default" r:id="rId23"/>
          <w:headerReference w:type="first" r:id="rId24"/>
          <w:footerReference w:type="first" r:id="rId25"/>
          <w:pgSz w:w="11906" w:h="16838" w:code="9"/>
          <w:pgMar w:top="1418" w:right="1418" w:bottom="1418" w:left="1418" w:header="709" w:footer="709" w:gutter="0"/>
          <w:cols w:space="708"/>
          <w:docGrid w:linePitch="600" w:charSpace="32768"/>
        </w:sectPr>
      </w:pPr>
    </w:p>
    <w:p w14:paraId="78914ECF" w14:textId="77777777" w:rsidR="00353D57" w:rsidRDefault="00353D57" w:rsidP="0072332C">
      <w:pPr>
        <w:pStyle w:val="BodyText22"/>
        <w:spacing w:line="276" w:lineRule="auto"/>
        <w:ind w:left="0" w:right="-1"/>
        <w:rPr>
          <w:rFonts w:ascii="Arial" w:hAnsi="Arial" w:cs="Arial"/>
          <w:sz w:val="24"/>
          <w:szCs w:val="24"/>
        </w:rPr>
      </w:pPr>
    </w:p>
    <w:p w14:paraId="79895016"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23D2439F"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5478E654"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3D290DDE"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6B05BFF5"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56A210B0"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2267255A"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6A10B95F"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1EA45CE3"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228C2F1B"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76F7F2F3"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213053CF"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560BE5AB"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r>
        <w:rPr>
          <w:rFonts w:ascii="Arial" w:hAnsi="Arial" w:cs="Arial"/>
          <w:b/>
          <w:sz w:val="24"/>
          <w:szCs w:val="24"/>
        </w:rPr>
        <w:t>4</w:t>
      </w:r>
      <w:r w:rsidRPr="00EE6F23">
        <w:rPr>
          <w:rFonts w:ascii="Arial" w:hAnsi="Arial" w:cs="Arial"/>
          <w:b/>
          <w:sz w:val="24"/>
          <w:szCs w:val="24"/>
        </w:rPr>
        <w:t>.</w:t>
      </w:r>
    </w:p>
    <w:p w14:paraId="2176B72D"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r w:rsidRPr="00EE6F23">
        <w:rPr>
          <w:rFonts w:ascii="Arial" w:hAnsi="Arial" w:cs="Arial"/>
          <w:b/>
          <w:sz w:val="24"/>
          <w:szCs w:val="24"/>
        </w:rPr>
        <w:t>NYILATKOZATOK ÉS IGAZOLÁSOK A KIZÁRÓ OKOKKAL KAPCSOLATBAN</w:t>
      </w:r>
    </w:p>
    <w:p w14:paraId="625DFBF5" w14:textId="77777777" w:rsidR="00353D57" w:rsidRPr="00EE6F23" w:rsidRDefault="00353D57" w:rsidP="0072332C">
      <w:pPr>
        <w:pageBreakBefore/>
        <w:spacing w:line="276" w:lineRule="auto"/>
        <w:ind w:right="-1"/>
        <w:jc w:val="both"/>
        <w:rPr>
          <w:b/>
          <w:szCs w:val="24"/>
        </w:rPr>
      </w:pPr>
    </w:p>
    <w:p w14:paraId="4A97D233" w14:textId="77777777" w:rsidR="00353D57" w:rsidRPr="00EE6F23" w:rsidRDefault="00353D57" w:rsidP="0072332C">
      <w:pPr>
        <w:pStyle w:val="Szvegtrzsbehzssal32"/>
        <w:spacing w:line="276" w:lineRule="auto"/>
        <w:ind w:right="-1" w:firstLine="0"/>
        <w:jc w:val="right"/>
        <w:rPr>
          <w:rFonts w:ascii="Arial" w:hAnsi="Arial" w:cs="Arial"/>
          <w:b/>
          <w:sz w:val="24"/>
          <w:szCs w:val="24"/>
        </w:rPr>
      </w:pPr>
      <w:r>
        <w:rPr>
          <w:rFonts w:ascii="Arial" w:hAnsi="Arial" w:cs="Arial"/>
          <w:b/>
          <w:sz w:val="24"/>
          <w:szCs w:val="24"/>
        </w:rPr>
        <w:t>4</w:t>
      </w:r>
      <w:r w:rsidRPr="00EE6F23">
        <w:rPr>
          <w:rFonts w:ascii="Arial" w:hAnsi="Arial" w:cs="Arial"/>
          <w:b/>
          <w:sz w:val="24"/>
          <w:szCs w:val="24"/>
        </w:rPr>
        <w:t>.1. számú dokumentum</w:t>
      </w:r>
    </w:p>
    <w:p w14:paraId="3D67D375" w14:textId="77777777" w:rsidR="00353D57" w:rsidRPr="00EE6F23" w:rsidRDefault="00353D57" w:rsidP="0072332C">
      <w:pPr>
        <w:pStyle w:val="Szvegtrzsbehzssal32"/>
        <w:tabs>
          <w:tab w:val="left" w:pos="7371"/>
        </w:tabs>
        <w:spacing w:line="276" w:lineRule="auto"/>
        <w:ind w:right="-1" w:firstLine="0"/>
        <w:jc w:val="right"/>
        <w:rPr>
          <w:rFonts w:ascii="Arial" w:hAnsi="Arial" w:cs="Arial"/>
          <w:b/>
          <w:bCs/>
          <w:caps/>
          <w:sz w:val="24"/>
          <w:szCs w:val="24"/>
        </w:rPr>
      </w:pPr>
      <w:r w:rsidRPr="00EE6F23">
        <w:rPr>
          <w:rFonts w:ascii="Arial" w:hAnsi="Arial" w:cs="Arial"/>
          <w:b/>
          <w:sz w:val="24"/>
          <w:szCs w:val="24"/>
        </w:rPr>
        <w:tab/>
        <w:t xml:space="preserve">    </w:t>
      </w:r>
    </w:p>
    <w:p w14:paraId="5327FCAE" w14:textId="77777777" w:rsidR="00353D57" w:rsidRPr="00EE6F23" w:rsidRDefault="00353D57" w:rsidP="0072332C">
      <w:pPr>
        <w:pStyle w:val="Szvegtrzs21"/>
        <w:tabs>
          <w:tab w:val="left" w:pos="7938"/>
        </w:tabs>
        <w:spacing w:line="276" w:lineRule="auto"/>
        <w:ind w:left="0" w:right="-1"/>
        <w:jc w:val="center"/>
        <w:rPr>
          <w:rFonts w:ascii="Arial" w:hAnsi="Arial" w:cs="Arial"/>
          <w:b/>
          <w:sz w:val="24"/>
          <w:szCs w:val="24"/>
        </w:rPr>
      </w:pPr>
      <w:r w:rsidRPr="00EE6F23">
        <w:rPr>
          <w:rFonts w:ascii="Arial" w:hAnsi="Arial" w:cs="Arial"/>
          <w:b/>
          <w:bCs/>
          <w:caps/>
          <w:sz w:val="24"/>
          <w:szCs w:val="24"/>
        </w:rPr>
        <w:t>Nyilatkozat</w:t>
      </w:r>
    </w:p>
    <w:p w14:paraId="40157C7F" w14:textId="77777777" w:rsidR="00353D57" w:rsidRPr="00EE6F23" w:rsidRDefault="00353D57" w:rsidP="0072332C">
      <w:pPr>
        <w:pStyle w:val="Szvegtrzs21"/>
        <w:tabs>
          <w:tab w:val="left" w:pos="7938"/>
        </w:tabs>
        <w:spacing w:line="276" w:lineRule="auto"/>
        <w:ind w:left="0" w:right="-1"/>
        <w:jc w:val="center"/>
        <w:rPr>
          <w:rFonts w:ascii="Arial" w:hAnsi="Arial" w:cs="Arial"/>
          <w:szCs w:val="24"/>
          <w:u w:val="single"/>
        </w:rPr>
      </w:pPr>
      <w:r w:rsidRPr="00EE6F23">
        <w:rPr>
          <w:rFonts w:ascii="Arial" w:hAnsi="Arial" w:cs="Arial"/>
          <w:b/>
          <w:sz w:val="24"/>
          <w:szCs w:val="24"/>
        </w:rPr>
        <w:t>az Ajánlattevő által a kizáró okok fenn nem állásáról</w:t>
      </w:r>
    </w:p>
    <w:p w14:paraId="1355F373" w14:textId="77777777" w:rsidR="00353D57" w:rsidRPr="00EE6F23" w:rsidRDefault="00353D57" w:rsidP="0072332C">
      <w:pPr>
        <w:spacing w:line="276" w:lineRule="auto"/>
        <w:ind w:right="-1"/>
        <w:rPr>
          <w:szCs w:val="24"/>
          <w:u w:val="single"/>
        </w:rPr>
      </w:pPr>
    </w:p>
    <w:p w14:paraId="6369380D" w14:textId="77777777" w:rsidR="00353D57" w:rsidRPr="00925C26" w:rsidRDefault="00353D57" w:rsidP="00925C26">
      <w:pPr>
        <w:tabs>
          <w:tab w:val="left" w:pos="360"/>
        </w:tabs>
        <w:spacing w:line="276" w:lineRule="auto"/>
        <w:ind w:right="-1"/>
        <w:jc w:val="center"/>
        <w:rPr>
          <w:b/>
          <w:szCs w:val="24"/>
        </w:rPr>
      </w:pPr>
      <w:r w:rsidRPr="007A1B3E">
        <w:rPr>
          <w:b/>
          <w:szCs w:val="24"/>
          <w:u w:val="single"/>
        </w:rPr>
        <w:t>Kitöltése az EKR használatával kötelező az Ajánlattevő részéről, az EKR-ben található űrlapon.</w:t>
      </w:r>
    </w:p>
    <w:p w14:paraId="56982A2E" w14:textId="77777777" w:rsidR="007A1B3E" w:rsidRPr="00446429" w:rsidRDefault="007A1B3E" w:rsidP="005A36D5">
      <w:pPr>
        <w:tabs>
          <w:tab w:val="left" w:pos="360"/>
        </w:tabs>
        <w:spacing w:line="276" w:lineRule="auto"/>
        <w:ind w:right="-1"/>
        <w:jc w:val="center"/>
        <w:rPr>
          <w:b/>
          <w:szCs w:val="24"/>
        </w:rPr>
      </w:pPr>
    </w:p>
    <w:p w14:paraId="26971049" w14:textId="77777777" w:rsidR="00D34217" w:rsidRDefault="00D34217" w:rsidP="00D34217">
      <w:pPr>
        <w:tabs>
          <w:tab w:val="left" w:pos="1"/>
        </w:tabs>
        <w:spacing w:line="276" w:lineRule="auto"/>
        <w:ind w:right="-1"/>
        <w:jc w:val="both"/>
        <w:rPr>
          <w:szCs w:val="24"/>
        </w:rPr>
      </w:pPr>
      <w:r>
        <w:rPr>
          <w:szCs w:val="24"/>
        </w:rPr>
        <w:t>Kérjük, az EKR nyilatkozatokat („</w:t>
      </w:r>
      <w:r w:rsidRPr="00925C26">
        <w:rPr>
          <w:szCs w:val="24"/>
        </w:rPr>
        <w:t>Nyilatkozat kizáró okok fenn nem állásáról</w:t>
      </w:r>
      <w:r>
        <w:rPr>
          <w:szCs w:val="24"/>
        </w:rPr>
        <w:t xml:space="preserve">” és „Nyilatkozat </w:t>
      </w:r>
      <w:r w:rsidRPr="00DF4D1E">
        <w:rPr>
          <w:szCs w:val="24"/>
        </w:rPr>
        <w:t>kizáró okokról az alvállalkozók és a kapacitásait rendelkezésre bocsátó szervezetek vonatkozásában</w:t>
      </w:r>
      <w:r>
        <w:rPr>
          <w:szCs w:val="24"/>
        </w:rPr>
        <w:t>”</w:t>
      </w:r>
      <w:r w:rsidRPr="00925C26">
        <w:rPr>
          <w:szCs w:val="24"/>
        </w:rPr>
        <w:t>)</w:t>
      </w:r>
      <w:r>
        <w:rPr>
          <w:szCs w:val="24"/>
        </w:rPr>
        <w:t xml:space="preserve"> szíveskedjenek megfelelően kitölteni.</w:t>
      </w:r>
    </w:p>
    <w:p w14:paraId="0C5897BD" w14:textId="77777777" w:rsidR="00353D57" w:rsidRPr="00EE6F23" w:rsidRDefault="00353D57" w:rsidP="005A36D5">
      <w:pPr>
        <w:tabs>
          <w:tab w:val="left" w:pos="1"/>
        </w:tabs>
        <w:spacing w:line="276" w:lineRule="auto"/>
        <w:ind w:right="-1"/>
        <w:rPr>
          <w:szCs w:val="24"/>
        </w:rPr>
      </w:pPr>
    </w:p>
    <w:p w14:paraId="3DC1F19F" w14:textId="77777777" w:rsidR="00353D57" w:rsidRDefault="00353D57" w:rsidP="005A36D5">
      <w:pPr>
        <w:spacing w:line="276" w:lineRule="auto"/>
        <w:ind w:right="-1"/>
        <w:jc w:val="both"/>
        <w:rPr>
          <w:b/>
          <w:bCs/>
          <w:i/>
          <w:szCs w:val="24"/>
        </w:rPr>
      </w:pPr>
    </w:p>
    <w:p w14:paraId="545F30EF" w14:textId="77777777" w:rsidR="00353D57" w:rsidRDefault="00353D57" w:rsidP="005A36D5">
      <w:pPr>
        <w:spacing w:line="276" w:lineRule="auto"/>
        <w:ind w:right="-1"/>
        <w:jc w:val="both"/>
        <w:rPr>
          <w:b/>
          <w:bCs/>
          <w:szCs w:val="24"/>
        </w:rPr>
      </w:pPr>
    </w:p>
    <w:p w14:paraId="62E5284C" w14:textId="77777777" w:rsidR="00353D57" w:rsidRPr="00446429" w:rsidRDefault="00353D57" w:rsidP="00D64B87">
      <w:pPr>
        <w:pStyle w:val="BodyText22"/>
        <w:spacing w:line="276" w:lineRule="auto"/>
        <w:ind w:left="3402" w:right="-1" w:firstLine="567"/>
        <w:jc w:val="center"/>
        <w:rPr>
          <w:rFonts w:ascii="Arial" w:hAnsi="Arial" w:cs="Arial"/>
          <w:b/>
          <w:sz w:val="24"/>
          <w:szCs w:val="24"/>
        </w:rPr>
        <w:sectPr w:rsidR="00353D57" w:rsidRPr="00446429" w:rsidSect="007B72C4">
          <w:headerReference w:type="even" r:id="rId26"/>
          <w:footerReference w:type="even" r:id="rId27"/>
          <w:footerReference w:type="default" r:id="rId28"/>
          <w:headerReference w:type="first" r:id="rId29"/>
          <w:footerReference w:type="first" r:id="rId30"/>
          <w:pgSz w:w="11906" w:h="16838" w:code="9"/>
          <w:pgMar w:top="1418" w:right="1418" w:bottom="1418" w:left="1418" w:header="709" w:footer="709" w:gutter="0"/>
          <w:cols w:space="708"/>
          <w:docGrid w:linePitch="600" w:charSpace="32768"/>
        </w:sectPr>
      </w:pPr>
    </w:p>
    <w:p w14:paraId="0C47E5E5" w14:textId="77777777" w:rsidR="00353D57" w:rsidRPr="00116929" w:rsidRDefault="00353D57" w:rsidP="00D64B87">
      <w:pPr>
        <w:pStyle w:val="Szvegtrzs21"/>
        <w:tabs>
          <w:tab w:val="left" w:pos="7938"/>
        </w:tabs>
        <w:spacing w:line="276" w:lineRule="auto"/>
        <w:ind w:left="0" w:right="-1"/>
        <w:jc w:val="right"/>
        <w:rPr>
          <w:rFonts w:ascii="Arial" w:hAnsi="Arial" w:cs="Arial"/>
          <w:b/>
          <w:bCs/>
          <w:sz w:val="24"/>
          <w:szCs w:val="24"/>
        </w:rPr>
      </w:pPr>
      <w:r>
        <w:rPr>
          <w:rFonts w:ascii="Arial" w:hAnsi="Arial" w:cs="Arial"/>
          <w:b/>
          <w:bCs/>
          <w:sz w:val="24"/>
          <w:szCs w:val="24"/>
        </w:rPr>
        <w:lastRenderedPageBreak/>
        <w:t>4.2</w:t>
      </w:r>
      <w:r w:rsidRPr="00116929">
        <w:rPr>
          <w:rFonts w:ascii="Arial" w:hAnsi="Arial" w:cs="Arial"/>
          <w:b/>
          <w:bCs/>
          <w:sz w:val="24"/>
          <w:szCs w:val="24"/>
        </w:rPr>
        <w:t xml:space="preserve"> számú dokumentum</w:t>
      </w:r>
    </w:p>
    <w:p w14:paraId="3D4B4674" w14:textId="77777777" w:rsidR="00353D57" w:rsidRPr="00270421" w:rsidRDefault="00353D57" w:rsidP="00D64B87">
      <w:pPr>
        <w:pStyle w:val="Szvegtrzs21"/>
        <w:tabs>
          <w:tab w:val="left" w:pos="7938"/>
        </w:tabs>
        <w:spacing w:line="276" w:lineRule="auto"/>
        <w:ind w:left="0" w:right="-1"/>
        <w:jc w:val="center"/>
        <w:rPr>
          <w:rFonts w:ascii="Arial" w:hAnsi="Arial" w:cs="Arial"/>
          <w:b/>
          <w:sz w:val="24"/>
          <w:szCs w:val="24"/>
        </w:rPr>
      </w:pPr>
      <w:r w:rsidRPr="00270421">
        <w:rPr>
          <w:rFonts w:ascii="Arial" w:hAnsi="Arial" w:cs="Arial"/>
          <w:b/>
          <w:bCs/>
          <w:caps/>
          <w:sz w:val="24"/>
          <w:szCs w:val="24"/>
        </w:rPr>
        <w:t>Nyilatkozat</w:t>
      </w:r>
    </w:p>
    <w:p w14:paraId="0BDA95D4" w14:textId="77777777" w:rsidR="00353D57" w:rsidRPr="00270421" w:rsidRDefault="00353D57" w:rsidP="00D64B87">
      <w:pPr>
        <w:spacing w:line="276" w:lineRule="auto"/>
        <w:ind w:right="-1"/>
        <w:jc w:val="center"/>
        <w:rPr>
          <w:b/>
          <w:szCs w:val="24"/>
          <w:u w:val="single"/>
        </w:rPr>
      </w:pPr>
      <w:r w:rsidRPr="00270421">
        <w:rPr>
          <w:b/>
          <w:szCs w:val="24"/>
        </w:rPr>
        <w:t xml:space="preserve">Kbt. 62. § (1) bekezdés </w:t>
      </w:r>
      <w:r w:rsidRPr="00270421">
        <w:rPr>
          <w:b/>
          <w:i/>
          <w:iCs/>
          <w:szCs w:val="24"/>
        </w:rPr>
        <w:t xml:space="preserve">k) </w:t>
      </w:r>
      <w:r w:rsidRPr="00270421">
        <w:rPr>
          <w:b/>
          <w:szCs w:val="24"/>
        </w:rPr>
        <w:t xml:space="preserve">pont </w:t>
      </w:r>
      <w:r w:rsidRPr="00270421">
        <w:rPr>
          <w:b/>
          <w:i/>
          <w:iCs/>
          <w:szCs w:val="24"/>
        </w:rPr>
        <w:t xml:space="preserve">kb) </w:t>
      </w:r>
      <w:r w:rsidRPr="00270421">
        <w:rPr>
          <w:b/>
          <w:szCs w:val="24"/>
        </w:rPr>
        <w:t>tekintetében</w:t>
      </w:r>
    </w:p>
    <w:p w14:paraId="5BB296A5" w14:textId="77777777" w:rsidR="00353D57" w:rsidRPr="00270421" w:rsidRDefault="00353D57" w:rsidP="00D64B87">
      <w:pPr>
        <w:spacing w:line="276" w:lineRule="auto"/>
        <w:ind w:right="-1"/>
        <w:jc w:val="both"/>
        <w:rPr>
          <w:b/>
          <w:szCs w:val="24"/>
          <w:u w:val="single"/>
        </w:rPr>
      </w:pPr>
    </w:p>
    <w:p w14:paraId="6D4A0D5B" w14:textId="77777777" w:rsidR="00353D57" w:rsidRPr="00A6053A" w:rsidRDefault="00353D57" w:rsidP="00A0061C">
      <w:pPr>
        <w:tabs>
          <w:tab w:val="left" w:pos="360"/>
        </w:tabs>
        <w:spacing w:line="276" w:lineRule="auto"/>
        <w:ind w:right="-1"/>
        <w:jc w:val="center"/>
        <w:rPr>
          <w:b/>
          <w:szCs w:val="24"/>
          <w:u w:val="single"/>
        </w:rPr>
      </w:pPr>
      <w:r w:rsidRPr="00A6053A">
        <w:rPr>
          <w:b/>
          <w:szCs w:val="24"/>
          <w:u w:val="single"/>
        </w:rPr>
        <w:t>Kitöltése az EKR használatával kötelező az Ajánlattevő részéről, az EKR-ben található űrlapon.</w:t>
      </w:r>
    </w:p>
    <w:p w14:paraId="4CEF5EF5" w14:textId="77777777" w:rsidR="00353D57" w:rsidRDefault="00353D57" w:rsidP="00A0061C">
      <w:pPr>
        <w:spacing w:line="276" w:lineRule="auto"/>
        <w:ind w:right="-1"/>
        <w:jc w:val="center"/>
        <w:rPr>
          <w:b/>
          <w:color w:val="000000"/>
          <w:szCs w:val="24"/>
        </w:rPr>
      </w:pPr>
    </w:p>
    <w:p w14:paraId="161AC36F" w14:textId="77777777" w:rsidR="00353D57" w:rsidRDefault="00353D57" w:rsidP="00A0061C">
      <w:pPr>
        <w:jc w:val="both"/>
        <w:rPr>
          <w:sz w:val="20"/>
        </w:rPr>
      </w:pPr>
    </w:p>
    <w:p w14:paraId="1BC8386B" w14:textId="77777777" w:rsidR="00353D57" w:rsidRPr="00D327EF" w:rsidRDefault="00353D57" w:rsidP="00A0061C">
      <w:pPr>
        <w:jc w:val="both"/>
        <w:rPr>
          <w:i/>
          <w:sz w:val="20"/>
        </w:rPr>
      </w:pPr>
      <w:r w:rsidRPr="00D327EF">
        <w:rPr>
          <w:i/>
          <w:sz w:val="20"/>
        </w:rPr>
        <w:t xml:space="preserve">A pénzmosás és a terrorizmus finanszírozása megelőzéséről és megakadályozásáról szóló 2017. évi LIIII. törvény 3. § 38. pontja a-b) vagy d) alpontia szerinti tényleges tulajdonos fogalma: </w:t>
      </w:r>
    </w:p>
    <w:p w14:paraId="6B291219" w14:textId="77777777" w:rsidR="00353D57" w:rsidRPr="00D327EF" w:rsidRDefault="00353D57" w:rsidP="00A0061C">
      <w:pPr>
        <w:jc w:val="both"/>
        <w:rPr>
          <w:i/>
          <w:sz w:val="20"/>
        </w:rPr>
      </w:pPr>
      <w:r w:rsidRPr="00D327EF">
        <w:rPr>
          <w:i/>
          <w:sz w:val="20"/>
        </w:rPr>
        <w:t>a) az a természetes személy, aki jogi személyben vagy jogi személyiséggel nem rendelkező szervezetben közvetlenül vagy – a Polgári Törvénykönyvről szóló törvény (a továbbiakban: Ptk.) 8:2. § (4) bekezdésében meghatározott módon – közvetve a szavazati jogok vagy a tulajdoni hányad legalább huszonöt százalékával rendelkezik,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21A82FE3" w14:textId="77777777" w:rsidR="00353D57" w:rsidRPr="00D327EF" w:rsidRDefault="00353D57" w:rsidP="00A0061C">
      <w:pPr>
        <w:jc w:val="both"/>
        <w:rPr>
          <w:i/>
          <w:sz w:val="20"/>
        </w:rPr>
      </w:pPr>
      <w:r w:rsidRPr="00D327EF">
        <w:rPr>
          <w:i/>
          <w:sz w:val="20"/>
        </w:rPr>
        <w:t>b) az a természetes személy, aki jogi személyben vagy jogi személyiséggel nem rendelkező szervezetben – a Ptk. 8:2. § (2) bekezdésében meghatározott – meghatározó befolyással rendelkezik; […]</w:t>
      </w:r>
    </w:p>
    <w:p w14:paraId="4C41D308" w14:textId="77777777" w:rsidR="00353D57" w:rsidRPr="00D327EF" w:rsidRDefault="00353D57" w:rsidP="00A0061C">
      <w:pPr>
        <w:jc w:val="both"/>
        <w:rPr>
          <w:i/>
          <w:sz w:val="20"/>
        </w:rPr>
      </w:pPr>
      <w:r w:rsidRPr="00D327EF">
        <w:rPr>
          <w:i/>
          <w:sz w:val="20"/>
        </w:rPr>
        <w:t>d) alapítványok esetében az a természetes személy,</w:t>
      </w:r>
    </w:p>
    <w:p w14:paraId="1449C342" w14:textId="77777777" w:rsidR="00353D57" w:rsidRPr="00D327EF" w:rsidRDefault="00353D57" w:rsidP="00A0061C">
      <w:pPr>
        <w:jc w:val="both"/>
        <w:rPr>
          <w:i/>
          <w:sz w:val="20"/>
        </w:rPr>
      </w:pPr>
      <w:r w:rsidRPr="00D327EF">
        <w:rPr>
          <w:i/>
          <w:sz w:val="20"/>
        </w:rPr>
        <w:t>da) aki az alapítvány vagyona legalább huszonöt százalékának a kedvezményezettje, ha a leendő kedvezményezetteket már meghatározták,</w:t>
      </w:r>
    </w:p>
    <w:p w14:paraId="6CD47D49" w14:textId="77777777" w:rsidR="00353D57" w:rsidRPr="00D327EF" w:rsidRDefault="00353D57" w:rsidP="00A0061C">
      <w:pPr>
        <w:jc w:val="both"/>
        <w:rPr>
          <w:i/>
          <w:sz w:val="20"/>
        </w:rPr>
      </w:pPr>
      <w:r w:rsidRPr="00D327EF">
        <w:rPr>
          <w:i/>
          <w:sz w:val="20"/>
        </w:rPr>
        <w:t>db) akinek érdekében az alapítványt létrehozták, illetve működtetik, ha a kedvezményezetteket még nem határozták meg, vagy</w:t>
      </w:r>
    </w:p>
    <w:p w14:paraId="2ED75035" w14:textId="77777777" w:rsidR="00353D57" w:rsidRPr="00D327EF" w:rsidRDefault="00353D57" w:rsidP="00A0061C">
      <w:pPr>
        <w:jc w:val="both"/>
        <w:rPr>
          <w:i/>
        </w:rPr>
      </w:pPr>
      <w:r w:rsidRPr="00D327EF">
        <w:rPr>
          <w:i/>
          <w:sz w:val="20"/>
        </w:rPr>
        <w:t>dc) aki tagja az alapítvány kezelő szervének, vagy meghatározó befolyást gyakorol az alapítvány vagyonának legalább huszonöt százaléka felett, illetve az alapítvány képviseletében eljár.</w:t>
      </w:r>
    </w:p>
    <w:p w14:paraId="152CD04E" w14:textId="77777777" w:rsidR="00353D57" w:rsidRDefault="00353D57" w:rsidP="00D64B87">
      <w:pPr>
        <w:pStyle w:val="Szvegtrzsbehzssal32"/>
        <w:tabs>
          <w:tab w:val="center" w:pos="9072"/>
        </w:tabs>
        <w:spacing w:line="276" w:lineRule="auto"/>
        <w:ind w:left="4536" w:right="-1" w:firstLine="0"/>
        <w:jc w:val="center"/>
        <w:rPr>
          <w:rFonts w:ascii="Arial" w:hAnsi="Arial" w:cs="Arial"/>
          <w:sz w:val="24"/>
          <w:szCs w:val="24"/>
        </w:rPr>
      </w:pPr>
      <w:r>
        <w:rPr>
          <w:rFonts w:ascii="Arial" w:hAnsi="Arial" w:cs="Arial"/>
          <w:sz w:val="24"/>
          <w:szCs w:val="24"/>
        </w:rPr>
        <w:br w:type="page"/>
      </w:r>
    </w:p>
    <w:p w14:paraId="73400C03" w14:textId="77777777" w:rsidR="00353D57" w:rsidRPr="00EE6F23" w:rsidRDefault="00353D57" w:rsidP="0072332C">
      <w:pPr>
        <w:autoSpaceDE w:val="0"/>
        <w:spacing w:line="276" w:lineRule="auto"/>
        <w:ind w:right="-1"/>
        <w:jc w:val="both"/>
        <w:rPr>
          <w:b/>
          <w:bCs/>
          <w:szCs w:val="24"/>
        </w:rPr>
      </w:pPr>
    </w:p>
    <w:p w14:paraId="7B19BA75"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251325F3"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6AA39019"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1FDC1176"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58969171"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23567106"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463AA5E8"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52FB8DFF"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17834BE0"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23029ADB"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35FB8C2A"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0E3D017A"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556E4D1B"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0390EFF6"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6A525A1A"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p>
    <w:p w14:paraId="745777F3"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r>
        <w:rPr>
          <w:rFonts w:ascii="Arial" w:hAnsi="Arial" w:cs="Arial"/>
          <w:b/>
          <w:sz w:val="24"/>
          <w:szCs w:val="24"/>
        </w:rPr>
        <w:t>5</w:t>
      </w:r>
      <w:r w:rsidRPr="00EE6F23">
        <w:rPr>
          <w:rFonts w:ascii="Arial" w:hAnsi="Arial" w:cs="Arial"/>
          <w:b/>
          <w:sz w:val="24"/>
          <w:szCs w:val="24"/>
        </w:rPr>
        <w:t>.</w:t>
      </w:r>
    </w:p>
    <w:p w14:paraId="5AA1A3AE"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r w:rsidRPr="00D64B87">
        <w:rPr>
          <w:rFonts w:ascii="Arial" w:hAnsi="Arial" w:cs="Arial"/>
          <w:b/>
          <w:sz w:val="24"/>
          <w:szCs w:val="24"/>
        </w:rPr>
        <w:t>NYILATKOZATOK A MŰSZAKI-SZAKMAI ALKALMASSÁGI KÖVETELMÉNYNEK VALÓ MEGFELELÉSRŐL</w:t>
      </w:r>
    </w:p>
    <w:p w14:paraId="0611348A" w14:textId="77777777" w:rsidR="00353D57" w:rsidRPr="00EE6F23" w:rsidRDefault="00353D57" w:rsidP="0072332C">
      <w:pPr>
        <w:pStyle w:val="Szvegtrzsbehzssal32"/>
        <w:tabs>
          <w:tab w:val="center" w:pos="6804"/>
        </w:tabs>
        <w:spacing w:line="276" w:lineRule="auto"/>
        <w:ind w:left="4536" w:right="-1" w:firstLine="0"/>
        <w:rPr>
          <w:rFonts w:ascii="Arial" w:hAnsi="Arial" w:cs="Arial"/>
          <w:b/>
          <w:sz w:val="24"/>
          <w:szCs w:val="24"/>
        </w:rPr>
      </w:pPr>
    </w:p>
    <w:p w14:paraId="5D193BF1" w14:textId="77777777" w:rsidR="00353D57" w:rsidRPr="00EE6F23" w:rsidRDefault="00353D57" w:rsidP="0072332C">
      <w:pPr>
        <w:sectPr w:rsidR="00353D57" w:rsidRPr="00EE6F23">
          <w:headerReference w:type="even" r:id="rId31"/>
          <w:footerReference w:type="even" r:id="rId32"/>
          <w:footerReference w:type="default" r:id="rId33"/>
          <w:headerReference w:type="first" r:id="rId34"/>
          <w:footerReference w:type="first" r:id="rId35"/>
          <w:pgSz w:w="11906" w:h="16838"/>
          <w:pgMar w:top="2311" w:right="1417" w:bottom="1417" w:left="1417" w:header="708" w:footer="708" w:gutter="0"/>
          <w:cols w:space="708"/>
          <w:docGrid w:linePitch="600" w:charSpace="32768"/>
        </w:sectPr>
      </w:pPr>
    </w:p>
    <w:p w14:paraId="2C1D7407" w14:textId="77777777" w:rsidR="00353D57" w:rsidRPr="00EE6F23" w:rsidRDefault="00353D57" w:rsidP="0072332C">
      <w:pPr>
        <w:sectPr w:rsidR="00353D57" w:rsidRPr="00EE6F23">
          <w:type w:val="continuous"/>
          <w:pgSz w:w="11906" w:h="16838"/>
          <w:pgMar w:top="2311" w:right="1417" w:bottom="1417" w:left="1417" w:header="708" w:footer="708" w:gutter="0"/>
          <w:cols w:space="708"/>
          <w:docGrid w:linePitch="600" w:charSpace="32768"/>
        </w:sectPr>
      </w:pPr>
    </w:p>
    <w:p w14:paraId="00F90478" w14:textId="77777777" w:rsidR="00353D57" w:rsidRPr="00EE6F23" w:rsidRDefault="00353D57" w:rsidP="0072332C">
      <w:pPr>
        <w:suppressAutoHyphens w:val="0"/>
        <w:spacing w:line="276" w:lineRule="auto"/>
        <w:ind w:right="-1"/>
        <w:jc w:val="right"/>
        <w:rPr>
          <w:szCs w:val="24"/>
        </w:rPr>
      </w:pPr>
    </w:p>
    <w:p w14:paraId="6C2D0D7D" w14:textId="77777777" w:rsidR="00353D57" w:rsidRPr="00EE6F23" w:rsidRDefault="00353D57" w:rsidP="0072332C">
      <w:pPr>
        <w:suppressAutoHyphens w:val="0"/>
        <w:spacing w:line="276" w:lineRule="auto"/>
        <w:ind w:right="-1"/>
        <w:jc w:val="right"/>
        <w:rPr>
          <w:b/>
          <w:caps/>
          <w:szCs w:val="24"/>
        </w:rPr>
      </w:pPr>
      <w:r>
        <w:rPr>
          <w:b/>
          <w:caps/>
          <w:szCs w:val="24"/>
        </w:rPr>
        <w:t>5</w:t>
      </w:r>
      <w:r w:rsidRPr="00EE6F23">
        <w:rPr>
          <w:b/>
          <w:caps/>
          <w:szCs w:val="24"/>
        </w:rPr>
        <w:t xml:space="preserve">.1. </w:t>
      </w:r>
      <w:r w:rsidRPr="00EE6F23">
        <w:rPr>
          <w:b/>
          <w:szCs w:val="24"/>
        </w:rPr>
        <w:t>számú dokumentum</w:t>
      </w:r>
      <w:r w:rsidRPr="00EE6F23">
        <w:rPr>
          <w:b/>
          <w:caps/>
          <w:szCs w:val="24"/>
        </w:rPr>
        <w:t xml:space="preserve"> </w:t>
      </w:r>
    </w:p>
    <w:p w14:paraId="176B6076" w14:textId="77777777" w:rsidR="00353D57" w:rsidRPr="00EE6F23" w:rsidRDefault="00353D57" w:rsidP="0072332C">
      <w:pPr>
        <w:pStyle w:val="Szvegtrzs21"/>
        <w:tabs>
          <w:tab w:val="left" w:pos="7938"/>
        </w:tabs>
        <w:spacing w:line="276" w:lineRule="auto"/>
        <w:ind w:left="0" w:right="-1"/>
        <w:jc w:val="center"/>
        <w:rPr>
          <w:rFonts w:ascii="Arial" w:hAnsi="Arial" w:cs="Arial"/>
          <w:b/>
          <w:sz w:val="24"/>
          <w:szCs w:val="24"/>
        </w:rPr>
      </w:pPr>
      <w:r w:rsidRPr="00EE6F23">
        <w:rPr>
          <w:rFonts w:ascii="Arial" w:hAnsi="Arial" w:cs="Arial"/>
          <w:b/>
          <w:bCs/>
          <w:caps/>
          <w:sz w:val="24"/>
          <w:szCs w:val="24"/>
        </w:rPr>
        <w:t>Nyilatkozat</w:t>
      </w:r>
    </w:p>
    <w:p w14:paraId="0D604B0A" w14:textId="77777777" w:rsidR="00353D57" w:rsidRPr="00EE6F23" w:rsidRDefault="00353D57" w:rsidP="0072332C">
      <w:pPr>
        <w:pStyle w:val="Szvegtrzs21"/>
        <w:tabs>
          <w:tab w:val="left" w:pos="7938"/>
        </w:tabs>
        <w:spacing w:line="276" w:lineRule="auto"/>
        <w:ind w:left="0" w:right="-1"/>
        <w:jc w:val="center"/>
        <w:rPr>
          <w:rFonts w:ascii="Arial" w:hAnsi="Arial" w:cs="Arial"/>
          <w:b/>
          <w:sz w:val="24"/>
          <w:szCs w:val="24"/>
          <w:u w:val="single"/>
        </w:rPr>
      </w:pPr>
      <w:r w:rsidRPr="00EE6F23">
        <w:rPr>
          <w:rFonts w:ascii="Arial" w:hAnsi="Arial" w:cs="Arial"/>
          <w:b/>
          <w:sz w:val="24"/>
          <w:szCs w:val="24"/>
        </w:rPr>
        <w:t>műszaki és szakmai alkalmasságról</w:t>
      </w:r>
      <w:r w:rsidRPr="00EE6F23">
        <w:rPr>
          <w:rStyle w:val="Lbjegyzet-hivatkozs"/>
          <w:rFonts w:ascii="Arial" w:hAnsi="Arial" w:cs="Arial"/>
          <w:b/>
          <w:sz w:val="24"/>
          <w:szCs w:val="24"/>
        </w:rPr>
        <w:footnoteReference w:id="5"/>
      </w:r>
    </w:p>
    <w:p w14:paraId="422B6CA4" w14:textId="77777777" w:rsidR="00353D57" w:rsidRPr="00EE6F23" w:rsidRDefault="00353D57" w:rsidP="0072332C">
      <w:pPr>
        <w:spacing w:line="276" w:lineRule="auto"/>
        <w:ind w:right="-1"/>
        <w:rPr>
          <w:b/>
          <w:szCs w:val="24"/>
          <w:u w:val="single"/>
        </w:rPr>
      </w:pPr>
    </w:p>
    <w:p w14:paraId="16F3974A" w14:textId="77777777" w:rsidR="00353D57" w:rsidRPr="00082780" w:rsidRDefault="00353D57" w:rsidP="005A36D5">
      <w:pPr>
        <w:tabs>
          <w:tab w:val="left" w:pos="360"/>
        </w:tabs>
        <w:spacing w:line="276" w:lineRule="auto"/>
        <w:ind w:right="-1"/>
        <w:jc w:val="center"/>
        <w:rPr>
          <w:b/>
          <w:szCs w:val="24"/>
          <w:u w:val="single"/>
        </w:rPr>
      </w:pPr>
      <w:r w:rsidRPr="00082780">
        <w:rPr>
          <w:b/>
          <w:szCs w:val="24"/>
          <w:u w:val="single"/>
        </w:rPr>
        <w:t>Kitöltése az EKR használatával kötelező az Ajánlattevő részéről, az EKR-ben található űrlapon.</w:t>
      </w:r>
    </w:p>
    <w:p w14:paraId="19FF9ED8" w14:textId="77777777" w:rsidR="00353D57" w:rsidRPr="00126803" w:rsidRDefault="00353D57" w:rsidP="005A36D5">
      <w:pPr>
        <w:spacing w:line="276" w:lineRule="auto"/>
        <w:ind w:right="-1"/>
        <w:rPr>
          <w:b/>
          <w:bCs/>
          <w:szCs w:val="24"/>
        </w:rPr>
      </w:pPr>
    </w:p>
    <w:p w14:paraId="7E7D7757" w14:textId="77777777" w:rsidR="00353D57" w:rsidRPr="00446429" w:rsidRDefault="00353D57" w:rsidP="0072332C">
      <w:pPr>
        <w:spacing w:line="276" w:lineRule="auto"/>
        <w:ind w:right="-1"/>
        <w:jc w:val="center"/>
        <w:rPr>
          <w:b/>
          <w:bCs/>
          <w:szCs w:val="24"/>
        </w:rPr>
      </w:pPr>
    </w:p>
    <w:p w14:paraId="2E58519F" w14:textId="77777777" w:rsidR="00353D57" w:rsidRPr="00EE6F23" w:rsidRDefault="00353D57" w:rsidP="0072332C">
      <w:pPr>
        <w:pStyle w:val="Szvegtrzsbehzssal32"/>
        <w:spacing w:line="276" w:lineRule="auto"/>
        <w:ind w:right="-1" w:firstLine="0"/>
        <w:rPr>
          <w:rFonts w:ascii="Arial" w:hAnsi="Arial" w:cs="Arial"/>
          <w:b/>
          <w:sz w:val="24"/>
          <w:szCs w:val="24"/>
        </w:rPr>
      </w:pPr>
      <w:r w:rsidRPr="00EE6F23">
        <w:rPr>
          <w:rFonts w:ascii="Arial" w:hAnsi="Arial" w:cs="Arial"/>
          <w:b/>
          <w:sz w:val="24"/>
          <w:szCs w:val="24"/>
        </w:rPr>
        <w:br w:type="page"/>
      </w:r>
    </w:p>
    <w:p w14:paraId="0D4014E9" w14:textId="77777777" w:rsidR="00353D57" w:rsidRPr="00EE6F23" w:rsidRDefault="00353D57" w:rsidP="0072332C">
      <w:pPr>
        <w:pStyle w:val="Szvegtrzsbehzssal32"/>
        <w:spacing w:line="276" w:lineRule="auto"/>
        <w:ind w:right="-1" w:firstLine="0"/>
        <w:rPr>
          <w:rFonts w:ascii="Arial" w:hAnsi="Arial" w:cs="Arial"/>
          <w:b/>
          <w:sz w:val="24"/>
          <w:szCs w:val="24"/>
        </w:rPr>
      </w:pPr>
    </w:p>
    <w:p w14:paraId="6E6EE172" w14:textId="77777777" w:rsidR="00353D57" w:rsidRPr="00EE6F23" w:rsidRDefault="00353D57" w:rsidP="0072332C">
      <w:pPr>
        <w:pStyle w:val="Szvegtrzsbehzssal32"/>
        <w:spacing w:line="276" w:lineRule="auto"/>
        <w:ind w:right="-1" w:firstLine="0"/>
        <w:rPr>
          <w:rFonts w:ascii="Arial" w:hAnsi="Arial" w:cs="Arial"/>
          <w:b/>
          <w:sz w:val="24"/>
          <w:szCs w:val="24"/>
        </w:rPr>
      </w:pPr>
    </w:p>
    <w:p w14:paraId="2ECBB219" w14:textId="77777777" w:rsidR="00353D57" w:rsidRPr="00EE6F23" w:rsidRDefault="00353D57" w:rsidP="0072332C">
      <w:pPr>
        <w:pStyle w:val="Szvegtrzsbehzssal32"/>
        <w:spacing w:line="276" w:lineRule="auto"/>
        <w:ind w:right="-1" w:firstLine="0"/>
        <w:rPr>
          <w:rFonts w:ascii="Arial" w:hAnsi="Arial" w:cs="Arial"/>
          <w:b/>
          <w:sz w:val="24"/>
          <w:szCs w:val="24"/>
        </w:rPr>
      </w:pPr>
    </w:p>
    <w:p w14:paraId="577C4146" w14:textId="77777777" w:rsidR="00353D57" w:rsidRPr="00EE6F23" w:rsidRDefault="00353D57" w:rsidP="0072332C">
      <w:pPr>
        <w:pStyle w:val="Szvegtrzsbehzssal32"/>
        <w:spacing w:line="276" w:lineRule="auto"/>
        <w:ind w:right="-1" w:firstLine="0"/>
        <w:rPr>
          <w:rFonts w:ascii="Arial" w:hAnsi="Arial" w:cs="Arial"/>
          <w:b/>
          <w:sz w:val="24"/>
          <w:szCs w:val="24"/>
        </w:rPr>
      </w:pPr>
    </w:p>
    <w:p w14:paraId="54E0EC40" w14:textId="77777777" w:rsidR="00353D57" w:rsidRPr="00EE6F23" w:rsidRDefault="00353D57" w:rsidP="0072332C">
      <w:pPr>
        <w:pStyle w:val="Szvegtrzsbehzssal32"/>
        <w:spacing w:line="276" w:lineRule="auto"/>
        <w:ind w:right="-1" w:firstLine="0"/>
        <w:rPr>
          <w:rFonts w:ascii="Arial" w:hAnsi="Arial" w:cs="Arial"/>
          <w:b/>
          <w:sz w:val="24"/>
          <w:szCs w:val="24"/>
        </w:rPr>
      </w:pPr>
    </w:p>
    <w:p w14:paraId="53D43A93" w14:textId="77777777" w:rsidR="00353D57" w:rsidRPr="00EE6F23" w:rsidRDefault="00353D57" w:rsidP="0072332C">
      <w:pPr>
        <w:pStyle w:val="Szvegtrzsbehzssal32"/>
        <w:spacing w:line="276" w:lineRule="auto"/>
        <w:ind w:right="-1" w:firstLine="0"/>
        <w:rPr>
          <w:rFonts w:ascii="Arial" w:hAnsi="Arial" w:cs="Arial"/>
          <w:b/>
          <w:sz w:val="24"/>
          <w:szCs w:val="24"/>
        </w:rPr>
      </w:pPr>
    </w:p>
    <w:p w14:paraId="0FD805C0" w14:textId="77777777" w:rsidR="00353D57" w:rsidRPr="00EE6F23" w:rsidRDefault="00353D57" w:rsidP="0072332C">
      <w:pPr>
        <w:pStyle w:val="Szvegtrzsbehzssal32"/>
        <w:spacing w:line="276" w:lineRule="auto"/>
        <w:ind w:right="-1" w:firstLine="0"/>
        <w:rPr>
          <w:rFonts w:ascii="Arial" w:hAnsi="Arial" w:cs="Arial"/>
          <w:b/>
          <w:sz w:val="24"/>
          <w:szCs w:val="24"/>
        </w:rPr>
      </w:pPr>
    </w:p>
    <w:p w14:paraId="6D616340" w14:textId="77777777" w:rsidR="00353D57" w:rsidRPr="00EE6F23" w:rsidRDefault="00353D57" w:rsidP="0072332C">
      <w:pPr>
        <w:pStyle w:val="Szvegtrzsbehzssal32"/>
        <w:spacing w:line="276" w:lineRule="auto"/>
        <w:ind w:right="-1" w:firstLine="0"/>
        <w:rPr>
          <w:rFonts w:ascii="Arial" w:hAnsi="Arial" w:cs="Arial"/>
          <w:b/>
          <w:sz w:val="24"/>
          <w:szCs w:val="24"/>
        </w:rPr>
      </w:pPr>
    </w:p>
    <w:p w14:paraId="4C29798C" w14:textId="77777777" w:rsidR="00353D57" w:rsidRPr="00EE6F23" w:rsidRDefault="00353D57" w:rsidP="0072332C">
      <w:pPr>
        <w:pStyle w:val="Szvegtrzsbehzssal32"/>
        <w:spacing w:line="276" w:lineRule="auto"/>
        <w:ind w:right="-1" w:firstLine="0"/>
        <w:rPr>
          <w:rFonts w:ascii="Arial" w:hAnsi="Arial" w:cs="Arial"/>
          <w:b/>
          <w:sz w:val="24"/>
          <w:szCs w:val="24"/>
        </w:rPr>
      </w:pPr>
    </w:p>
    <w:p w14:paraId="6E28CDE4" w14:textId="77777777" w:rsidR="00353D57" w:rsidRPr="00EE6F23" w:rsidRDefault="00353D57" w:rsidP="0072332C">
      <w:pPr>
        <w:pStyle w:val="Szvegtrzsbehzssal32"/>
        <w:spacing w:line="276" w:lineRule="auto"/>
        <w:ind w:right="-1" w:firstLine="0"/>
        <w:rPr>
          <w:rFonts w:ascii="Arial" w:hAnsi="Arial" w:cs="Arial"/>
          <w:b/>
          <w:sz w:val="24"/>
          <w:szCs w:val="24"/>
        </w:rPr>
      </w:pPr>
    </w:p>
    <w:p w14:paraId="2E6FA275" w14:textId="77777777" w:rsidR="00353D57" w:rsidRPr="00EE6F23" w:rsidRDefault="00353D57" w:rsidP="0072332C">
      <w:pPr>
        <w:pStyle w:val="Szvegtrzsbehzssal32"/>
        <w:spacing w:line="276" w:lineRule="auto"/>
        <w:ind w:right="-1" w:firstLine="0"/>
        <w:rPr>
          <w:rFonts w:ascii="Arial" w:hAnsi="Arial" w:cs="Arial"/>
          <w:b/>
          <w:sz w:val="24"/>
          <w:szCs w:val="24"/>
        </w:rPr>
      </w:pPr>
    </w:p>
    <w:p w14:paraId="0BB83B73" w14:textId="77777777" w:rsidR="00353D57" w:rsidRPr="00EE6F23" w:rsidRDefault="00353D57" w:rsidP="0072332C">
      <w:pPr>
        <w:pStyle w:val="Szvegtrzsbehzssal32"/>
        <w:spacing w:line="276" w:lineRule="auto"/>
        <w:ind w:right="-1" w:firstLine="0"/>
        <w:rPr>
          <w:rFonts w:ascii="Arial" w:hAnsi="Arial" w:cs="Arial"/>
          <w:b/>
          <w:sz w:val="24"/>
          <w:szCs w:val="24"/>
        </w:rPr>
      </w:pPr>
    </w:p>
    <w:p w14:paraId="35CD4F32"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r>
        <w:rPr>
          <w:rFonts w:ascii="Arial" w:hAnsi="Arial" w:cs="Arial"/>
          <w:b/>
          <w:sz w:val="24"/>
          <w:szCs w:val="24"/>
        </w:rPr>
        <w:t>6</w:t>
      </w:r>
      <w:r w:rsidRPr="00EE6F23">
        <w:rPr>
          <w:rFonts w:ascii="Arial" w:hAnsi="Arial" w:cs="Arial"/>
          <w:b/>
          <w:sz w:val="24"/>
          <w:szCs w:val="24"/>
        </w:rPr>
        <w:t>.</w:t>
      </w:r>
    </w:p>
    <w:p w14:paraId="2063EF48"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r w:rsidRPr="00EE6F23">
        <w:rPr>
          <w:rFonts w:ascii="Arial" w:hAnsi="Arial" w:cs="Arial"/>
          <w:b/>
          <w:sz w:val="24"/>
          <w:szCs w:val="24"/>
        </w:rPr>
        <w:t xml:space="preserve">ÁR ÉS </w:t>
      </w:r>
      <w:r>
        <w:rPr>
          <w:rFonts w:ascii="Arial" w:hAnsi="Arial" w:cs="Arial"/>
          <w:b/>
          <w:sz w:val="24"/>
          <w:szCs w:val="24"/>
        </w:rPr>
        <w:t>SZAKMAI</w:t>
      </w:r>
      <w:r w:rsidRPr="00EE6F23">
        <w:rPr>
          <w:rFonts w:ascii="Arial" w:hAnsi="Arial" w:cs="Arial"/>
          <w:b/>
          <w:sz w:val="24"/>
          <w:szCs w:val="24"/>
        </w:rPr>
        <w:t xml:space="preserve"> AJÁNLAT</w:t>
      </w:r>
    </w:p>
    <w:p w14:paraId="34DF66E3" w14:textId="77777777" w:rsidR="00353D57" w:rsidRPr="00EE6F23" w:rsidRDefault="00353D57" w:rsidP="0072332C">
      <w:pPr>
        <w:pStyle w:val="Szvegtrzsbehzssal32"/>
        <w:tabs>
          <w:tab w:val="left" w:pos="3330"/>
        </w:tabs>
        <w:spacing w:line="276" w:lineRule="auto"/>
        <w:ind w:right="-1" w:firstLine="0"/>
        <w:rPr>
          <w:rFonts w:ascii="Arial" w:hAnsi="Arial" w:cs="Arial"/>
          <w:b/>
          <w:sz w:val="24"/>
          <w:szCs w:val="24"/>
        </w:rPr>
      </w:pPr>
    </w:p>
    <w:p w14:paraId="797AE21C" w14:textId="77777777" w:rsidR="00353D57" w:rsidRPr="00EE6F23" w:rsidRDefault="00353D57" w:rsidP="0072332C">
      <w:pPr>
        <w:pStyle w:val="Szvegtrzsbehzssal32"/>
        <w:pageBreakBefore/>
        <w:spacing w:line="276" w:lineRule="auto"/>
        <w:ind w:right="-1" w:firstLine="0"/>
        <w:jc w:val="right"/>
        <w:rPr>
          <w:rFonts w:ascii="Arial" w:hAnsi="Arial" w:cs="Arial"/>
          <w:b/>
          <w:bCs/>
          <w:szCs w:val="24"/>
        </w:rPr>
      </w:pPr>
      <w:r>
        <w:rPr>
          <w:rFonts w:ascii="Arial" w:hAnsi="Arial" w:cs="Arial"/>
          <w:b/>
          <w:sz w:val="24"/>
          <w:szCs w:val="24"/>
        </w:rPr>
        <w:lastRenderedPageBreak/>
        <w:t>6</w:t>
      </w:r>
      <w:r w:rsidRPr="00EE6F23">
        <w:rPr>
          <w:rFonts w:ascii="Arial" w:hAnsi="Arial" w:cs="Arial"/>
          <w:b/>
          <w:sz w:val="24"/>
          <w:szCs w:val="24"/>
        </w:rPr>
        <w:t>.1. számú dokumentum</w:t>
      </w:r>
    </w:p>
    <w:p w14:paraId="7A414F98" w14:textId="77777777" w:rsidR="00353D57" w:rsidRDefault="00353D57" w:rsidP="00A3317E">
      <w:pPr>
        <w:suppressAutoHyphens w:val="0"/>
        <w:jc w:val="center"/>
        <w:rPr>
          <w:b/>
          <w:bCs/>
          <w:szCs w:val="24"/>
        </w:rPr>
      </w:pPr>
      <w:r>
        <w:rPr>
          <w:b/>
          <w:bCs/>
          <w:szCs w:val="24"/>
        </w:rPr>
        <w:t>Árazott költségvetés</w:t>
      </w:r>
    </w:p>
    <w:p w14:paraId="36976B23" w14:textId="77777777" w:rsidR="00682F90" w:rsidRDefault="00682F90" w:rsidP="00A3317E">
      <w:pPr>
        <w:suppressAutoHyphens w:val="0"/>
        <w:jc w:val="center"/>
        <w:rPr>
          <w:b/>
          <w:bCs/>
          <w:szCs w:val="24"/>
        </w:rPr>
      </w:pPr>
    </w:p>
    <w:p w14:paraId="69F5ED5D" w14:textId="77777777" w:rsidR="00682F90" w:rsidRDefault="00682F90" w:rsidP="00A3317E">
      <w:pPr>
        <w:suppressAutoHyphens w:val="0"/>
        <w:jc w:val="center"/>
        <w:rPr>
          <w:b/>
          <w:bCs/>
          <w:szCs w:val="24"/>
          <w:u w:val="single"/>
        </w:rPr>
      </w:pPr>
      <w:r w:rsidRPr="00682F90">
        <w:rPr>
          <w:b/>
          <w:bCs/>
          <w:szCs w:val="24"/>
          <w:u w:val="single"/>
        </w:rPr>
        <w:t>Kérjük, hogy</w:t>
      </w:r>
      <w:r w:rsidR="007572AE">
        <w:rPr>
          <w:b/>
          <w:bCs/>
          <w:szCs w:val="24"/>
          <w:u w:val="single"/>
        </w:rPr>
        <w:t xml:space="preserve"> az</w:t>
      </w:r>
      <w:r w:rsidRPr="00682F90">
        <w:rPr>
          <w:b/>
          <w:bCs/>
          <w:szCs w:val="24"/>
          <w:u w:val="single"/>
        </w:rPr>
        <w:t xml:space="preserve"> EKR felületére, csatolt dokumentumként töltsék fel az árazott költségvetést</w:t>
      </w:r>
      <w:r w:rsidR="006F48ED">
        <w:rPr>
          <w:b/>
          <w:bCs/>
          <w:szCs w:val="24"/>
          <w:u w:val="single"/>
        </w:rPr>
        <w:t>!</w:t>
      </w:r>
    </w:p>
    <w:p w14:paraId="1A9FE5D9" w14:textId="77777777" w:rsidR="006F48ED" w:rsidRDefault="006F48ED" w:rsidP="00A3317E">
      <w:pPr>
        <w:suppressAutoHyphens w:val="0"/>
        <w:jc w:val="center"/>
        <w:rPr>
          <w:b/>
          <w:bCs/>
          <w:szCs w:val="24"/>
          <w:u w:val="single"/>
        </w:rPr>
      </w:pPr>
    </w:p>
    <w:p w14:paraId="0341803D" w14:textId="77777777" w:rsidR="006F48ED" w:rsidRPr="00682F90" w:rsidRDefault="006F48ED" w:rsidP="00A3317E">
      <w:pPr>
        <w:suppressAutoHyphens w:val="0"/>
        <w:jc w:val="center"/>
        <w:rPr>
          <w:rFonts w:ascii="Times New Roman" w:hAnsi="Times New Roman" w:cs="Times New Roman"/>
          <w:szCs w:val="24"/>
          <w:u w:val="single"/>
          <w:lang w:eastAsia="hu-HU"/>
        </w:rPr>
      </w:pPr>
      <w:r>
        <w:rPr>
          <w:b/>
          <w:bCs/>
          <w:szCs w:val="24"/>
          <w:u w:val="single"/>
        </w:rPr>
        <w:t>Mind szerkeszthető excel, mind cégszerűen aláírt pdf formátumban is!</w:t>
      </w:r>
    </w:p>
    <w:p w14:paraId="02E165CD" w14:textId="77777777" w:rsidR="00353D57" w:rsidRPr="00446429" w:rsidRDefault="00353D57" w:rsidP="0072332C">
      <w:pPr>
        <w:tabs>
          <w:tab w:val="center" w:pos="6804"/>
        </w:tabs>
        <w:spacing w:line="276" w:lineRule="auto"/>
        <w:ind w:right="-1"/>
        <w:jc w:val="center"/>
        <w:rPr>
          <w:b/>
          <w:bCs/>
          <w:szCs w:val="24"/>
        </w:rPr>
      </w:pPr>
    </w:p>
    <w:p w14:paraId="1C0B2173" w14:textId="77777777" w:rsidR="00353D57" w:rsidRPr="00EE6F23" w:rsidRDefault="00353D57" w:rsidP="0072332C">
      <w:pPr>
        <w:sectPr w:rsidR="00353D57" w:rsidRPr="00EE6F23">
          <w:headerReference w:type="even" r:id="rId36"/>
          <w:footerReference w:type="even" r:id="rId37"/>
          <w:footerReference w:type="default" r:id="rId38"/>
          <w:headerReference w:type="first" r:id="rId39"/>
          <w:footerReference w:type="first" r:id="rId40"/>
          <w:pgSz w:w="11906" w:h="16838"/>
          <w:pgMar w:top="1418" w:right="1418" w:bottom="1418" w:left="1418" w:header="709" w:footer="709" w:gutter="0"/>
          <w:cols w:space="708"/>
          <w:docGrid w:linePitch="600" w:charSpace="32768"/>
        </w:sectPr>
      </w:pPr>
    </w:p>
    <w:p w14:paraId="720EF72F" w14:textId="77777777" w:rsidR="00353D57" w:rsidRPr="00EE6F23" w:rsidRDefault="00353D57" w:rsidP="0072332C">
      <w:pPr>
        <w:pStyle w:val="Szvegtrzsbehzssal32"/>
        <w:spacing w:line="276" w:lineRule="auto"/>
        <w:ind w:right="-1" w:firstLine="0"/>
        <w:jc w:val="center"/>
        <w:rPr>
          <w:rFonts w:ascii="Arial" w:hAnsi="Arial" w:cs="Arial"/>
          <w:b/>
          <w:bCs/>
          <w:sz w:val="24"/>
          <w:szCs w:val="24"/>
        </w:rPr>
      </w:pPr>
    </w:p>
    <w:p w14:paraId="432DCA66" w14:textId="77777777" w:rsidR="00353D57" w:rsidRPr="00EE6F23" w:rsidRDefault="00353D57" w:rsidP="0072332C">
      <w:pPr>
        <w:pStyle w:val="Szvegtrzsbehzssal32"/>
        <w:spacing w:line="276" w:lineRule="auto"/>
        <w:ind w:right="-1" w:firstLine="0"/>
        <w:jc w:val="center"/>
        <w:rPr>
          <w:rFonts w:ascii="Arial" w:hAnsi="Arial" w:cs="Arial"/>
          <w:b/>
          <w:bCs/>
          <w:sz w:val="24"/>
          <w:szCs w:val="24"/>
        </w:rPr>
      </w:pPr>
    </w:p>
    <w:p w14:paraId="4EBA7C80" w14:textId="77777777" w:rsidR="00353D57" w:rsidRPr="00EE6F23" w:rsidRDefault="00353D57" w:rsidP="0072332C">
      <w:pPr>
        <w:pStyle w:val="Szvegtrzsbehzssal32"/>
        <w:spacing w:line="276" w:lineRule="auto"/>
        <w:ind w:right="-1" w:firstLine="0"/>
        <w:jc w:val="center"/>
        <w:rPr>
          <w:rFonts w:ascii="Arial" w:hAnsi="Arial" w:cs="Arial"/>
          <w:b/>
          <w:bCs/>
          <w:sz w:val="24"/>
          <w:szCs w:val="24"/>
        </w:rPr>
      </w:pPr>
    </w:p>
    <w:p w14:paraId="63472559" w14:textId="77777777" w:rsidR="00353D57" w:rsidRPr="00EE6F23" w:rsidRDefault="00353D57" w:rsidP="0072332C">
      <w:pPr>
        <w:pStyle w:val="Szvegtrzsbehzssal32"/>
        <w:spacing w:line="276" w:lineRule="auto"/>
        <w:ind w:right="-1" w:firstLine="0"/>
        <w:jc w:val="center"/>
        <w:rPr>
          <w:rFonts w:ascii="Arial" w:hAnsi="Arial" w:cs="Arial"/>
          <w:b/>
          <w:bCs/>
          <w:sz w:val="24"/>
          <w:szCs w:val="24"/>
        </w:rPr>
      </w:pPr>
    </w:p>
    <w:p w14:paraId="3B70A1EC" w14:textId="77777777" w:rsidR="00353D57" w:rsidRPr="00EE6F23" w:rsidRDefault="00353D57" w:rsidP="0072332C">
      <w:pPr>
        <w:pStyle w:val="Szvegtrzsbehzssal32"/>
        <w:spacing w:line="276" w:lineRule="auto"/>
        <w:ind w:right="-1" w:firstLine="0"/>
        <w:jc w:val="center"/>
        <w:rPr>
          <w:rFonts w:ascii="Arial" w:hAnsi="Arial" w:cs="Arial"/>
          <w:b/>
          <w:bCs/>
          <w:sz w:val="24"/>
          <w:szCs w:val="24"/>
        </w:rPr>
      </w:pPr>
    </w:p>
    <w:p w14:paraId="6B00A55C" w14:textId="77777777" w:rsidR="00353D57" w:rsidRPr="00EE6F23" w:rsidRDefault="00353D57" w:rsidP="0072332C">
      <w:pPr>
        <w:pStyle w:val="Szvegtrzsbehzssal32"/>
        <w:spacing w:line="276" w:lineRule="auto"/>
        <w:ind w:right="-1" w:firstLine="0"/>
        <w:jc w:val="center"/>
        <w:rPr>
          <w:rFonts w:ascii="Arial" w:hAnsi="Arial" w:cs="Arial"/>
          <w:b/>
          <w:bCs/>
          <w:sz w:val="24"/>
          <w:szCs w:val="24"/>
        </w:rPr>
      </w:pPr>
    </w:p>
    <w:p w14:paraId="12D4B755" w14:textId="77777777" w:rsidR="00353D57" w:rsidRPr="00EE6F23" w:rsidRDefault="00353D57" w:rsidP="0072332C">
      <w:pPr>
        <w:pStyle w:val="Szvegtrzsbehzssal32"/>
        <w:spacing w:line="276" w:lineRule="auto"/>
        <w:ind w:right="-1" w:firstLine="0"/>
        <w:jc w:val="center"/>
        <w:rPr>
          <w:rFonts w:ascii="Arial" w:hAnsi="Arial" w:cs="Arial"/>
          <w:b/>
          <w:bCs/>
          <w:sz w:val="24"/>
          <w:szCs w:val="24"/>
        </w:rPr>
      </w:pPr>
    </w:p>
    <w:p w14:paraId="0589E391" w14:textId="77777777" w:rsidR="00353D57" w:rsidRPr="00EE6F23" w:rsidRDefault="00353D57" w:rsidP="0072332C">
      <w:pPr>
        <w:pStyle w:val="Szvegtrzsbehzssal32"/>
        <w:spacing w:line="276" w:lineRule="auto"/>
        <w:ind w:right="-1" w:firstLine="0"/>
        <w:jc w:val="center"/>
        <w:rPr>
          <w:rFonts w:ascii="Arial" w:hAnsi="Arial" w:cs="Arial"/>
          <w:b/>
          <w:bCs/>
          <w:sz w:val="24"/>
          <w:szCs w:val="24"/>
        </w:rPr>
      </w:pPr>
    </w:p>
    <w:p w14:paraId="15EBE12F" w14:textId="77777777" w:rsidR="00353D57" w:rsidRPr="00EE6F23" w:rsidRDefault="00353D57" w:rsidP="0072332C">
      <w:pPr>
        <w:pStyle w:val="Szvegtrzsbehzssal32"/>
        <w:spacing w:line="276" w:lineRule="auto"/>
        <w:ind w:right="-1" w:firstLine="0"/>
        <w:jc w:val="center"/>
        <w:rPr>
          <w:rFonts w:ascii="Arial" w:hAnsi="Arial" w:cs="Arial"/>
          <w:b/>
          <w:bCs/>
          <w:sz w:val="24"/>
          <w:szCs w:val="24"/>
        </w:rPr>
      </w:pPr>
    </w:p>
    <w:p w14:paraId="152A81B2" w14:textId="77777777" w:rsidR="00353D57" w:rsidRPr="00EE6F23" w:rsidRDefault="00353D57" w:rsidP="0072332C">
      <w:pPr>
        <w:pStyle w:val="Szvegtrzsbehzssal32"/>
        <w:spacing w:line="276" w:lineRule="auto"/>
        <w:ind w:right="-1" w:firstLine="0"/>
        <w:jc w:val="center"/>
        <w:rPr>
          <w:rFonts w:ascii="Arial" w:hAnsi="Arial" w:cs="Arial"/>
          <w:b/>
          <w:bCs/>
          <w:sz w:val="24"/>
          <w:szCs w:val="24"/>
        </w:rPr>
      </w:pPr>
    </w:p>
    <w:p w14:paraId="1ABE574B" w14:textId="77777777" w:rsidR="00353D57" w:rsidRPr="00EE6F23" w:rsidRDefault="00353D57" w:rsidP="0072332C">
      <w:pPr>
        <w:pStyle w:val="Szvegtrzsbehzssal32"/>
        <w:spacing w:line="276" w:lineRule="auto"/>
        <w:ind w:right="-1" w:firstLine="0"/>
        <w:jc w:val="center"/>
        <w:rPr>
          <w:rFonts w:ascii="Arial" w:hAnsi="Arial" w:cs="Arial"/>
          <w:b/>
          <w:bCs/>
          <w:sz w:val="24"/>
          <w:szCs w:val="24"/>
        </w:rPr>
      </w:pPr>
    </w:p>
    <w:p w14:paraId="1327929E" w14:textId="77777777" w:rsidR="00353D57" w:rsidRPr="00EE6F23" w:rsidRDefault="00353D57" w:rsidP="0072332C">
      <w:pPr>
        <w:pStyle w:val="Szvegtrzsbehzssal32"/>
        <w:spacing w:line="276" w:lineRule="auto"/>
        <w:ind w:right="-1" w:firstLine="0"/>
        <w:jc w:val="center"/>
        <w:rPr>
          <w:rFonts w:ascii="Arial" w:hAnsi="Arial" w:cs="Arial"/>
          <w:b/>
          <w:bCs/>
          <w:sz w:val="24"/>
          <w:szCs w:val="24"/>
        </w:rPr>
      </w:pPr>
    </w:p>
    <w:p w14:paraId="70307DFA" w14:textId="77777777" w:rsidR="00353D57" w:rsidRPr="00EE6F23" w:rsidRDefault="00353D57" w:rsidP="0072332C">
      <w:pPr>
        <w:pStyle w:val="Szvegtrzsbehzssal32"/>
        <w:spacing w:line="276" w:lineRule="auto"/>
        <w:ind w:right="-1" w:firstLine="0"/>
        <w:jc w:val="center"/>
        <w:rPr>
          <w:rFonts w:ascii="Arial" w:hAnsi="Arial" w:cs="Arial"/>
          <w:b/>
          <w:bCs/>
          <w:sz w:val="24"/>
          <w:szCs w:val="24"/>
        </w:rPr>
      </w:pPr>
    </w:p>
    <w:p w14:paraId="0F5DE412"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r>
        <w:rPr>
          <w:rFonts w:ascii="Arial" w:hAnsi="Arial" w:cs="Arial"/>
          <w:b/>
          <w:sz w:val="24"/>
          <w:szCs w:val="24"/>
        </w:rPr>
        <w:t>7</w:t>
      </w:r>
      <w:r w:rsidRPr="00EE6F23">
        <w:rPr>
          <w:rFonts w:ascii="Arial" w:hAnsi="Arial" w:cs="Arial"/>
          <w:b/>
          <w:sz w:val="24"/>
          <w:szCs w:val="24"/>
        </w:rPr>
        <w:t>.</w:t>
      </w:r>
    </w:p>
    <w:p w14:paraId="200350F2" w14:textId="77777777" w:rsidR="00353D57" w:rsidRPr="00EE6F23" w:rsidRDefault="00353D57" w:rsidP="0072332C">
      <w:pPr>
        <w:pStyle w:val="Szvegtrzsbehzssal32"/>
        <w:spacing w:line="276" w:lineRule="auto"/>
        <w:ind w:right="-1" w:firstLine="0"/>
        <w:jc w:val="center"/>
        <w:rPr>
          <w:rFonts w:ascii="Arial" w:hAnsi="Arial" w:cs="Arial"/>
          <w:b/>
          <w:sz w:val="24"/>
          <w:szCs w:val="24"/>
        </w:rPr>
      </w:pPr>
      <w:r w:rsidRPr="00EE6F23">
        <w:rPr>
          <w:rFonts w:ascii="Arial" w:hAnsi="Arial" w:cs="Arial"/>
          <w:b/>
          <w:sz w:val="24"/>
          <w:szCs w:val="24"/>
        </w:rPr>
        <w:t>EGYÉB NYILATKOZATOK/IGAZOLÁSOK</w:t>
      </w:r>
    </w:p>
    <w:p w14:paraId="3A45158D" w14:textId="77777777" w:rsidR="00353D57" w:rsidRPr="00EE6F23" w:rsidRDefault="00353D57" w:rsidP="0072332C">
      <w:pPr>
        <w:tabs>
          <w:tab w:val="center" w:pos="6804"/>
        </w:tabs>
        <w:spacing w:line="276" w:lineRule="auto"/>
        <w:ind w:right="-1"/>
        <w:rPr>
          <w:b/>
          <w:szCs w:val="24"/>
        </w:rPr>
      </w:pPr>
    </w:p>
    <w:p w14:paraId="0758A090" w14:textId="77777777" w:rsidR="00353D57" w:rsidRPr="00EE6F23" w:rsidRDefault="00353D57" w:rsidP="0072332C">
      <w:pPr>
        <w:spacing w:line="276" w:lineRule="auto"/>
        <w:ind w:right="-1"/>
        <w:jc w:val="both"/>
        <w:rPr>
          <w:b/>
          <w:szCs w:val="24"/>
        </w:rPr>
      </w:pPr>
    </w:p>
    <w:p w14:paraId="6E145BB9" w14:textId="77777777" w:rsidR="00353D57" w:rsidRPr="00EE6F23" w:rsidRDefault="00353D57" w:rsidP="0072332C">
      <w:pPr>
        <w:spacing w:line="276" w:lineRule="auto"/>
        <w:ind w:right="-1"/>
        <w:jc w:val="both"/>
        <w:rPr>
          <w:b/>
          <w:szCs w:val="24"/>
        </w:rPr>
      </w:pPr>
    </w:p>
    <w:p w14:paraId="1E0FB6E1" w14:textId="77777777" w:rsidR="00353D57" w:rsidRPr="00EE6F23" w:rsidRDefault="00353D57" w:rsidP="0072332C">
      <w:pPr>
        <w:sectPr w:rsidR="00353D57" w:rsidRPr="00EE6F23" w:rsidSect="00AD24D3">
          <w:headerReference w:type="even" r:id="rId41"/>
          <w:footerReference w:type="even" r:id="rId42"/>
          <w:footerReference w:type="default" r:id="rId43"/>
          <w:headerReference w:type="first" r:id="rId44"/>
          <w:footerReference w:type="first" r:id="rId45"/>
          <w:pgSz w:w="11906" w:h="16838"/>
          <w:pgMar w:top="1701" w:right="1417" w:bottom="1417" w:left="1417" w:header="708" w:footer="708" w:gutter="0"/>
          <w:cols w:space="708"/>
          <w:docGrid w:linePitch="600" w:charSpace="32768"/>
        </w:sectPr>
      </w:pPr>
    </w:p>
    <w:p w14:paraId="5BE79427" w14:textId="77777777" w:rsidR="00353D57" w:rsidRPr="00EE6F23" w:rsidRDefault="00353D57" w:rsidP="0072332C">
      <w:pPr>
        <w:pStyle w:val="Szvegtrzs21"/>
        <w:spacing w:line="276" w:lineRule="auto"/>
        <w:ind w:left="0" w:right="-1"/>
        <w:jc w:val="right"/>
        <w:rPr>
          <w:rFonts w:ascii="Arial" w:eastAsia="Symbol" w:hAnsi="Arial" w:cs="Arial"/>
          <w:sz w:val="24"/>
          <w:szCs w:val="24"/>
        </w:rPr>
      </w:pPr>
    </w:p>
    <w:p w14:paraId="5E2B81C5" w14:textId="77777777" w:rsidR="00353D57" w:rsidRPr="00EE6F23" w:rsidRDefault="00353D57" w:rsidP="0072332C">
      <w:pPr>
        <w:pStyle w:val="Szvegtrzs21"/>
        <w:spacing w:line="276" w:lineRule="auto"/>
        <w:ind w:left="0" w:right="-1"/>
        <w:jc w:val="right"/>
        <w:rPr>
          <w:rFonts w:ascii="Arial" w:eastAsia="Symbol" w:hAnsi="Arial" w:cs="Arial"/>
          <w:sz w:val="24"/>
          <w:szCs w:val="24"/>
        </w:rPr>
      </w:pPr>
      <w:r>
        <w:rPr>
          <w:rFonts w:ascii="Arial" w:eastAsia="Symbol" w:hAnsi="Arial" w:cs="Arial"/>
          <w:b/>
          <w:bCs/>
          <w:sz w:val="24"/>
          <w:szCs w:val="24"/>
        </w:rPr>
        <w:t>7.1</w:t>
      </w:r>
      <w:r w:rsidRPr="00EE6F23">
        <w:rPr>
          <w:rFonts w:ascii="Arial" w:eastAsia="Symbol" w:hAnsi="Arial" w:cs="Arial"/>
          <w:b/>
          <w:bCs/>
          <w:sz w:val="24"/>
          <w:szCs w:val="24"/>
        </w:rPr>
        <w:t>. számú dokumentum</w:t>
      </w:r>
      <w:r w:rsidRPr="00EE6F23">
        <w:rPr>
          <w:rFonts w:ascii="Arial" w:eastAsia="Symbol" w:hAnsi="Arial" w:cs="Arial"/>
          <w:sz w:val="24"/>
          <w:szCs w:val="24"/>
        </w:rPr>
        <w:t xml:space="preserve"> </w:t>
      </w:r>
    </w:p>
    <w:p w14:paraId="461E4818" w14:textId="77777777" w:rsidR="00353D57" w:rsidRPr="00EE6F23" w:rsidRDefault="00353D57" w:rsidP="0072332C">
      <w:pPr>
        <w:pStyle w:val="Szvegtrzs21"/>
        <w:spacing w:line="276" w:lineRule="auto"/>
        <w:ind w:left="0" w:right="-1"/>
        <w:jc w:val="right"/>
        <w:rPr>
          <w:rFonts w:ascii="Arial" w:eastAsia="Symbol" w:hAnsi="Arial" w:cs="Arial"/>
          <w:sz w:val="24"/>
          <w:szCs w:val="24"/>
        </w:rPr>
      </w:pPr>
    </w:p>
    <w:p w14:paraId="12C09F48" w14:textId="77777777" w:rsidR="00353D57" w:rsidRDefault="00353D57" w:rsidP="0072332C">
      <w:pPr>
        <w:pStyle w:val="Szvegtrzs21"/>
        <w:spacing w:line="276" w:lineRule="auto"/>
        <w:ind w:left="0" w:right="-1"/>
        <w:jc w:val="center"/>
        <w:rPr>
          <w:rFonts w:ascii="Arial" w:eastAsia="Symbol" w:hAnsi="Arial" w:cs="Arial"/>
          <w:b/>
          <w:sz w:val="24"/>
          <w:szCs w:val="24"/>
        </w:rPr>
      </w:pPr>
      <w:r w:rsidRPr="00EE6F23">
        <w:rPr>
          <w:rFonts w:ascii="Arial" w:eastAsia="Symbol" w:hAnsi="Arial" w:cs="Arial"/>
          <w:b/>
          <w:sz w:val="24"/>
          <w:szCs w:val="24"/>
        </w:rPr>
        <w:t>ALÁÍRÁSI JOGOSULTSÁGOT IGAZOLÓ DOKUMENTUM</w:t>
      </w:r>
      <w:r w:rsidRPr="00EE6F23">
        <w:rPr>
          <w:rStyle w:val="Lbjegyzet-hivatkozs2"/>
          <w:rFonts w:ascii="Arial" w:eastAsia="Symbol" w:hAnsi="Arial" w:cs="Arial"/>
          <w:b/>
          <w:sz w:val="24"/>
          <w:szCs w:val="24"/>
        </w:rPr>
        <w:footnoteReference w:id="6"/>
      </w:r>
    </w:p>
    <w:p w14:paraId="02AB497A" w14:textId="77777777" w:rsidR="004C574E" w:rsidRDefault="004C574E" w:rsidP="0072332C">
      <w:pPr>
        <w:pStyle w:val="Szvegtrzs21"/>
        <w:spacing w:line="276" w:lineRule="auto"/>
        <w:ind w:left="0" w:right="-1"/>
        <w:jc w:val="center"/>
        <w:rPr>
          <w:rFonts w:ascii="Arial" w:eastAsia="Symbol" w:hAnsi="Arial" w:cs="Arial"/>
          <w:b/>
          <w:sz w:val="24"/>
          <w:szCs w:val="24"/>
        </w:rPr>
      </w:pPr>
    </w:p>
    <w:p w14:paraId="002E8944" w14:textId="77777777" w:rsidR="004C574E" w:rsidRPr="00682F90" w:rsidRDefault="004C574E" w:rsidP="004C574E">
      <w:pPr>
        <w:suppressAutoHyphens w:val="0"/>
        <w:jc w:val="center"/>
        <w:rPr>
          <w:rFonts w:ascii="Times New Roman" w:hAnsi="Times New Roman" w:cs="Times New Roman"/>
          <w:szCs w:val="24"/>
          <w:u w:val="single"/>
          <w:lang w:eastAsia="hu-HU"/>
        </w:rPr>
      </w:pPr>
      <w:r w:rsidRPr="00682F90">
        <w:rPr>
          <w:b/>
          <w:bCs/>
          <w:szCs w:val="24"/>
          <w:u w:val="single"/>
        </w:rPr>
        <w:t>Kérjük, hogy</w:t>
      </w:r>
      <w:r>
        <w:rPr>
          <w:b/>
          <w:bCs/>
          <w:szCs w:val="24"/>
          <w:u w:val="single"/>
        </w:rPr>
        <w:t xml:space="preserve"> az</w:t>
      </w:r>
      <w:r w:rsidRPr="00682F90">
        <w:rPr>
          <w:b/>
          <w:bCs/>
          <w:szCs w:val="24"/>
          <w:u w:val="single"/>
        </w:rPr>
        <w:t xml:space="preserve"> EKR felületére, csatolt dokumentumként töltsék fel az </w:t>
      </w:r>
      <w:r w:rsidR="00015B4D">
        <w:rPr>
          <w:b/>
          <w:bCs/>
          <w:szCs w:val="24"/>
          <w:u w:val="single"/>
        </w:rPr>
        <w:t>aláírási jogosultságot igazoló dokumentumot</w:t>
      </w:r>
      <w:r w:rsidRPr="00682F90">
        <w:rPr>
          <w:b/>
          <w:bCs/>
          <w:szCs w:val="24"/>
          <w:u w:val="single"/>
        </w:rPr>
        <w:t>.</w:t>
      </w:r>
    </w:p>
    <w:p w14:paraId="1454B52C" w14:textId="77777777" w:rsidR="00353D57" w:rsidRPr="00EE6F23" w:rsidRDefault="00353D57" w:rsidP="0072332C">
      <w:pPr>
        <w:pStyle w:val="Szvegtrzs21"/>
        <w:pageBreakBefore/>
        <w:spacing w:line="276" w:lineRule="auto"/>
        <w:ind w:left="0" w:right="-1"/>
        <w:jc w:val="center"/>
        <w:rPr>
          <w:rFonts w:ascii="Arial" w:eastAsia="Symbol" w:hAnsi="Arial" w:cs="Arial"/>
          <w:sz w:val="24"/>
          <w:szCs w:val="24"/>
        </w:rPr>
      </w:pPr>
    </w:p>
    <w:p w14:paraId="10B71DB1" w14:textId="77777777" w:rsidR="00353D57" w:rsidRDefault="00353D57" w:rsidP="00C04F55">
      <w:pPr>
        <w:pStyle w:val="Szvegtrzs21"/>
        <w:spacing w:line="276" w:lineRule="auto"/>
        <w:ind w:left="0" w:right="-1"/>
        <w:jc w:val="right"/>
        <w:rPr>
          <w:rFonts w:ascii="Arial" w:eastAsia="Symbol" w:hAnsi="Arial" w:cs="Arial"/>
          <w:b/>
          <w:sz w:val="24"/>
          <w:szCs w:val="24"/>
        </w:rPr>
      </w:pPr>
      <w:r>
        <w:rPr>
          <w:rFonts w:ascii="Arial" w:eastAsia="Symbol" w:hAnsi="Arial" w:cs="Arial"/>
          <w:b/>
          <w:sz w:val="24"/>
          <w:szCs w:val="24"/>
        </w:rPr>
        <w:t>7.2. sz. dokumentum</w:t>
      </w:r>
    </w:p>
    <w:p w14:paraId="5BFAC82C" w14:textId="77777777" w:rsidR="00353D57" w:rsidRPr="00207B34" w:rsidRDefault="00353D57" w:rsidP="00C04F55">
      <w:pPr>
        <w:pStyle w:val="Szvegtrzs21"/>
        <w:spacing w:line="276" w:lineRule="auto"/>
        <w:ind w:left="0" w:right="-1"/>
        <w:jc w:val="right"/>
        <w:rPr>
          <w:rFonts w:ascii="Arial" w:eastAsia="Symbol" w:hAnsi="Arial" w:cs="Arial"/>
          <w:b/>
          <w:sz w:val="24"/>
          <w:szCs w:val="24"/>
        </w:rPr>
      </w:pPr>
    </w:p>
    <w:p w14:paraId="3EDE14A7" w14:textId="77777777" w:rsidR="00353D57" w:rsidRPr="00756504" w:rsidRDefault="00353D57" w:rsidP="00C04F55">
      <w:pPr>
        <w:pStyle w:val="paragraph"/>
        <w:spacing w:before="0" w:beforeAutospacing="0" w:after="0" w:afterAutospacing="0" w:line="276" w:lineRule="auto"/>
        <w:ind w:right="-15"/>
        <w:jc w:val="center"/>
        <w:textAlignment w:val="baseline"/>
        <w:rPr>
          <w:rFonts w:ascii="Segoe UI" w:hAnsi="Segoe UI" w:cs="Segoe UI"/>
        </w:rPr>
      </w:pPr>
      <w:r>
        <w:rPr>
          <w:rStyle w:val="normaltextrun"/>
          <w:rFonts w:ascii="Arial" w:hAnsi="Arial" w:cs="Arial"/>
          <w:b/>
          <w:bCs/>
        </w:rPr>
        <w:t xml:space="preserve">AJÁNLATTEVŐI </w:t>
      </w:r>
      <w:r w:rsidRPr="00756504">
        <w:rPr>
          <w:rStyle w:val="normaltextrun"/>
          <w:rFonts w:ascii="Arial" w:hAnsi="Arial" w:cs="Arial"/>
          <w:b/>
          <w:bCs/>
        </w:rPr>
        <w:t>NYILATKOZAT</w:t>
      </w:r>
    </w:p>
    <w:p w14:paraId="68CB2E3F" w14:textId="77777777" w:rsidR="00353D57" w:rsidRDefault="00353D57" w:rsidP="00C04F55">
      <w:pPr>
        <w:pStyle w:val="paragraph"/>
        <w:spacing w:before="0" w:beforeAutospacing="0" w:after="0" w:afterAutospacing="0" w:line="276" w:lineRule="auto"/>
        <w:ind w:right="-15"/>
        <w:jc w:val="center"/>
        <w:textAlignment w:val="baseline"/>
        <w:rPr>
          <w:rStyle w:val="eop"/>
          <w:rFonts w:ascii="Arial" w:hAnsi="Arial" w:cs="Arial"/>
        </w:rPr>
      </w:pPr>
      <w:r w:rsidRPr="00756504">
        <w:rPr>
          <w:rStyle w:val="normaltextrun"/>
          <w:rFonts w:ascii="Arial" w:hAnsi="Arial" w:cs="Arial"/>
          <w:b/>
          <w:bCs/>
        </w:rPr>
        <w:t>Változás-bejegyzési kérelem benyújtásáról</w:t>
      </w:r>
      <w:r w:rsidRPr="00756504">
        <w:rPr>
          <w:rStyle w:val="eop"/>
          <w:rFonts w:ascii="Arial" w:hAnsi="Arial" w:cs="Arial"/>
        </w:rPr>
        <w:t> </w:t>
      </w:r>
    </w:p>
    <w:p w14:paraId="55BA1016" w14:textId="77777777" w:rsidR="00353D57" w:rsidRDefault="00353D57" w:rsidP="00C04F55">
      <w:pPr>
        <w:pStyle w:val="paragraph"/>
        <w:spacing w:before="0" w:beforeAutospacing="0" w:after="0" w:afterAutospacing="0" w:line="276" w:lineRule="auto"/>
        <w:ind w:right="-15"/>
        <w:jc w:val="center"/>
        <w:textAlignment w:val="baseline"/>
        <w:rPr>
          <w:rStyle w:val="eop"/>
          <w:rFonts w:ascii="Arial" w:hAnsi="Arial" w:cs="Arial"/>
        </w:rPr>
      </w:pPr>
    </w:p>
    <w:p w14:paraId="5E07F6BB" w14:textId="77777777" w:rsidR="00353D57" w:rsidRPr="00756504" w:rsidRDefault="00353D57" w:rsidP="00C04F55">
      <w:pPr>
        <w:pStyle w:val="paragraph"/>
        <w:spacing w:before="0" w:beforeAutospacing="0" w:after="0" w:afterAutospacing="0" w:line="276" w:lineRule="auto"/>
        <w:ind w:right="-15"/>
        <w:jc w:val="center"/>
        <w:textAlignment w:val="baseline"/>
        <w:rPr>
          <w:rFonts w:ascii="Segoe UI" w:hAnsi="Segoe UI" w:cs="Segoe UI"/>
        </w:rPr>
      </w:pPr>
    </w:p>
    <w:p w14:paraId="72913C7F" w14:textId="77777777" w:rsidR="00353D57" w:rsidRPr="00BC36FF" w:rsidRDefault="00353D57" w:rsidP="00A0061C">
      <w:pPr>
        <w:tabs>
          <w:tab w:val="left" w:pos="360"/>
        </w:tabs>
        <w:spacing w:line="276" w:lineRule="auto"/>
        <w:ind w:right="-1"/>
        <w:jc w:val="center"/>
        <w:rPr>
          <w:b/>
          <w:szCs w:val="24"/>
          <w:u w:val="single"/>
        </w:rPr>
      </w:pPr>
      <w:r w:rsidRPr="00BC36FF">
        <w:rPr>
          <w:b/>
          <w:szCs w:val="24"/>
          <w:u w:val="single"/>
        </w:rPr>
        <w:t>Kitöltése az EKR használatával kötelező az Ajánlattevő részéről, az EKR-ben található űrlapon.</w:t>
      </w:r>
    </w:p>
    <w:p w14:paraId="48CAC8CD" w14:textId="77777777" w:rsidR="00353D57" w:rsidRPr="00EE6F23" w:rsidRDefault="00353D57" w:rsidP="0072332C">
      <w:pPr>
        <w:pStyle w:val="Szvegtrzs21"/>
        <w:spacing w:line="276" w:lineRule="auto"/>
        <w:ind w:left="0" w:right="-1"/>
        <w:jc w:val="right"/>
        <w:rPr>
          <w:rFonts w:ascii="Arial" w:eastAsia="Symbol" w:hAnsi="Arial" w:cs="Arial"/>
          <w:b/>
          <w:bCs/>
          <w:caps/>
          <w:szCs w:val="24"/>
        </w:rPr>
      </w:pPr>
      <w:r>
        <w:rPr>
          <w:rFonts w:ascii="Arial" w:eastAsia="Symbol" w:hAnsi="Arial" w:cs="Arial"/>
          <w:b/>
          <w:sz w:val="24"/>
          <w:szCs w:val="24"/>
        </w:rPr>
        <w:br w:type="page"/>
      </w:r>
      <w:r>
        <w:rPr>
          <w:rFonts w:ascii="Arial" w:eastAsia="Symbol" w:hAnsi="Arial" w:cs="Arial"/>
          <w:b/>
          <w:sz w:val="24"/>
          <w:szCs w:val="24"/>
        </w:rPr>
        <w:lastRenderedPageBreak/>
        <w:t>7.3</w:t>
      </w:r>
      <w:r w:rsidRPr="00EE6F23">
        <w:rPr>
          <w:rFonts w:ascii="Arial" w:eastAsia="Symbol" w:hAnsi="Arial" w:cs="Arial"/>
          <w:b/>
          <w:sz w:val="24"/>
          <w:szCs w:val="24"/>
        </w:rPr>
        <w:t>. számú dokumentum</w:t>
      </w:r>
    </w:p>
    <w:p w14:paraId="26863345" w14:textId="77777777" w:rsidR="00353D57" w:rsidRPr="00EE6F23" w:rsidRDefault="00353D57" w:rsidP="0072332C">
      <w:pPr>
        <w:pStyle w:val="lfej"/>
        <w:tabs>
          <w:tab w:val="clear" w:pos="4536"/>
          <w:tab w:val="clear" w:pos="9072"/>
          <w:tab w:val="left" w:pos="426"/>
        </w:tabs>
        <w:spacing w:line="276" w:lineRule="auto"/>
        <w:ind w:right="-1"/>
        <w:jc w:val="center"/>
        <w:rPr>
          <w:rFonts w:eastAsia="Symbol"/>
          <w:b/>
          <w:bCs/>
          <w:szCs w:val="24"/>
        </w:rPr>
      </w:pPr>
      <w:r w:rsidRPr="00EE6F23">
        <w:rPr>
          <w:rFonts w:eastAsia="Symbol"/>
          <w:b/>
          <w:bCs/>
          <w:caps/>
          <w:szCs w:val="24"/>
        </w:rPr>
        <w:t>Nyilatkozat</w:t>
      </w:r>
      <w:r w:rsidRPr="00EE6F23">
        <w:rPr>
          <w:rStyle w:val="Lbjegyzet-karakterek"/>
          <w:rFonts w:eastAsia="Symbol"/>
          <w:b/>
          <w:bCs/>
          <w:caps/>
          <w:szCs w:val="24"/>
        </w:rPr>
        <w:footnoteReference w:id="7"/>
      </w:r>
    </w:p>
    <w:p w14:paraId="0569ACE5" w14:textId="77777777" w:rsidR="00353D57" w:rsidRPr="00EE6F23" w:rsidRDefault="00353D57" w:rsidP="0072332C">
      <w:pPr>
        <w:pStyle w:val="lfej"/>
        <w:tabs>
          <w:tab w:val="clear" w:pos="4536"/>
          <w:tab w:val="clear" w:pos="9072"/>
          <w:tab w:val="left" w:pos="426"/>
        </w:tabs>
        <w:spacing w:line="276" w:lineRule="auto"/>
        <w:ind w:right="-1"/>
        <w:jc w:val="center"/>
        <w:rPr>
          <w:rFonts w:eastAsia="Symbol"/>
          <w:b/>
          <w:szCs w:val="24"/>
        </w:rPr>
      </w:pPr>
      <w:r w:rsidRPr="00EE6F23">
        <w:rPr>
          <w:rFonts w:eastAsia="Symbol"/>
          <w:b/>
          <w:bCs/>
          <w:szCs w:val="24"/>
        </w:rPr>
        <w:t>a</w:t>
      </w:r>
      <w:r w:rsidRPr="00EE6F23">
        <w:rPr>
          <w:rFonts w:eastAsia="Symbol"/>
          <w:b/>
          <w:szCs w:val="24"/>
        </w:rPr>
        <w:t xml:space="preserve"> titoktartásról </w:t>
      </w:r>
    </w:p>
    <w:p w14:paraId="421A83F7" w14:textId="77777777" w:rsidR="00353D57" w:rsidRPr="00EE6F23" w:rsidRDefault="00353D57" w:rsidP="0072332C">
      <w:pPr>
        <w:spacing w:line="276" w:lineRule="auto"/>
        <w:ind w:right="-1"/>
        <w:jc w:val="both"/>
        <w:rPr>
          <w:rFonts w:eastAsia="Symbol"/>
          <w:b/>
          <w:szCs w:val="24"/>
        </w:rPr>
      </w:pPr>
    </w:p>
    <w:p w14:paraId="0E456C1B" w14:textId="77777777" w:rsidR="00353D57" w:rsidRPr="00D630AC" w:rsidRDefault="00353D57" w:rsidP="005A36D5">
      <w:pPr>
        <w:tabs>
          <w:tab w:val="left" w:pos="360"/>
        </w:tabs>
        <w:spacing w:line="276" w:lineRule="auto"/>
        <w:ind w:right="-1"/>
        <w:jc w:val="center"/>
        <w:rPr>
          <w:b/>
          <w:szCs w:val="24"/>
          <w:u w:val="single"/>
        </w:rPr>
      </w:pPr>
      <w:r w:rsidRPr="00D630AC">
        <w:rPr>
          <w:b/>
          <w:szCs w:val="24"/>
          <w:u w:val="single"/>
        </w:rPr>
        <w:t>Kitöltése az EKR használatával kötelező az Ajánlattevő részéről, az EKR-ben található űrlapon.</w:t>
      </w:r>
    </w:p>
    <w:p w14:paraId="18510554" w14:textId="77777777" w:rsidR="00353D57" w:rsidRPr="00EE6F23" w:rsidRDefault="00353D57" w:rsidP="005A36D5">
      <w:pPr>
        <w:spacing w:line="276" w:lineRule="auto"/>
        <w:ind w:right="-1"/>
        <w:jc w:val="center"/>
        <w:rPr>
          <w:rFonts w:eastAsia="Symbol"/>
          <w:b/>
          <w:szCs w:val="24"/>
        </w:rPr>
      </w:pPr>
    </w:p>
    <w:p w14:paraId="77461FDC" w14:textId="77777777" w:rsidR="00353D57" w:rsidRPr="00EE6F23" w:rsidRDefault="00353D57" w:rsidP="005A36D5">
      <w:pPr>
        <w:spacing w:line="276" w:lineRule="auto"/>
        <w:ind w:right="-1"/>
        <w:rPr>
          <w:rFonts w:eastAsia="Symbol"/>
          <w:b/>
          <w:szCs w:val="24"/>
        </w:rPr>
      </w:pPr>
    </w:p>
    <w:p w14:paraId="58412B8A" w14:textId="77777777" w:rsidR="00353D57" w:rsidRPr="00EE6F23" w:rsidRDefault="00353D57" w:rsidP="0072332C">
      <w:pPr>
        <w:pStyle w:val="Szvegtrzsbehzssal32"/>
        <w:pageBreakBefore/>
        <w:spacing w:line="276" w:lineRule="auto"/>
        <w:ind w:right="-1" w:firstLine="0"/>
        <w:jc w:val="right"/>
        <w:rPr>
          <w:rFonts w:ascii="Arial" w:eastAsia="Symbol" w:hAnsi="Arial" w:cs="Arial"/>
          <w:b/>
          <w:bCs/>
          <w:sz w:val="24"/>
          <w:szCs w:val="24"/>
        </w:rPr>
      </w:pPr>
      <w:r>
        <w:rPr>
          <w:rFonts w:ascii="Arial" w:eastAsia="Symbol" w:hAnsi="Arial" w:cs="Arial"/>
          <w:b/>
          <w:sz w:val="24"/>
          <w:szCs w:val="24"/>
        </w:rPr>
        <w:lastRenderedPageBreak/>
        <w:t>7.4</w:t>
      </w:r>
      <w:r w:rsidRPr="00EE6F23">
        <w:rPr>
          <w:rFonts w:ascii="Arial" w:eastAsia="Symbol" w:hAnsi="Arial" w:cs="Arial"/>
          <w:b/>
          <w:sz w:val="24"/>
          <w:szCs w:val="24"/>
        </w:rPr>
        <w:t>. s</w:t>
      </w:r>
      <w:r w:rsidRPr="00EE6F23">
        <w:rPr>
          <w:rFonts w:ascii="Arial" w:eastAsia="Symbol" w:hAnsi="Arial" w:cs="Arial"/>
          <w:b/>
          <w:bCs/>
          <w:sz w:val="24"/>
          <w:szCs w:val="24"/>
        </w:rPr>
        <w:t>zámú dokumentum</w:t>
      </w:r>
    </w:p>
    <w:p w14:paraId="57302745" w14:textId="77777777" w:rsidR="00353D57" w:rsidRPr="00EE6F23" w:rsidRDefault="00353D57" w:rsidP="0072332C">
      <w:pPr>
        <w:pStyle w:val="Szvegtrzsbehzssal32"/>
        <w:spacing w:line="276" w:lineRule="auto"/>
        <w:ind w:right="-1" w:firstLine="0"/>
        <w:jc w:val="center"/>
        <w:rPr>
          <w:rFonts w:ascii="Arial" w:eastAsia="Symbol" w:hAnsi="Arial" w:cs="Arial"/>
          <w:b/>
          <w:bCs/>
          <w:sz w:val="24"/>
          <w:szCs w:val="24"/>
        </w:rPr>
      </w:pPr>
    </w:p>
    <w:p w14:paraId="6D5F6F9C" w14:textId="77777777" w:rsidR="00353D57" w:rsidRPr="00EE6F23" w:rsidRDefault="00353D57" w:rsidP="00BF6C58">
      <w:pPr>
        <w:pStyle w:val="Szvegtrzsbehzssal32"/>
        <w:spacing w:line="276" w:lineRule="auto"/>
        <w:ind w:right="-1" w:firstLine="0"/>
        <w:jc w:val="center"/>
        <w:rPr>
          <w:rFonts w:ascii="Arial" w:eastAsia="Symbol" w:hAnsi="Arial" w:cs="Arial"/>
          <w:b/>
          <w:sz w:val="24"/>
          <w:szCs w:val="24"/>
        </w:rPr>
      </w:pPr>
      <w:r>
        <w:rPr>
          <w:rFonts w:ascii="Arial" w:eastAsia="Symbol" w:hAnsi="Arial" w:cs="Arial"/>
          <w:b/>
          <w:caps/>
          <w:sz w:val="24"/>
          <w:szCs w:val="24"/>
        </w:rPr>
        <w:t>Tájékoztatás</w:t>
      </w:r>
    </w:p>
    <w:p w14:paraId="0149A2F2" w14:textId="77777777" w:rsidR="00353D57" w:rsidRPr="00EE6F23" w:rsidRDefault="00353D57" w:rsidP="00BF6C58">
      <w:pPr>
        <w:pStyle w:val="Szvegtrzsbehzssal32"/>
        <w:spacing w:line="276" w:lineRule="auto"/>
        <w:ind w:right="-1" w:firstLine="0"/>
        <w:jc w:val="center"/>
        <w:rPr>
          <w:rFonts w:ascii="Arial" w:eastAsia="Symbol" w:hAnsi="Arial" w:cs="Arial"/>
          <w:b/>
          <w:sz w:val="24"/>
          <w:szCs w:val="24"/>
          <w:u w:val="single"/>
        </w:rPr>
      </w:pPr>
      <w:r w:rsidRPr="00EE6F23">
        <w:rPr>
          <w:rFonts w:ascii="Arial" w:eastAsia="Symbol" w:hAnsi="Arial" w:cs="Arial"/>
          <w:b/>
          <w:sz w:val="24"/>
          <w:szCs w:val="24"/>
        </w:rPr>
        <w:t>az üzleti titokról</w:t>
      </w:r>
    </w:p>
    <w:p w14:paraId="00FCC75B" w14:textId="77777777" w:rsidR="00353D57" w:rsidRDefault="00353D57" w:rsidP="00BF6C58">
      <w:pPr>
        <w:spacing w:line="276" w:lineRule="auto"/>
        <w:ind w:right="-1"/>
        <w:rPr>
          <w:rFonts w:eastAsia="Symbol"/>
          <w:b/>
          <w:szCs w:val="24"/>
          <w:u w:val="single"/>
        </w:rPr>
      </w:pPr>
    </w:p>
    <w:p w14:paraId="7C788C54" w14:textId="77777777" w:rsidR="00353D57" w:rsidRPr="00F412D3" w:rsidRDefault="00353D57" w:rsidP="00BF6C58">
      <w:pPr>
        <w:tabs>
          <w:tab w:val="left" w:pos="709"/>
        </w:tabs>
        <w:ind w:left="567"/>
        <w:jc w:val="both"/>
        <w:rPr>
          <w:i/>
          <w:color w:val="000000"/>
        </w:rPr>
      </w:pPr>
      <w:r w:rsidRPr="00AE5FBB">
        <w:rPr>
          <w:i/>
          <w:szCs w:val="24"/>
        </w:rPr>
        <w:t>Az üzleti titok védelméről szóló 2018. évi LIV. törvény 1</w:t>
      </w:r>
      <w:r w:rsidRPr="00F412D3">
        <w:rPr>
          <w:i/>
          <w:szCs w:val="24"/>
        </w:rPr>
        <w:t xml:space="preserve">. §-ában így meghatározott fogalom. A Kbt. 44. § (1) bekezdése szerint az Ajánlattevő az ajánlatában, hiánypótlásban vagy felvilágosításban, valamint a 72. § szerinti indokolásban </w:t>
      </w:r>
      <w:r w:rsidRPr="00F412D3">
        <w:rPr>
          <w:b/>
          <w:i/>
          <w:szCs w:val="24"/>
        </w:rPr>
        <w:t>elkülönített módon elhelyezett</w:t>
      </w:r>
      <w:r w:rsidRPr="00F412D3">
        <w:rPr>
          <w:i/>
          <w:szCs w:val="24"/>
        </w:rPr>
        <w:t xml:space="preserve"> üzleti titok nyilvánosságra hozatalát megtilthatja az EKR-ben erre szolgáló funkció alkalmazásával (dokumentumok feltöltésekor minden esetben meg kell jelölni, hogy az adott dokumentum üzleti titoknak minősül-e). Az üzleti titkot tartalmazó irat kizárólag olyan információkat tartalmazhat, amelyek nyilvánosságra hozatala a gazdasági szereplő üzleti tevékenysége szempontjából aránytalan sérelmet okozna. </w:t>
      </w:r>
      <w:r w:rsidRPr="00F412D3">
        <w:rPr>
          <w:b/>
          <w:i/>
          <w:color w:val="000000"/>
        </w:rPr>
        <w:t>A gazdasági szereplő indokolást köteles csatolni</w:t>
      </w:r>
      <w:r>
        <w:rPr>
          <w:b/>
          <w:i/>
          <w:color w:val="000000"/>
        </w:rPr>
        <w:t xml:space="preserve"> (illetve az EKR-ben meg kell adnia az indokolást)</w:t>
      </w:r>
      <w:r w:rsidRPr="00F412D3">
        <w:rPr>
          <w:b/>
          <w:i/>
          <w:color w:val="000000"/>
        </w:rPr>
        <w:t xml:space="preserve">, amelyben részletesen alátámasztja, hogy az adott információ vagy adat (üzleti titok) nyilvánosságra hozatala miért és milyen módon okozna számára aránytalan sérelmet, </w:t>
      </w:r>
      <w:r w:rsidRPr="00F412D3">
        <w:rPr>
          <w:b/>
          <w:i/>
          <w:color w:val="000000"/>
          <w:u w:val="single"/>
        </w:rPr>
        <w:t>az indokolás nem lehet része az üzleti titoknak.</w:t>
      </w:r>
      <w:r w:rsidRPr="00F412D3">
        <w:rPr>
          <w:i/>
          <w:szCs w:val="24"/>
        </w:rPr>
        <w:t xml:space="preserve"> A gazdasági szereplő által adott indokolás nem megfelelő, amennyiben az általánosság szintjén kerül megfogalmazásra. </w:t>
      </w:r>
      <w:r w:rsidRPr="00F412D3">
        <w:rPr>
          <w:b/>
          <w:i/>
          <w:szCs w:val="24"/>
        </w:rPr>
        <w:t>Nem tilthatja meg</w:t>
      </w:r>
      <w:r w:rsidRPr="00F412D3">
        <w:rPr>
          <w:i/>
          <w:szCs w:val="24"/>
        </w:rPr>
        <w:t xml:space="preserve"> nevének, címének (székhelyének, lakóhelyének), valamint olyan ténynek, információnak, megoldásnak vagy adatnak (a továbbiakban együtt: adat) a nyilvánosságra hozatalát, amely a bírálati szempont alapján értékelésre kerül, de az </w:t>
      </w:r>
      <w:r w:rsidRPr="00F412D3">
        <w:rPr>
          <w:b/>
          <w:i/>
          <w:szCs w:val="24"/>
        </w:rPr>
        <w:t>ezek alapjául szolgáló</w:t>
      </w:r>
      <w:r w:rsidRPr="00F412D3">
        <w:rPr>
          <w:i/>
          <w:szCs w:val="24"/>
        </w:rPr>
        <w:t xml:space="preserve"> - kivételi körbe nem tartozó - </w:t>
      </w:r>
      <w:r w:rsidRPr="00F412D3">
        <w:rPr>
          <w:b/>
          <w:i/>
          <w:szCs w:val="24"/>
        </w:rPr>
        <w:t>részinformációk, alapadatok</w:t>
      </w:r>
      <w:r w:rsidRPr="00F412D3">
        <w:rPr>
          <w:i/>
          <w:szCs w:val="24"/>
        </w:rPr>
        <w:t xml:space="preserve"> (így különösen az árazott költségvetés) </w:t>
      </w:r>
      <w:r w:rsidRPr="00F412D3">
        <w:rPr>
          <w:b/>
          <w:i/>
          <w:szCs w:val="24"/>
        </w:rPr>
        <w:t>nyilvánosságra hozatalát megtilthatja</w:t>
      </w:r>
      <w:r w:rsidRPr="00F412D3">
        <w:rPr>
          <w:i/>
          <w:szCs w:val="24"/>
        </w:rPr>
        <w:t xml:space="preserve">. (Kbt. 44. § (3) bekezdés). </w:t>
      </w:r>
      <w:r w:rsidRPr="00F412D3">
        <w:rPr>
          <w:b/>
          <w:i/>
          <w:color w:val="000000"/>
        </w:rPr>
        <w:t>Amennyiben ajánlattevő meghatározott információk, adatok üzleti titokká nyilvánítása során Kbt. 44. § (2)-(3) bekezdésben foglaltakat nem tartotta be és ezt az ajánlatkérő hiánypótlási felhívását követően sem javítja, vagy a hiánypótlást követően sem megfelelő a benyújtott indokolás, akkor az az ajánlat érvénytelenségét vonja maga után.</w:t>
      </w:r>
    </w:p>
    <w:p w14:paraId="37AC668A" w14:textId="77777777" w:rsidR="00353D57" w:rsidRPr="00EE6F23" w:rsidRDefault="00353D57" w:rsidP="00BF6C58">
      <w:pPr>
        <w:spacing w:line="276" w:lineRule="auto"/>
        <w:ind w:right="-1"/>
        <w:rPr>
          <w:rFonts w:eastAsia="Symbol"/>
          <w:b/>
          <w:szCs w:val="24"/>
          <w:u w:val="single"/>
        </w:rPr>
      </w:pPr>
    </w:p>
    <w:p w14:paraId="6BE69C90" w14:textId="77777777" w:rsidR="00353D57" w:rsidRPr="00EE6F23" w:rsidRDefault="00353D57" w:rsidP="0072332C">
      <w:pPr>
        <w:pStyle w:val="Lbjegyzetszveg"/>
        <w:pageBreakBefore/>
        <w:spacing w:line="276" w:lineRule="auto"/>
        <w:ind w:right="-1"/>
        <w:jc w:val="right"/>
        <w:rPr>
          <w:rFonts w:eastAsia="Wingdings"/>
          <w:b/>
          <w:bCs/>
          <w:caps/>
          <w:szCs w:val="24"/>
        </w:rPr>
      </w:pPr>
      <w:r>
        <w:rPr>
          <w:rFonts w:eastAsia="Wingdings"/>
          <w:b/>
          <w:bCs/>
          <w:szCs w:val="24"/>
        </w:rPr>
        <w:lastRenderedPageBreak/>
        <w:t>7</w:t>
      </w:r>
      <w:r w:rsidRPr="00EE6F23">
        <w:rPr>
          <w:rFonts w:eastAsia="Wingdings"/>
          <w:b/>
          <w:bCs/>
          <w:szCs w:val="24"/>
        </w:rPr>
        <w:t>.</w:t>
      </w:r>
      <w:r>
        <w:rPr>
          <w:rFonts w:eastAsia="Wingdings"/>
          <w:b/>
          <w:bCs/>
          <w:szCs w:val="24"/>
        </w:rPr>
        <w:t>5</w:t>
      </w:r>
      <w:r w:rsidRPr="00EE6F23">
        <w:rPr>
          <w:rFonts w:eastAsia="Wingdings"/>
          <w:b/>
          <w:bCs/>
          <w:szCs w:val="24"/>
        </w:rPr>
        <w:t>. számú dokumentum</w:t>
      </w:r>
    </w:p>
    <w:p w14:paraId="091137C0" w14:textId="77777777" w:rsidR="00353D57" w:rsidRPr="00EE6F23" w:rsidRDefault="00353D57" w:rsidP="0072332C">
      <w:pPr>
        <w:pStyle w:val="Cmsor2"/>
        <w:numPr>
          <w:ilvl w:val="0"/>
          <w:numId w:val="0"/>
        </w:numPr>
        <w:spacing w:line="276" w:lineRule="auto"/>
        <w:ind w:right="-1"/>
        <w:jc w:val="center"/>
        <w:rPr>
          <w:rFonts w:eastAsia="Wingdings"/>
          <w:b/>
          <w:bCs/>
          <w:caps/>
          <w:szCs w:val="24"/>
        </w:rPr>
      </w:pPr>
    </w:p>
    <w:p w14:paraId="749488E7" w14:textId="77777777" w:rsidR="00353D57" w:rsidRPr="00EE6F23" w:rsidRDefault="00353D57" w:rsidP="0072332C">
      <w:pPr>
        <w:pStyle w:val="Cmsor2"/>
        <w:numPr>
          <w:ilvl w:val="0"/>
          <w:numId w:val="0"/>
        </w:numPr>
        <w:spacing w:line="276" w:lineRule="auto"/>
        <w:ind w:right="-1"/>
        <w:jc w:val="center"/>
        <w:rPr>
          <w:rFonts w:eastAsia="Wingdings"/>
          <w:b/>
          <w:caps/>
          <w:szCs w:val="24"/>
        </w:rPr>
      </w:pPr>
      <w:r w:rsidRPr="00EE6F23">
        <w:rPr>
          <w:rFonts w:eastAsia="Wingdings"/>
          <w:b/>
          <w:caps/>
          <w:szCs w:val="24"/>
        </w:rPr>
        <w:t>MEGÁLLAPODÁS közös ajánlattételről</w:t>
      </w:r>
    </w:p>
    <w:p w14:paraId="0155030D" w14:textId="77777777" w:rsidR="00353D57" w:rsidRPr="00EE6F23" w:rsidRDefault="00353D57" w:rsidP="0072332C">
      <w:pPr>
        <w:spacing w:line="276" w:lineRule="auto"/>
        <w:ind w:right="-1"/>
        <w:jc w:val="both"/>
        <w:rPr>
          <w:rFonts w:eastAsia="Wingdings"/>
          <w:b/>
          <w:caps/>
          <w:szCs w:val="24"/>
        </w:rPr>
      </w:pPr>
    </w:p>
    <w:p w14:paraId="3562CA63" w14:textId="77777777" w:rsidR="00353D57" w:rsidRDefault="00353D57" w:rsidP="0072332C">
      <w:pPr>
        <w:spacing w:line="276" w:lineRule="auto"/>
        <w:ind w:right="-1"/>
        <w:rPr>
          <w:rFonts w:eastAsia="Wingdings"/>
          <w:szCs w:val="24"/>
          <w:u w:val="single"/>
        </w:rPr>
      </w:pPr>
      <w:r w:rsidRPr="00EE6F23">
        <w:rPr>
          <w:rFonts w:eastAsia="Wingdings"/>
          <w:szCs w:val="24"/>
          <w:u w:val="single"/>
        </w:rPr>
        <w:t xml:space="preserve">Közbeszerzési eljárás megnevezése: </w:t>
      </w:r>
    </w:p>
    <w:p w14:paraId="29FB0871" w14:textId="77777777" w:rsidR="00353D57" w:rsidRPr="00EE6F23" w:rsidRDefault="00353D57" w:rsidP="0072332C">
      <w:pPr>
        <w:spacing w:line="276" w:lineRule="auto"/>
        <w:ind w:right="-1"/>
        <w:rPr>
          <w:rFonts w:eastAsia="Wingdings"/>
          <w:b/>
          <w:bCs/>
          <w:color w:val="000000"/>
          <w:szCs w:val="24"/>
        </w:rPr>
      </w:pPr>
    </w:p>
    <w:p w14:paraId="1E7F9924" w14:textId="1590AE65" w:rsidR="00353D57" w:rsidRPr="005A0B15" w:rsidRDefault="00353D57" w:rsidP="0072332C">
      <w:pPr>
        <w:pStyle w:val="Szvegtrzs21"/>
        <w:tabs>
          <w:tab w:val="left" w:pos="-31680"/>
          <w:tab w:val="left" w:pos="-31336"/>
          <w:tab w:val="left" w:pos="-30436"/>
        </w:tabs>
        <w:spacing w:line="276" w:lineRule="auto"/>
        <w:ind w:left="0" w:right="-1"/>
        <w:jc w:val="center"/>
        <w:rPr>
          <w:rFonts w:ascii="Arial" w:eastAsia="Wingdings" w:hAnsi="Arial" w:cs="Arial"/>
          <w:b/>
          <w:sz w:val="24"/>
          <w:szCs w:val="24"/>
        </w:rPr>
      </w:pPr>
      <w:r w:rsidRPr="005A0B15">
        <w:rPr>
          <w:rFonts w:ascii="Arial" w:eastAsia="Wingdings" w:hAnsi="Arial" w:cs="Arial"/>
          <w:b/>
          <w:bCs/>
          <w:color w:val="000000"/>
          <w:sz w:val="24"/>
          <w:szCs w:val="24"/>
        </w:rPr>
        <w:t>"</w:t>
      </w:r>
      <w:r w:rsidR="002C3EB1" w:rsidRPr="005A0B15">
        <w:rPr>
          <w:rFonts w:ascii="Arial" w:eastAsia="Wingdings" w:hAnsi="Arial" w:cs="Arial"/>
          <w:b/>
          <w:bCs/>
          <w:noProof/>
          <w:color w:val="000000"/>
          <w:sz w:val="24"/>
          <w:szCs w:val="24"/>
        </w:rPr>
        <w:t>TVN Zrt. gyorsszolgálat - keretszerződés</w:t>
      </w:r>
      <w:r w:rsidRPr="005A0B15">
        <w:rPr>
          <w:rFonts w:ascii="Arial" w:eastAsia="Wingdings" w:hAnsi="Arial" w:cs="Arial"/>
          <w:b/>
          <w:bCs/>
          <w:color w:val="000000"/>
          <w:sz w:val="24"/>
          <w:szCs w:val="24"/>
        </w:rPr>
        <w:t>"</w:t>
      </w:r>
    </w:p>
    <w:p w14:paraId="2022B580" w14:textId="77777777" w:rsidR="00353D57" w:rsidRPr="00EE6F23" w:rsidRDefault="00353D57" w:rsidP="0072332C">
      <w:pPr>
        <w:spacing w:line="276" w:lineRule="auto"/>
        <w:ind w:right="-1"/>
        <w:jc w:val="both"/>
        <w:rPr>
          <w:rFonts w:eastAsia="Wingdings"/>
          <w:b/>
          <w:szCs w:val="24"/>
        </w:rPr>
      </w:pPr>
    </w:p>
    <w:p w14:paraId="6E99A48C" w14:textId="77777777" w:rsidR="00353D57" w:rsidRPr="00EE6F23" w:rsidRDefault="00353D57" w:rsidP="0072332C">
      <w:pPr>
        <w:pStyle w:val="Szvegtrzs21"/>
        <w:spacing w:line="276" w:lineRule="auto"/>
        <w:ind w:right="-1"/>
        <w:rPr>
          <w:rFonts w:ascii="Arial" w:eastAsia="Wingdings" w:hAnsi="Arial" w:cs="Arial"/>
          <w:sz w:val="24"/>
          <w:szCs w:val="24"/>
        </w:rPr>
      </w:pPr>
      <w:r w:rsidRPr="00EE6F23">
        <w:rPr>
          <w:rFonts w:ascii="Arial" w:eastAsia="Wingdings" w:hAnsi="Arial" w:cs="Arial"/>
          <w:sz w:val="24"/>
          <w:szCs w:val="24"/>
        </w:rPr>
        <w:t>A  Kbt. 35. §-a alapján az alábbi cégek közös ajánlatot tesznek:</w:t>
      </w:r>
    </w:p>
    <w:p w14:paraId="174A7FC7" w14:textId="77777777" w:rsidR="00353D57" w:rsidRPr="00EE6F23" w:rsidRDefault="00353D57" w:rsidP="0072332C">
      <w:pPr>
        <w:pStyle w:val="Cmsor5"/>
        <w:numPr>
          <w:ilvl w:val="0"/>
          <w:numId w:val="0"/>
        </w:numPr>
        <w:spacing w:line="276" w:lineRule="auto"/>
        <w:ind w:right="-1" w:firstLine="284"/>
        <w:rPr>
          <w:rFonts w:eastAsia="Wingdings"/>
          <w:szCs w:val="24"/>
        </w:rPr>
      </w:pPr>
    </w:p>
    <w:p w14:paraId="2014C4F2" w14:textId="77777777" w:rsidR="00353D57" w:rsidRPr="00EE6F23" w:rsidRDefault="00353D57" w:rsidP="0072332C">
      <w:pPr>
        <w:pStyle w:val="Cmsor5"/>
        <w:numPr>
          <w:ilvl w:val="0"/>
          <w:numId w:val="0"/>
        </w:numPr>
        <w:spacing w:line="276" w:lineRule="auto"/>
        <w:ind w:right="-1" w:firstLine="284"/>
        <w:rPr>
          <w:rFonts w:eastAsia="Wingdings"/>
          <w:szCs w:val="24"/>
        </w:rPr>
      </w:pPr>
      <w:r w:rsidRPr="00EE6F23">
        <w:rPr>
          <w:rFonts w:eastAsia="Wingdings"/>
          <w:szCs w:val="24"/>
        </w:rPr>
        <w:t>Cégnév (közös ajánlattevő neve):………………………...……………..……….</w:t>
      </w:r>
    </w:p>
    <w:p w14:paraId="57D42E9C" w14:textId="77777777" w:rsidR="00353D57" w:rsidRPr="00EE6F23" w:rsidRDefault="00353D57" w:rsidP="0072332C">
      <w:pPr>
        <w:pStyle w:val="Cmsor5"/>
        <w:numPr>
          <w:ilvl w:val="0"/>
          <w:numId w:val="0"/>
        </w:numPr>
        <w:spacing w:line="276" w:lineRule="auto"/>
        <w:ind w:right="-1" w:firstLine="284"/>
        <w:rPr>
          <w:rFonts w:eastAsia="Wingdings"/>
          <w:szCs w:val="24"/>
        </w:rPr>
      </w:pPr>
      <w:r w:rsidRPr="00EE6F23">
        <w:rPr>
          <w:rFonts w:eastAsia="Wingdings"/>
          <w:szCs w:val="24"/>
        </w:rPr>
        <w:t>Cég címe (közös ajánlattevő címe):……………………………………….……….</w:t>
      </w:r>
    </w:p>
    <w:p w14:paraId="020D0771" w14:textId="77777777" w:rsidR="00353D57" w:rsidRPr="00EE6F23" w:rsidRDefault="00353D57" w:rsidP="0072332C">
      <w:pPr>
        <w:pStyle w:val="Cmsor5"/>
        <w:numPr>
          <w:ilvl w:val="0"/>
          <w:numId w:val="0"/>
        </w:numPr>
        <w:spacing w:line="276" w:lineRule="auto"/>
        <w:ind w:right="-1" w:firstLine="284"/>
        <w:rPr>
          <w:rFonts w:eastAsia="Wingdings"/>
          <w:szCs w:val="24"/>
        </w:rPr>
      </w:pPr>
      <w:r w:rsidRPr="00EE6F23">
        <w:rPr>
          <w:rFonts w:eastAsia="Wingdings"/>
          <w:szCs w:val="24"/>
        </w:rPr>
        <w:t>Cégjegyzék száma:…………………..…………………………………….……….</w:t>
      </w:r>
    </w:p>
    <w:p w14:paraId="48E33BB0" w14:textId="77777777" w:rsidR="00353D57" w:rsidRPr="00EE6F23" w:rsidRDefault="00353D57" w:rsidP="0072332C">
      <w:pPr>
        <w:pStyle w:val="Cmsor5"/>
        <w:numPr>
          <w:ilvl w:val="0"/>
          <w:numId w:val="0"/>
        </w:numPr>
        <w:spacing w:line="276" w:lineRule="auto"/>
        <w:ind w:right="-1" w:firstLine="284"/>
        <w:rPr>
          <w:rFonts w:eastAsia="Wingdings"/>
          <w:szCs w:val="24"/>
        </w:rPr>
      </w:pPr>
    </w:p>
    <w:p w14:paraId="5075AD46" w14:textId="77777777" w:rsidR="00353D57" w:rsidRPr="00EE6F23" w:rsidRDefault="00353D57" w:rsidP="0072332C">
      <w:pPr>
        <w:pStyle w:val="Cmsor5"/>
        <w:numPr>
          <w:ilvl w:val="0"/>
          <w:numId w:val="0"/>
        </w:numPr>
        <w:spacing w:line="276" w:lineRule="auto"/>
        <w:ind w:right="-1" w:firstLine="284"/>
        <w:rPr>
          <w:rFonts w:eastAsia="Wingdings"/>
          <w:szCs w:val="24"/>
        </w:rPr>
      </w:pPr>
      <w:r w:rsidRPr="00EE6F23">
        <w:rPr>
          <w:rFonts w:eastAsia="Wingdings"/>
          <w:szCs w:val="24"/>
        </w:rPr>
        <w:t>valamint</w:t>
      </w:r>
    </w:p>
    <w:p w14:paraId="4D853B35" w14:textId="77777777" w:rsidR="00353D57" w:rsidRPr="00EE6F23" w:rsidRDefault="00353D57" w:rsidP="0072332C">
      <w:pPr>
        <w:pStyle w:val="Cmsor5"/>
        <w:numPr>
          <w:ilvl w:val="0"/>
          <w:numId w:val="0"/>
        </w:numPr>
        <w:spacing w:line="276" w:lineRule="auto"/>
        <w:ind w:right="-1" w:firstLine="284"/>
        <w:rPr>
          <w:rFonts w:eastAsia="Wingdings"/>
          <w:szCs w:val="24"/>
        </w:rPr>
      </w:pPr>
      <w:r w:rsidRPr="00EE6F23">
        <w:rPr>
          <w:rFonts w:eastAsia="Wingdings"/>
          <w:szCs w:val="24"/>
        </w:rPr>
        <w:t>Cégnév (közös ajánlattevő neve):………………………...……………..……….</w:t>
      </w:r>
    </w:p>
    <w:p w14:paraId="0B3D45DC" w14:textId="77777777" w:rsidR="00353D57" w:rsidRPr="00EE6F23" w:rsidRDefault="00353D57" w:rsidP="0072332C">
      <w:pPr>
        <w:pStyle w:val="Cmsor5"/>
        <w:numPr>
          <w:ilvl w:val="0"/>
          <w:numId w:val="0"/>
        </w:numPr>
        <w:spacing w:line="276" w:lineRule="auto"/>
        <w:ind w:right="-1" w:firstLine="284"/>
        <w:rPr>
          <w:rFonts w:eastAsia="Wingdings"/>
          <w:szCs w:val="24"/>
        </w:rPr>
      </w:pPr>
      <w:r w:rsidRPr="00EE6F23">
        <w:rPr>
          <w:rFonts w:eastAsia="Wingdings"/>
          <w:szCs w:val="24"/>
        </w:rPr>
        <w:t>Cég címe (közös ajánlattevő címe):………………………………………….……</w:t>
      </w:r>
    </w:p>
    <w:p w14:paraId="48ADC816" w14:textId="77777777" w:rsidR="00353D57" w:rsidRPr="00EE6F23" w:rsidRDefault="00353D57" w:rsidP="0072332C">
      <w:pPr>
        <w:pStyle w:val="Cmsor5"/>
        <w:numPr>
          <w:ilvl w:val="0"/>
          <w:numId w:val="0"/>
        </w:numPr>
        <w:spacing w:line="276" w:lineRule="auto"/>
        <w:ind w:right="-1" w:firstLine="284"/>
        <w:rPr>
          <w:rFonts w:eastAsia="Wingdings"/>
          <w:szCs w:val="24"/>
        </w:rPr>
      </w:pPr>
      <w:r w:rsidRPr="00EE6F23">
        <w:rPr>
          <w:rFonts w:eastAsia="Wingdings"/>
          <w:szCs w:val="24"/>
        </w:rPr>
        <w:t>Cégjegyzék száma:…………………..……………………………………….…….</w:t>
      </w:r>
    </w:p>
    <w:p w14:paraId="4DE1D28D" w14:textId="77777777" w:rsidR="00353D57" w:rsidRPr="00EE6F23" w:rsidRDefault="00353D57" w:rsidP="0072332C">
      <w:pPr>
        <w:pStyle w:val="Szvegtrzs21"/>
        <w:spacing w:line="276" w:lineRule="auto"/>
        <w:ind w:right="-1"/>
        <w:rPr>
          <w:rFonts w:ascii="Arial" w:eastAsia="Wingdings" w:hAnsi="Arial" w:cs="Arial"/>
          <w:sz w:val="24"/>
          <w:szCs w:val="24"/>
        </w:rPr>
      </w:pPr>
    </w:p>
    <w:p w14:paraId="6B574DE7" w14:textId="77777777" w:rsidR="00353D57" w:rsidRPr="00EE6F23" w:rsidRDefault="00353D57" w:rsidP="0072332C">
      <w:pPr>
        <w:pStyle w:val="Szvegtrzs21"/>
        <w:spacing w:line="276" w:lineRule="auto"/>
        <w:ind w:right="-1"/>
        <w:rPr>
          <w:rFonts w:ascii="Arial" w:eastAsia="Wingdings" w:hAnsi="Arial" w:cs="Arial"/>
          <w:sz w:val="24"/>
          <w:szCs w:val="24"/>
        </w:rPr>
      </w:pPr>
      <w:r w:rsidRPr="00EE6F23">
        <w:rPr>
          <w:rFonts w:ascii="Arial" w:eastAsia="Wingdings" w:hAnsi="Arial" w:cs="Arial"/>
          <w:sz w:val="24"/>
          <w:szCs w:val="24"/>
        </w:rPr>
        <w:t xml:space="preserve">Mint közös ajánlattevők kijelentjük, hogy az </w:t>
      </w:r>
      <w:r>
        <w:rPr>
          <w:rFonts w:ascii="Arial" w:eastAsia="Wingdings" w:hAnsi="Arial" w:cs="Arial"/>
          <w:sz w:val="24"/>
          <w:szCs w:val="24"/>
        </w:rPr>
        <w:t>Eljárást megindító felhívás</w:t>
      </w:r>
      <w:r w:rsidRPr="00EE6F23">
        <w:rPr>
          <w:rFonts w:ascii="Arial" w:eastAsia="Wingdings" w:hAnsi="Arial" w:cs="Arial"/>
          <w:sz w:val="24"/>
          <w:szCs w:val="24"/>
        </w:rPr>
        <w:t>ban és a Dokumentációban foglalt valamennyi feltételt megismertük, megértettük és azokat jelen nyilatkozatunkkal maradéktalanul elfogadjuk.</w:t>
      </w:r>
    </w:p>
    <w:p w14:paraId="0F54793A" w14:textId="77777777" w:rsidR="00353D57" w:rsidRPr="00EE6F23" w:rsidRDefault="00353D57" w:rsidP="0072332C">
      <w:pPr>
        <w:pStyle w:val="Szvegtrzs21"/>
        <w:spacing w:line="276" w:lineRule="auto"/>
        <w:ind w:right="-1"/>
        <w:rPr>
          <w:rFonts w:ascii="Arial" w:eastAsia="Wingdings" w:hAnsi="Arial" w:cs="Arial"/>
          <w:sz w:val="24"/>
          <w:szCs w:val="24"/>
        </w:rPr>
      </w:pPr>
    </w:p>
    <w:p w14:paraId="36BB6589" w14:textId="77777777" w:rsidR="00353D57" w:rsidRPr="00EE6F23" w:rsidRDefault="00353D57" w:rsidP="0072332C">
      <w:pPr>
        <w:pStyle w:val="Szvegtrzs21"/>
        <w:spacing w:line="276" w:lineRule="auto"/>
        <w:ind w:right="-1"/>
        <w:rPr>
          <w:rFonts w:ascii="Arial" w:eastAsia="Wingdings" w:hAnsi="Arial" w:cs="Arial"/>
          <w:sz w:val="24"/>
          <w:szCs w:val="24"/>
        </w:rPr>
      </w:pPr>
      <w:r w:rsidRPr="00EE6F23">
        <w:rPr>
          <w:rFonts w:ascii="Arial" w:eastAsia="Wingdings" w:hAnsi="Arial" w:cs="Arial"/>
          <w:sz w:val="24"/>
          <w:szCs w:val="24"/>
        </w:rPr>
        <w:t xml:space="preserve">Egymás közötti és külső jogviszonyunkra a Polgári Törvénykönyv 6:29.§-ában és 6:30.§-ában foglaltak az irányadóak. </w:t>
      </w:r>
    </w:p>
    <w:p w14:paraId="4E330CD7" w14:textId="77777777" w:rsidR="00353D57" w:rsidRPr="00EE6F23" w:rsidRDefault="00353D57" w:rsidP="0072332C">
      <w:pPr>
        <w:pStyle w:val="Szvegtrzs21"/>
        <w:spacing w:line="276" w:lineRule="auto"/>
        <w:ind w:right="-1"/>
        <w:rPr>
          <w:rFonts w:ascii="Arial" w:eastAsia="Wingdings" w:hAnsi="Arial" w:cs="Arial"/>
          <w:sz w:val="24"/>
          <w:szCs w:val="24"/>
        </w:rPr>
      </w:pPr>
    </w:p>
    <w:p w14:paraId="1780664E" w14:textId="77777777" w:rsidR="00353D57" w:rsidRPr="00EE6F23" w:rsidRDefault="00353D57" w:rsidP="0072332C">
      <w:pPr>
        <w:pStyle w:val="Szvegtrzs21"/>
        <w:spacing w:line="276" w:lineRule="auto"/>
        <w:ind w:right="-1"/>
        <w:rPr>
          <w:rFonts w:ascii="Arial" w:eastAsia="Wingdings" w:hAnsi="Arial" w:cs="Arial"/>
          <w:sz w:val="24"/>
          <w:szCs w:val="24"/>
        </w:rPr>
      </w:pPr>
      <w:r w:rsidRPr="00EE6F23">
        <w:rPr>
          <w:rFonts w:ascii="Arial" w:eastAsia="Wingdings" w:hAnsi="Arial" w:cs="Arial"/>
          <w:sz w:val="24"/>
          <w:szCs w:val="24"/>
        </w:rPr>
        <w:t>Közös akarattal ezennel úgy nyilatkozunk, hogy a nevünkben történő kötelezettségvállalásra teljes jogkörrel az alábbi közös ajánlattevő jogosult</w:t>
      </w:r>
      <w:r>
        <w:rPr>
          <w:rFonts w:ascii="Arial" w:eastAsia="Wingdings" w:hAnsi="Arial" w:cs="Arial"/>
          <w:sz w:val="24"/>
          <w:szCs w:val="24"/>
        </w:rPr>
        <w:t xml:space="preserve">, </w:t>
      </w:r>
      <w:r w:rsidRPr="00EB02C3">
        <w:rPr>
          <w:rFonts w:ascii="Arial" w:eastAsia="Wingdings" w:hAnsi="Arial" w:cs="Arial"/>
          <w:sz w:val="24"/>
          <w:szCs w:val="24"/>
        </w:rPr>
        <w:t>továbbá a közös ajánlattevők vagy részvételre jelentkezők képviseletére jogosult gazdasági szereplő adott eljárás tekintetében az EKR-ben elektronikus úton teendő nyilatkozatok megtételekor az egyes közös ajánlattevők vagy részvételre jele</w:t>
      </w:r>
      <w:r>
        <w:rPr>
          <w:rFonts w:ascii="Arial" w:eastAsia="Wingdings" w:hAnsi="Arial" w:cs="Arial"/>
          <w:sz w:val="24"/>
          <w:szCs w:val="24"/>
        </w:rPr>
        <w:t>ntkezők képviseletében eljárhat:</w:t>
      </w:r>
    </w:p>
    <w:p w14:paraId="33E17BC7" w14:textId="77777777" w:rsidR="00353D57" w:rsidRPr="00EE6F23" w:rsidRDefault="00353D57" w:rsidP="0072332C">
      <w:pPr>
        <w:pStyle w:val="Cmsor5"/>
        <w:numPr>
          <w:ilvl w:val="0"/>
          <w:numId w:val="0"/>
        </w:numPr>
        <w:spacing w:line="276" w:lineRule="auto"/>
        <w:ind w:right="-1" w:firstLine="284"/>
        <w:rPr>
          <w:rFonts w:eastAsia="Wingdings"/>
          <w:szCs w:val="24"/>
        </w:rPr>
      </w:pPr>
    </w:p>
    <w:p w14:paraId="6C565908" w14:textId="77777777" w:rsidR="00353D57" w:rsidRPr="00EE6F23" w:rsidRDefault="00353D57" w:rsidP="0072332C">
      <w:pPr>
        <w:pStyle w:val="Cmsor5"/>
        <w:numPr>
          <w:ilvl w:val="0"/>
          <w:numId w:val="0"/>
        </w:numPr>
        <w:spacing w:line="276" w:lineRule="auto"/>
        <w:ind w:right="-1" w:firstLine="284"/>
        <w:rPr>
          <w:rFonts w:eastAsia="Wingdings"/>
          <w:szCs w:val="24"/>
        </w:rPr>
      </w:pPr>
      <w:r w:rsidRPr="00EE6F23">
        <w:rPr>
          <w:rFonts w:eastAsia="Wingdings"/>
          <w:szCs w:val="24"/>
        </w:rPr>
        <w:t>Cégnév (közös ajánlattevő neve):………………………………………..……….</w:t>
      </w:r>
    </w:p>
    <w:p w14:paraId="47A27CA5" w14:textId="77777777" w:rsidR="00353D57" w:rsidRPr="00EE6F23" w:rsidRDefault="00353D57" w:rsidP="0072332C">
      <w:pPr>
        <w:pStyle w:val="Cmsor5"/>
        <w:numPr>
          <w:ilvl w:val="0"/>
          <w:numId w:val="0"/>
        </w:numPr>
        <w:spacing w:line="276" w:lineRule="auto"/>
        <w:ind w:right="-1" w:firstLine="284"/>
        <w:rPr>
          <w:rFonts w:eastAsia="Wingdings"/>
          <w:szCs w:val="24"/>
        </w:rPr>
      </w:pPr>
      <w:r w:rsidRPr="00EE6F23">
        <w:rPr>
          <w:rFonts w:eastAsia="Wingdings"/>
          <w:szCs w:val="24"/>
        </w:rPr>
        <w:t>Cégnév (közös ajánlattevő címe):……………………………………….……….</w:t>
      </w:r>
    </w:p>
    <w:p w14:paraId="3F949FC8" w14:textId="77777777" w:rsidR="00353D57" w:rsidRPr="00EE6F23" w:rsidRDefault="00353D57" w:rsidP="0072332C">
      <w:pPr>
        <w:pStyle w:val="Cmsor5"/>
        <w:numPr>
          <w:ilvl w:val="0"/>
          <w:numId w:val="0"/>
        </w:numPr>
        <w:spacing w:line="276" w:lineRule="auto"/>
        <w:ind w:right="-1" w:firstLine="284"/>
        <w:rPr>
          <w:rFonts w:eastAsia="Wingdings"/>
          <w:szCs w:val="24"/>
        </w:rPr>
      </w:pPr>
      <w:r w:rsidRPr="00EE6F23">
        <w:rPr>
          <w:rFonts w:eastAsia="Wingdings"/>
          <w:szCs w:val="24"/>
        </w:rPr>
        <w:t>Cégjegyzék száma:…………………..…………………………………….……….</w:t>
      </w:r>
    </w:p>
    <w:p w14:paraId="43C28D54" w14:textId="77777777" w:rsidR="00353D57" w:rsidRPr="00EE6F23" w:rsidRDefault="00353D57" w:rsidP="0072332C">
      <w:pPr>
        <w:pStyle w:val="Szvegtrzs21"/>
        <w:spacing w:line="276" w:lineRule="auto"/>
        <w:ind w:right="-1"/>
        <w:rPr>
          <w:rFonts w:ascii="Arial" w:eastAsia="Wingdings" w:hAnsi="Arial" w:cs="Arial"/>
          <w:sz w:val="24"/>
          <w:szCs w:val="24"/>
        </w:rPr>
      </w:pPr>
      <w:r w:rsidRPr="00EE6F23">
        <w:rPr>
          <w:rFonts w:ascii="Arial" w:eastAsia="Wingdings" w:hAnsi="Arial" w:cs="Arial"/>
          <w:sz w:val="24"/>
          <w:szCs w:val="24"/>
        </w:rPr>
        <w:t>Kötelezettségvállalásra jogosult személy neve és beosztása:…………………….</w:t>
      </w:r>
    </w:p>
    <w:p w14:paraId="19B4A8E8" w14:textId="77777777" w:rsidR="00353D57" w:rsidRPr="00EE6F23" w:rsidRDefault="00353D57" w:rsidP="0072332C">
      <w:pPr>
        <w:pStyle w:val="Szvegtrzs21"/>
        <w:spacing w:line="276" w:lineRule="auto"/>
        <w:ind w:right="-1"/>
        <w:rPr>
          <w:rFonts w:ascii="Arial" w:eastAsia="Wingdings" w:hAnsi="Arial" w:cs="Arial"/>
          <w:sz w:val="24"/>
          <w:szCs w:val="24"/>
        </w:rPr>
      </w:pPr>
    </w:p>
    <w:p w14:paraId="42C09A82" w14:textId="77777777" w:rsidR="00353D57" w:rsidRPr="00EE6F23" w:rsidRDefault="00353D57" w:rsidP="0072332C">
      <w:pPr>
        <w:pStyle w:val="Szvegtrzs21"/>
        <w:spacing w:line="276" w:lineRule="auto"/>
        <w:ind w:right="-1"/>
        <w:rPr>
          <w:rFonts w:ascii="Arial" w:eastAsia="Wingdings" w:hAnsi="Arial" w:cs="Arial"/>
          <w:sz w:val="24"/>
          <w:szCs w:val="24"/>
        </w:rPr>
      </w:pPr>
      <w:r w:rsidRPr="00EE6F23">
        <w:rPr>
          <w:rFonts w:ascii="Arial" w:eastAsia="Wingdings" w:hAnsi="Arial" w:cs="Arial"/>
          <w:sz w:val="24"/>
          <w:szCs w:val="24"/>
        </w:rPr>
        <w:t>Tudomásul vesszük, hogy a közbeszerzés tárgya megvalósításával összefüggő szerződéses feladataink teljesítésekor, mint közös ajánlattevőket, egyetemleges felelősség terhel, mert a szolgáltatás oszthatatlan, ezt a jelen megállapodás cégszerű aláírásával is megerősítjük.</w:t>
      </w:r>
    </w:p>
    <w:p w14:paraId="71F438FA" w14:textId="77777777" w:rsidR="00353D57" w:rsidRPr="00EE6F23" w:rsidRDefault="00353D57" w:rsidP="0072332C">
      <w:pPr>
        <w:pStyle w:val="Szvegtrzs21"/>
        <w:spacing w:line="276" w:lineRule="auto"/>
        <w:ind w:right="-1"/>
        <w:rPr>
          <w:rFonts w:ascii="Arial" w:eastAsia="Wingdings" w:hAnsi="Arial" w:cs="Arial"/>
          <w:sz w:val="24"/>
          <w:szCs w:val="24"/>
        </w:rPr>
      </w:pPr>
    </w:p>
    <w:p w14:paraId="413AC129" w14:textId="77777777" w:rsidR="00353D57" w:rsidRPr="00EE6F23" w:rsidRDefault="00353D57" w:rsidP="0072332C">
      <w:pPr>
        <w:pStyle w:val="Szvegtrzs21"/>
        <w:spacing w:line="276" w:lineRule="auto"/>
        <w:ind w:right="-1"/>
        <w:rPr>
          <w:rFonts w:ascii="Arial" w:eastAsia="Wingdings" w:hAnsi="Arial" w:cs="Arial"/>
          <w:sz w:val="24"/>
          <w:szCs w:val="24"/>
        </w:rPr>
      </w:pPr>
      <w:r w:rsidRPr="00EE6F23">
        <w:rPr>
          <w:rFonts w:ascii="Arial" w:eastAsia="Wingdings" w:hAnsi="Arial" w:cs="Arial"/>
          <w:sz w:val="24"/>
          <w:szCs w:val="24"/>
        </w:rPr>
        <w:lastRenderedPageBreak/>
        <w:t xml:space="preserve">A teljesítés igazolás alapján kiállított számla(k) ellenértékét kérjük a (pénzintézet megnevezése) ……………………………… által vezetett …………………………… számú számlára utalni szíveskedjenek. </w:t>
      </w:r>
    </w:p>
    <w:p w14:paraId="061122EE" w14:textId="77777777" w:rsidR="00353D57" w:rsidRPr="00EE6F23" w:rsidRDefault="00353D57" w:rsidP="0072332C">
      <w:pPr>
        <w:pStyle w:val="Szvegtrzs21"/>
        <w:spacing w:line="276" w:lineRule="auto"/>
        <w:ind w:right="-1"/>
        <w:rPr>
          <w:rFonts w:ascii="Arial" w:eastAsia="Wingdings" w:hAnsi="Arial" w:cs="Arial"/>
          <w:sz w:val="24"/>
          <w:szCs w:val="24"/>
        </w:rPr>
      </w:pPr>
    </w:p>
    <w:p w14:paraId="5A75C08D" w14:textId="77777777" w:rsidR="00353D57" w:rsidRPr="00EE6F23" w:rsidRDefault="00353D57" w:rsidP="0072332C">
      <w:pPr>
        <w:pStyle w:val="Szvegtrzs21"/>
        <w:spacing w:line="276" w:lineRule="auto"/>
        <w:ind w:right="-1"/>
        <w:rPr>
          <w:rFonts w:ascii="Arial" w:eastAsia="Wingdings" w:hAnsi="Arial" w:cs="Arial"/>
          <w:sz w:val="24"/>
          <w:szCs w:val="24"/>
        </w:rPr>
      </w:pPr>
      <w:r w:rsidRPr="00EE6F23">
        <w:rPr>
          <w:rFonts w:ascii="Arial" w:eastAsia="Wingdings" w:hAnsi="Arial" w:cs="Arial"/>
          <w:sz w:val="24"/>
          <w:szCs w:val="24"/>
        </w:rPr>
        <w:t>A beszerzés tárgyának megvalósítása során felmerülő feladatokat egymás között az alábbiak szerint osztjuk fel, az alábbi részesedésben:</w:t>
      </w:r>
    </w:p>
    <w:p w14:paraId="7268D4FC" w14:textId="77777777" w:rsidR="00353D57" w:rsidRPr="00EE6F23" w:rsidRDefault="00353D57" w:rsidP="0072332C">
      <w:pPr>
        <w:pStyle w:val="Szvegtrzs21"/>
        <w:spacing w:line="276" w:lineRule="auto"/>
        <w:ind w:right="-1"/>
        <w:rPr>
          <w:rFonts w:ascii="Arial" w:eastAsia="Wingdings" w:hAnsi="Arial" w:cs="Arial"/>
          <w:sz w:val="24"/>
          <w:szCs w:val="24"/>
        </w:rPr>
      </w:pPr>
    </w:p>
    <w:p w14:paraId="3ABFB9BD" w14:textId="77777777" w:rsidR="00353D57" w:rsidRPr="00EE6F23" w:rsidRDefault="00353D57" w:rsidP="0072332C">
      <w:pPr>
        <w:pStyle w:val="Szvegtrzs21"/>
        <w:spacing w:line="276" w:lineRule="auto"/>
        <w:ind w:right="-1"/>
        <w:rPr>
          <w:rFonts w:ascii="Arial" w:eastAsia="Wingdings" w:hAnsi="Arial" w:cs="Arial"/>
          <w:szCs w:val="24"/>
        </w:rPr>
      </w:pPr>
      <w:r w:rsidRPr="00EE6F23">
        <w:rPr>
          <w:rFonts w:ascii="Arial" w:eastAsia="Wingdings" w:hAnsi="Arial" w:cs="Arial"/>
          <w:sz w:val="24"/>
          <w:szCs w:val="24"/>
        </w:rPr>
        <w:t>1. Közös ajánlattevő:</w:t>
      </w:r>
    </w:p>
    <w:p w14:paraId="68455A9B" w14:textId="77777777" w:rsidR="00353D57" w:rsidRPr="00EE6F23" w:rsidRDefault="00353D57" w:rsidP="0072332C">
      <w:pPr>
        <w:pStyle w:val="Cmsor5"/>
        <w:numPr>
          <w:ilvl w:val="0"/>
          <w:numId w:val="0"/>
        </w:numPr>
        <w:spacing w:line="276" w:lineRule="auto"/>
        <w:ind w:right="-1" w:firstLine="284"/>
        <w:rPr>
          <w:rFonts w:eastAsia="Wingdings"/>
          <w:szCs w:val="24"/>
        </w:rPr>
      </w:pPr>
      <w:r w:rsidRPr="00EE6F23">
        <w:rPr>
          <w:rFonts w:eastAsia="Wingdings"/>
          <w:szCs w:val="24"/>
        </w:rPr>
        <w:t>Cégnév (közös ajánlattevő neve):…………………...…………………..……….</w:t>
      </w:r>
    </w:p>
    <w:p w14:paraId="47B1C912" w14:textId="77777777" w:rsidR="00353D57" w:rsidRPr="00EE6F23" w:rsidRDefault="00353D57" w:rsidP="0072332C">
      <w:pPr>
        <w:pStyle w:val="Cmsor5"/>
        <w:numPr>
          <w:ilvl w:val="0"/>
          <w:numId w:val="0"/>
        </w:numPr>
        <w:spacing w:line="276" w:lineRule="auto"/>
        <w:ind w:right="-1" w:firstLine="284"/>
        <w:rPr>
          <w:rFonts w:eastAsia="Wingdings"/>
          <w:szCs w:val="24"/>
        </w:rPr>
      </w:pPr>
      <w:r w:rsidRPr="00EE6F23">
        <w:rPr>
          <w:rFonts w:eastAsia="Wingdings"/>
          <w:szCs w:val="24"/>
        </w:rPr>
        <w:t>Cég címe (közös ajánlattevő címe):……………………………………….……….</w:t>
      </w:r>
    </w:p>
    <w:p w14:paraId="0A7B8C70" w14:textId="77777777" w:rsidR="00353D57" w:rsidRPr="00EE6F23" w:rsidRDefault="00353D57" w:rsidP="0072332C">
      <w:pPr>
        <w:pStyle w:val="Szvegtrzs21"/>
        <w:spacing w:line="276" w:lineRule="auto"/>
        <w:ind w:right="-1"/>
        <w:rPr>
          <w:rFonts w:ascii="Arial" w:eastAsia="Wingdings" w:hAnsi="Arial" w:cs="Arial"/>
          <w:sz w:val="24"/>
          <w:szCs w:val="24"/>
        </w:rPr>
      </w:pPr>
      <w:r w:rsidRPr="00EE6F23">
        <w:rPr>
          <w:rFonts w:ascii="Arial" w:eastAsia="Wingdings" w:hAnsi="Arial" w:cs="Arial"/>
          <w:sz w:val="24"/>
          <w:szCs w:val="24"/>
        </w:rPr>
        <w:t>Vállalt feladatok és kötelezettségek megosztása:……………...………………...</w:t>
      </w:r>
    </w:p>
    <w:p w14:paraId="40C75072" w14:textId="77777777" w:rsidR="00353D57" w:rsidRPr="00EE6F23" w:rsidRDefault="00353D57" w:rsidP="0072332C">
      <w:pPr>
        <w:pStyle w:val="Szvegtrzs21"/>
        <w:spacing w:line="276" w:lineRule="auto"/>
        <w:ind w:right="-1"/>
        <w:rPr>
          <w:rFonts w:ascii="Arial" w:eastAsia="Wingdings" w:hAnsi="Arial" w:cs="Arial"/>
          <w:sz w:val="24"/>
          <w:szCs w:val="24"/>
        </w:rPr>
      </w:pPr>
    </w:p>
    <w:p w14:paraId="39660240" w14:textId="77777777" w:rsidR="00353D57" w:rsidRPr="00EE6F23" w:rsidRDefault="00353D57" w:rsidP="0072332C">
      <w:pPr>
        <w:pStyle w:val="Szvegtrzs21"/>
        <w:spacing w:line="276" w:lineRule="auto"/>
        <w:ind w:right="-1"/>
        <w:rPr>
          <w:rFonts w:ascii="Arial" w:eastAsia="Wingdings" w:hAnsi="Arial" w:cs="Arial"/>
          <w:sz w:val="24"/>
          <w:szCs w:val="24"/>
        </w:rPr>
      </w:pPr>
      <w:r w:rsidRPr="00EE6F23">
        <w:rPr>
          <w:rFonts w:ascii="Arial" w:eastAsia="Wingdings" w:hAnsi="Arial" w:cs="Arial"/>
          <w:sz w:val="24"/>
          <w:szCs w:val="24"/>
        </w:rPr>
        <w:t>Részesedés mértéke:………………………………………………………………..</w:t>
      </w:r>
    </w:p>
    <w:p w14:paraId="19712D1D" w14:textId="77777777" w:rsidR="00353D57" w:rsidRPr="00EE6F23" w:rsidRDefault="00353D57" w:rsidP="0072332C">
      <w:pPr>
        <w:spacing w:line="276" w:lineRule="auto"/>
        <w:ind w:right="-1"/>
        <w:jc w:val="both"/>
        <w:rPr>
          <w:rFonts w:eastAsia="Wingdings"/>
          <w:szCs w:val="24"/>
        </w:rPr>
      </w:pPr>
    </w:p>
    <w:p w14:paraId="25DC7F8A" w14:textId="77777777" w:rsidR="00353D57" w:rsidRPr="00EE6F23" w:rsidRDefault="00353D57" w:rsidP="0072332C">
      <w:pPr>
        <w:pStyle w:val="Szvegtrzs21"/>
        <w:spacing w:line="276" w:lineRule="auto"/>
        <w:ind w:right="-1"/>
        <w:rPr>
          <w:rFonts w:ascii="Arial" w:eastAsia="Wingdings" w:hAnsi="Arial" w:cs="Arial"/>
          <w:szCs w:val="24"/>
        </w:rPr>
      </w:pPr>
      <w:r w:rsidRPr="00EE6F23">
        <w:rPr>
          <w:rFonts w:ascii="Arial" w:eastAsia="Wingdings" w:hAnsi="Arial" w:cs="Arial"/>
          <w:sz w:val="24"/>
          <w:szCs w:val="24"/>
        </w:rPr>
        <w:t>2. Közös ajánlattevő:</w:t>
      </w:r>
    </w:p>
    <w:p w14:paraId="171587FC" w14:textId="77777777" w:rsidR="00353D57" w:rsidRPr="00EE6F23" w:rsidRDefault="00353D57" w:rsidP="0072332C">
      <w:pPr>
        <w:pStyle w:val="Cmsor5"/>
        <w:numPr>
          <w:ilvl w:val="0"/>
          <w:numId w:val="0"/>
        </w:numPr>
        <w:spacing w:line="276" w:lineRule="auto"/>
        <w:ind w:right="-1" w:firstLine="284"/>
        <w:rPr>
          <w:rFonts w:eastAsia="Wingdings"/>
          <w:szCs w:val="24"/>
        </w:rPr>
      </w:pPr>
      <w:r w:rsidRPr="00EE6F23">
        <w:rPr>
          <w:rFonts w:eastAsia="Wingdings"/>
          <w:szCs w:val="24"/>
        </w:rPr>
        <w:t>Cégnév (közös ajánlattevő neve):…………………...…………………..……….</w:t>
      </w:r>
    </w:p>
    <w:p w14:paraId="300E8086" w14:textId="77777777" w:rsidR="00353D57" w:rsidRPr="00EE6F23" w:rsidRDefault="00353D57" w:rsidP="0072332C">
      <w:pPr>
        <w:pStyle w:val="Cmsor5"/>
        <w:numPr>
          <w:ilvl w:val="0"/>
          <w:numId w:val="0"/>
        </w:numPr>
        <w:spacing w:line="276" w:lineRule="auto"/>
        <w:ind w:right="-1" w:firstLine="284"/>
        <w:rPr>
          <w:rFonts w:eastAsia="Wingdings"/>
          <w:szCs w:val="24"/>
        </w:rPr>
      </w:pPr>
      <w:r w:rsidRPr="00EE6F23">
        <w:rPr>
          <w:rFonts w:eastAsia="Wingdings"/>
          <w:szCs w:val="24"/>
        </w:rPr>
        <w:t>Cég címe (közös ajánlattevő címe):……………………………………….……….</w:t>
      </w:r>
    </w:p>
    <w:p w14:paraId="37657470" w14:textId="77777777" w:rsidR="00353D57" w:rsidRPr="00EE6F23" w:rsidRDefault="00353D57" w:rsidP="0072332C">
      <w:pPr>
        <w:pStyle w:val="Szvegtrzs21"/>
        <w:spacing w:line="276" w:lineRule="auto"/>
        <w:ind w:right="-1"/>
        <w:rPr>
          <w:rFonts w:ascii="Arial" w:eastAsia="Wingdings" w:hAnsi="Arial" w:cs="Arial"/>
          <w:sz w:val="24"/>
          <w:szCs w:val="24"/>
        </w:rPr>
      </w:pPr>
      <w:r w:rsidRPr="00EE6F23">
        <w:rPr>
          <w:rFonts w:ascii="Arial" w:eastAsia="Wingdings" w:hAnsi="Arial" w:cs="Arial"/>
          <w:sz w:val="24"/>
          <w:szCs w:val="24"/>
        </w:rPr>
        <w:t>Vállalt feladatok és kötelezettségek megosztása:……………...………………...</w:t>
      </w:r>
    </w:p>
    <w:p w14:paraId="4A30CBC5" w14:textId="77777777" w:rsidR="00353D57" w:rsidRPr="00EE6F23" w:rsidRDefault="00353D57" w:rsidP="0072332C">
      <w:pPr>
        <w:pStyle w:val="Szvegtrzs21"/>
        <w:spacing w:line="276" w:lineRule="auto"/>
        <w:ind w:right="-1"/>
        <w:rPr>
          <w:rFonts w:ascii="Arial" w:eastAsia="Wingdings" w:hAnsi="Arial" w:cs="Arial"/>
          <w:sz w:val="24"/>
          <w:szCs w:val="24"/>
        </w:rPr>
      </w:pPr>
    </w:p>
    <w:p w14:paraId="4D0631A9" w14:textId="77777777" w:rsidR="00353D57" w:rsidRPr="00EE6F23" w:rsidRDefault="00353D57" w:rsidP="0072332C">
      <w:pPr>
        <w:pStyle w:val="Szvegtrzs21"/>
        <w:spacing w:line="276" w:lineRule="auto"/>
        <w:ind w:right="-1"/>
        <w:rPr>
          <w:rFonts w:ascii="Arial" w:eastAsia="Wingdings" w:hAnsi="Arial" w:cs="Arial"/>
          <w:sz w:val="24"/>
          <w:szCs w:val="24"/>
        </w:rPr>
      </w:pPr>
      <w:r w:rsidRPr="00EE6F23">
        <w:rPr>
          <w:rFonts w:ascii="Arial" w:eastAsia="Wingdings" w:hAnsi="Arial" w:cs="Arial"/>
          <w:sz w:val="24"/>
          <w:szCs w:val="24"/>
        </w:rPr>
        <w:t>Részesedés mértéke:………………………………………………………………..</w:t>
      </w:r>
    </w:p>
    <w:p w14:paraId="01AC0C38" w14:textId="77777777" w:rsidR="00353D57" w:rsidRPr="00EE6F23" w:rsidRDefault="00353D57" w:rsidP="0072332C">
      <w:pPr>
        <w:spacing w:line="276" w:lineRule="auto"/>
        <w:ind w:right="-1"/>
        <w:jc w:val="both"/>
        <w:rPr>
          <w:rFonts w:eastAsia="Wingdings"/>
          <w:szCs w:val="24"/>
        </w:rPr>
      </w:pPr>
    </w:p>
    <w:p w14:paraId="405D826E" w14:textId="77777777" w:rsidR="00353D57" w:rsidRPr="00EE6F23" w:rsidRDefault="00353D57" w:rsidP="0072332C">
      <w:pPr>
        <w:spacing w:line="276" w:lineRule="auto"/>
        <w:ind w:right="-1"/>
        <w:jc w:val="both"/>
        <w:rPr>
          <w:rFonts w:eastAsia="Wingdings"/>
          <w:szCs w:val="24"/>
        </w:rPr>
      </w:pPr>
    </w:p>
    <w:p w14:paraId="5E6197BE" w14:textId="77777777" w:rsidR="00353D57" w:rsidRPr="00EE6F23" w:rsidRDefault="00353D57" w:rsidP="0072332C">
      <w:pPr>
        <w:spacing w:line="276" w:lineRule="auto"/>
        <w:ind w:right="-1"/>
        <w:jc w:val="both"/>
        <w:rPr>
          <w:rFonts w:eastAsia="Wingdings"/>
          <w:szCs w:val="24"/>
        </w:rPr>
      </w:pPr>
      <w:r w:rsidRPr="00EE6F23">
        <w:rPr>
          <w:rFonts w:eastAsia="Wingdings"/>
          <w:szCs w:val="24"/>
        </w:rPr>
        <w:t>Ez a Közös megállapodás az ajánlat benyújtásának a napján érvényes és hatályos, és hatálya, teljesítése, alkalmazhatósága vagy a végrehajthatósága nem függ felfüggesztő (hatályba léptető), illetve bontó feltételtől.</w:t>
      </w:r>
    </w:p>
    <w:p w14:paraId="61074670" w14:textId="77777777" w:rsidR="00353D57" w:rsidRPr="00EE6F23" w:rsidRDefault="00353D57" w:rsidP="0072332C">
      <w:pPr>
        <w:spacing w:line="276" w:lineRule="auto"/>
        <w:ind w:right="-1"/>
        <w:jc w:val="both"/>
        <w:rPr>
          <w:rFonts w:eastAsia="Wingdings"/>
          <w:szCs w:val="24"/>
        </w:rPr>
      </w:pPr>
    </w:p>
    <w:p w14:paraId="6F261E89" w14:textId="77777777" w:rsidR="00353D57" w:rsidRPr="00EE6F23" w:rsidRDefault="00353D57" w:rsidP="0072332C">
      <w:pPr>
        <w:spacing w:line="276" w:lineRule="auto"/>
        <w:ind w:right="-1"/>
        <w:jc w:val="both"/>
        <w:rPr>
          <w:rFonts w:eastAsia="Wingdings"/>
          <w:szCs w:val="24"/>
        </w:rPr>
      </w:pPr>
    </w:p>
    <w:p w14:paraId="246E6488" w14:textId="77777777" w:rsidR="00353D57" w:rsidRPr="00EE6F23" w:rsidRDefault="00353D57" w:rsidP="0072332C">
      <w:pPr>
        <w:spacing w:line="276" w:lineRule="auto"/>
        <w:ind w:right="-1"/>
        <w:jc w:val="both"/>
        <w:rPr>
          <w:rFonts w:eastAsia="Wingdings"/>
          <w:szCs w:val="24"/>
        </w:rPr>
      </w:pPr>
      <w:r w:rsidRPr="00EE6F23">
        <w:rPr>
          <w:rFonts w:eastAsia="Arial"/>
          <w:szCs w:val="24"/>
        </w:rPr>
        <w:t>…………………………</w:t>
      </w:r>
      <w:r w:rsidR="004F44B8">
        <w:rPr>
          <w:rFonts w:eastAsia="Arial"/>
          <w:szCs w:val="24"/>
        </w:rPr>
        <w:t xml:space="preserve">, </w:t>
      </w:r>
      <w:r w:rsidR="004F44B8">
        <w:rPr>
          <w:szCs w:val="24"/>
        </w:rPr>
        <w:t>2020</w:t>
      </w:r>
      <w:r w:rsidRPr="00EE6F23">
        <w:rPr>
          <w:rFonts w:eastAsia="Wingdings"/>
          <w:szCs w:val="24"/>
        </w:rPr>
        <w:t>. ……………….hó ………….nap</w:t>
      </w:r>
    </w:p>
    <w:p w14:paraId="3A138B80" w14:textId="77777777" w:rsidR="00353D57" w:rsidRPr="00EE6F23" w:rsidRDefault="00353D57" w:rsidP="0072332C">
      <w:pPr>
        <w:pStyle w:val="Szvegtrzs21"/>
        <w:spacing w:line="276" w:lineRule="auto"/>
        <w:ind w:left="0" w:right="-1"/>
        <w:rPr>
          <w:rFonts w:ascii="Arial" w:eastAsia="Wingdings" w:hAnsi="Arial" w:cs="Arial"/>
          <w:sz w:val="24"/>
          <w:szCs w:val="24"/>
        </w:rPr>
      </w:pPr>
    </w:p>
    <w:p w14:paraId="1ADB7C07" w14:textId="77777777" w:rsidR="00353D57" w:rsidRPr="00EE6F23" w:rsidRDefault="00353D57" w:rsidP="0072332C">
      <w:pPr>
        <w:pStyle w:val="Szvegtrzs21"/>
        <w:spacing w:line="276" w:lineRule="auto"/>
        <w:ind w:left="0" w:right="-1"/>
        <w:rPr>
          <w:rFonts w:ascii="Arial" w:eastAsia="Wingdings" w:hAnsi="Arial" w:cs="Arial"/>
          <w:sz w:val="24"/>
          <w:szCs w:val="24"/>
        </w:rPr>
      </w:pPr>
    </w:p>
    <w:p w14:paraId="7131D9CE" w14:textId="77777777" w:rsidR="00353D57" w:rsidRPr="00EE6F23" w:rsidRDefault="00353D57" w:rsidP="0072332C">
      <w:pPr>
        <w:spacing w:line="276" w:lineRule="auto"/>
        <w:ind w:right="-1"/>
        <w:jc w:val="both"/>
        <w:rPr>
          <w:rFonts w:eastAsia="Wingdings"/>
          <w:szCs w:val="24"/>
        </w:rPr>
      </w:pPr>
    </w:p>
    <w:p w14:paraId="207D95B2" w14:textId="77777777" w:rsidR="00353D57" w:rsidRPr="00EE6F23" w:rsidRDefault="00353D57" w:rsidP="0072332C">
      <w:pPr>
        <w:spacing w:line="276" w:lineRule="auto"/>
        <w:ind w:right="-1"/>
        <w:jc w:val="both"/>
        <w:rPr>
          <w:rFonts w:eastAsia="Wingdings"/>
          <w:szCs w:val="24"/>
        </w:rPr>
      </w:pPr>
    </w:p>
    <w:p w14:paraId="0CE489D6" w14:textId="77777777" w:rsidR="00353D57" w:rsidRPr="00EE6F23" w:rsidRDefault="00353D57" w:rsidP="0072332C">
      <w:pPr>
        <w:spacing w:line="276" w:lineRule="auto"/>
        <w:ind w:right="-1"/>
        <w:jc w:val="center"/>
        <w:rPr>
          <w:rFonts w:eastAsia="Arial"/>
          <w:szCs w:val="24"/>
        </w:rPr>
      </w:pPr>
      <w:r w:rsidRPr="00EE6F23">
        <w:rPr>
          <w:rFonts w:eastAsia="Arial"/>
          <w:szCs w:val="24"/>
        </w:rPr>
        <w:t>……………………………………</w:t>
      </w:r>
      <w:r w:rsidRPr="00EE6F23">
        <w:rPr>
          <w:rFonts w:eastAsia="Wingdings"/>
          <w:szCs w:val="24"/>
        </w:rPr>
        <w:t>..</w:t>
      </w:r>
      <w:r w:rsidRPr="00EE6F23">
        <w:rPr>
          <w:rFonts w:eastAsia="Wingdings"/>
          <w:szCs w:val="24"/>
        </w:rPr>
        <w:tab/>
      </w:r>
      <w:r w:rsidRPr="00EE6F23">
        <w:rPr>
          <w:rFonts w:eastAsia="Wingdings"/>
          <w:szCs w:val="24"/>
        </w:rPr>
        <w:tab/>
        <w:t xml:space="preserve">  ..………………………………….</w:t>
      </w:r>
    </w:p>
    <w:p w14:paraId="368884C0" w14:textId="77777777" w:rsidR="00353D57" w:rsidRPr="00EE6F23" w:rsidRDefault="00353D57" w:rsidP="0072332C">
      <w:pPr>
        <w:pStyle w:val="Szvegtrzs21"/>
        <w:spacing w:line="276" w:lineRule="auto"/>
        <w:ind w:left="0" w:right="-1"/>
        <w:jc w:val="center"/>
        <w:rPr>
          <w:rFonts w:ascii="Arial" w:eastAsia="Wingdings" w:hAnsi="Arial" w:cs="Arial"/>
          <w:sz w:val="24"/>
          <w:szCs w:val="24"/>
        </w:rPr>
      </w:pPr>
      <w:r w:rsidRPr="00EE6F23">
        <w:rPr>
          <w:rFonts w:ascii="Arial" w:eastAsia="Wingdings" w:hAnsi="Arial" w:cs="Arial"/>
          <w:sz w:val="24"/>
          <w:szCs w:val="24"/>
        </w:rPr>
        <w:t xml:space="preserve">(Cégszerű aláírás a kötelezettség-  </w:t>
      </w:r>
      <w:r w:rsidRPr="00EE6F23">
        <w:rPr>
          <w:rFonts w:ascii="Arial" w:eastAsia="Wingdings" w:hAnsi="Arial" w:cs="Arial"/>
          <w:sz w:val="24"/>
          <w:szCs w:val="24"/>
        </w:rPr>
        <w:tab/>
      </w:r>
      <w:r w:rsidRPr="00EE6F23">
        <w:rPr>
          <w:rFonts w:ascii="Arial" w:eastAsia="Wingdings" w:hAnsi="Arial" w:cs="Arial"/>
          <w:sz w:val="24"/>
          <w:szCs w:val="24"/>
        </w:rPr>
        <w:tab/>
        <w:t xml:space="preserve">    (Cégszerű aláírás a kötelezettség-</w:t>
      </w:r>
    </w:p>
    <w:p w14:paraId="2E598175" w14:textId="77777777" w:rsidR="00353D57" w:rsidRPr="00EE6F23" w:rsidRDefault="00353D57" w:rsidP="0072332C">
      <w:pPr>
        <w:pStyle w:val="Szvegtrzs21"/>
        <w:spacing w:line="276" w:lineRule="auto"/>
        <w:ind w:left="0" w:right="-1"/>
        <w:jc w:val="center"/>
        <w:rPr>
          <w:rFonts w:ascii="Arial" w:eastAsia="Wingdings" w:hAnsi="Arial" w:cs="Arial"/>
          <w:sz w:val="24"/>
          <w:szCs w:val="24"/>
        </w:rPr>
      </w:pPr>
      <w:r w:rsidRPr="00EE6F23">
        <w:rPr>
          <w:rFonts w:ascii="Arial" w:eastAsia="Wingdings" w:hAnsi="Arial" w:cs="Arial"/>
          <w:sz w:val="24"/>
          <w:szCs w:val="24"/>
        </w:rPr>
        <w:t>vállalásra jogosult/jogosultak részéről)</w:t>
      </w:r>
      <w:r w:rsidRPr="00EE6F23">
        <w:rPr>
          <w:rFonts w:ascii="Arial" w:eastAsia="Wingdings" w:hAnsi="Arial" w:cs="Arial"/>
          <w:sz w:val="24"/>
          <w:szCs w:val="24"/>
        </w:rPr>
        <w:tab/>
      </w:r>
      <w:r w:rsidRPr="00EE6F23">
        <w:rPr>
          <w:rFonts w:ascii="Arial" w:eastAsia="Wingdings" w:hAnsi="Arial" w:cs="Arial"/>
          <w:sz w:val="24"/>
          <w:szCs w:val="24"/>
        </w:rPr>
        <w:tab/>
        <w:t>vállalásra jogosult/jogosultak részéről)</w:t>
      </w:r>
    </w:p>
    <w:p w14:paraId="3AC838D3" w14:textId="77777777" w:rsidR="00353D57" w:rsidRPr="00EE6F23" w:rsidRDefault="00353D57" w:rsidP="00A11000">
      <w:pPr>
        <w:pStyle w:val="Szvegtrzsbehzssal32"/>
        <w:spacing w:line="276" w:lineRule="auto"/>
        <w:ind w:right="-1" w:firstLine="0"/>
        <w:jc w:val="right"/>
        <w:rPr>
          <w:rFonts w:ascii="Arial" w:eastAsia="Symbol" w:hAnsi="Arial" w:cs="Arial"/>
          <w:b/>
          <w:bCs/>
          <w:sz w:val="24"/>
          <w:szCs w:val="24"/>
        </w:rPr>
      </w:pPr>
      <w:r>
        <w:rPr>
          <w:rFonts w:ascii="Arial" w:eastAsia="Symbol" w:hAnsi="Arial" w:cs="Arial"/>
          <w:b/>
          <w:sz w:val="24"/>
          <w:szCs w:val="24"/>
        </w:rPr>
        <w:br w:type="page"/>
      </w:r>
      <w:r>
        <w:rPr>
          <w:rFonts w:ascii="Arial" w:eastAsia="Symbol" w:hAnsi="Arial" w:cs="Arial"/>
          <w:b/>
          <w:sz w:val="24"/>
          <w:szCs w:val="24"/>
        </w:rPr>
        <w:lastRenderedPageBreak/>
        <w:t>7.6. számú dokumentum</w:t>
      </w:r>
    </w:p>
    <w:p w14:paraId="2E38CFE5" w14:textId="77777777" w:rsidR="00353D57" w:rsidRPr="00EE6F23" w:rsidRDefault="00353D57" w:rsidP="00A11000">
      <w:pPr>
        <w:pStyle w:val="Szvegtrzsbehzssal32"/>
        <w:spacing w:line="276" w:lineRule="auto"/>
        <w:ind w:right="-1" w:firstLine="0"/>
        <w:jc w:val="center"/>
        <w:rPr>
          <w:rFonts w:ascii="Arial" w:eastAsia="Symbol" w:hAnsi="Arial" w:cs="Arial"/>
          <w:b/>
          <w:sz w:val="24"/>
          <w:szCs w:val="24"/>
        </w:rPr>
      </w:pPr>
      <w:r w:rsidRPr="00EE6F23">
        <w:rPr>
          <w:rFonts w:ascii="Arial" w:eastAsia="Symbol" w:hAnsi="Arial" w:cs="Arial"/>
          <w:b/>
          <w:caps/>
          <w:sz w:val="24"/>
          <w:szCs w:val="24"/>
        </w:rPr>
        <w:t xml:space="preserve">Nyilatkozat </w:t>
      </w:r>
    </w:p>
    <w:p w14:paraId="548C447B" w14:textId="77777777" w:rsidR="00353D57" w:rsidRPr="00EE6F23" w:rsidRDefault="00353D57" w:rsidP="00A11000">
      <w:pPr>
        <w:pStyle w:val="Szvegtrzsbehzssal32"/>
        <w:spacing w:line="276" w:lineRule="auto"/>
        <w:ind w:right="-1" w:firstLine="0"/>
        <w:jc w:val="center"/>
        <w:rPr>
          <w:rFonts w:ascii="Arial" w:eastAsia="Symbol" w:hAnsi="Arial" w:cs="Arial"/>
          <w:b/>
          <w:sz w:val="24"/>
          <w:szCs w:val="24"/>
          <w:u w:val="single"/>
        </w:rPr>
      </w:pPr>
      <w:r>
        <w:rPr>
          <w:rFonts w:ascii="Arial" w:eastAsia="Symbol" w:hAnsi="Arial" w:cs="Arial"/>
          <w:b/>
          <w:sz w:val="24"/>
          <w:szCs w:val="24"/>
        </w:rPr>
        <w:t>fordításról</w:t>
      </w:r>
      <w:r w:rsidRPr="00EE6F23">
        <w:rPr>
          <w:rStyle w:val="Lbjegyzet-karakterek"/>
          <w:rFonts w:ascii="Arial" w:eastAsia="Symbol" w:hAnsi="Arial" w:cs="Arial"/>
          <w:b/>
          <w:sz w:val="24"/>
          <w:szCs w:val="24"/>
        </w:rPr>
        <w:footnoteReference w:id="8"/>
      </w:r>
    </w:p>
    <w:p w14:paraId="242BF6AE" w14:textId="77777777" w:rsidR="00353D57" w:rsidRPr="00EE6F23" w:rsidRDefault="00353D57" w:rsidP="00A11000">
      <w:pPr>
        <w:spacing w:line="276" w:lineRule="auto"/>
        <w:ind w:right="-1"/>
        <w:rPr>
          <w:rFonts w:eastAsia="Symbol"/>
          <w:b/>
          <w:szCs w:val="24"/>
          <w:u w:val="single"/>
        </w:rPr>
      </w:pPr>
    </w:p>
    <w:p w14:paraId="45A33C70" w14:textId="77777777" w:rsidR="00CC0439" w:rsidRPr="00D630AC" w:rsidRDefault="00CC0439" w:rsidP="00CC0439">
      <w:pPr>
        <w:tabs>
          <w:tab w:val="left" w:pos="360"/>
        </w:tabs>
        <w:spacing w:line="276" w:lineRule="auto"/>
        <w:ind w:right="-1"/>
        <w:jc w:val="center"/>
        <w:rPr>
          <w:rFonts w:eastAsia="Symbol"/>
          <w:b/>
          <w:szCs w:val="24"/>
          <w:u w:val="single"/>
        </w:rPr>
      </w:pPr>
      <w:r w:rsidRPr="00D630AC">
        <w:rPr>
          <w:rFonts w:eastAsia="Symbol"/>
          <w:b/>
          <w:szCs w:val="24"/>
          <w:u w:val="single"/>
        </w:rPr>
        <w:t>Kizárólag idegen nyelvű irat benyújtása esetén</w:t>
      </w:r>
      <w:r>
        <w:rPr>
          <w:rFonts w:eastAsia="Symbol"/>
          <w:b/>
          <w:szCs w:val="24"/>
          <w:u w:val="single"/>
        </w:rPr>
        <w:t xml:space="preserve"> szükséges benyújtani a nyilatkozatot</w:t>
      </w:r>
      <w:r w:rsidRPr="00D630AC">
        <w:rPr>
          <w:b/>
          <w:szCs w:val="24"/>
          <w:u w:val="single"/>
        </w:rPr>
        <w:t>!</w:t>
      </w:r>
    </w:p>
    <w:p w14:paraId="22527C9D" w14:textId="77777777" w:rsidR="00CC0439" w:rsidRPr="00EE6F23" w:rsidRDefault="00CC0439" w:rsidP="00CC0439">
      <w:pPr>
        <w:spacing w:line="276" w:lineRule="auto"/>
        <w:ind w:right="-1"/>
        <w:rPr>
          <w:rFonts w:eastAsia="Symbol"/>
          <w:b/>
          <w:szCs w:val="24"/>
          <w:u w:val="single"/>
        </w:rPr>
      </w:pPr>
    </w:p>
    <w:p w14:paraId="51836A67" w14:textId="77777777" w:rsidR="00CC0439" w:rsidRPr="00EE6F23" w:rsidRDefault="00CC0439" w:rsidP="00CC0439">
      <w:pPr>
        <w:spacing w:line="276" w:lineRule="auto"/>
        <w:ind w:right="-1"/>
        <w:jc w:val="both"/>
        <w:rPr>
          <w:rFonts w:eastAsia="Wingdings"/>
          <w:szCs w:val="24"/>
        </w:rPr>
      </w:pPr>
    </w:p>
    <w:p w14:paraId="3995C351" w14:textId="77777777" w:rsidR="00CC0439" w:rsidRDefault="00CC0439" w:rsidP="00CC0439">
      <w:pPr>
        <w:pStyle w:val="Szvegtrzs21"/>
        <w:spacing w:line="276" w:lineRule="auto"/>
        <w:ind w:left="0" w:right="-1"/>
        <w:rPr>
          <w:rFonts w:ascii="Arial" w:eastAsia="Arial" w:hAnsi="Arial" w:cs="Arial"/>
          <w:sz w:val="24"/>
          <w:szCs w:val="24"/>
        </w:rPr>
      </w:pPr>
      <w:r w:rsidRPr="00206FDA">
        <w:rPr>
          <w:rFonts w:ascii="Arial" w:eastAsia="Arial" w:hAnsi="Arial" w:cs="Arial"/>
          <w:sz w:val="24"/>
          <w:szCs w:val="24"/>
        </w:rPr>
        <w:t>Alulírott ……………………. (ajánlattevő képviselőjének neve), mint a(z) …………………… (ajánlattevő neve) kötelezettségvállalásra jogosultja/jogosultjai kijelentem/kijelentjük</w:t>
      </w:r>
      <w:r>
        <w:rPr>
          <w:rFonts w:ascii="Arial" w:eastAsia="Arial" w:hAnsi="Arial" w:cs="Arial"/>
          <w:sz w:val="24"/>
          <w:szCs w:val="24"/>
        </w:rPr>
        <w:t>,</w:t>
      </w:r>
      <w:r w:rsidRPr="00FB3BA2">
        <w:rPr>
          <w:rFonts w:ascii="Arial" w:eastAsia="Arial" w:hAnsi="Arial" w:cs="Arial"/>
          <w:sz w:val="24"/>
          <w:szCs w:val="24"/>
        </w:rPr>
        <w:t xml:space="preserve"> hogy az ajánlatban becsatolt idegen nyelvű iratok felelős fordításának</w:t>
      </w:r>
      <w:r>
        <w:rPr>
          <w:rFonts w:ascii="Arial" w:eastAsia="Arial" w:hAnsi="Arial" w:cs="Arial"/>
          <w:sz w:val="24"/>
          <w:szCs w:val="24"/>
        </w:rPr>
        <w:t xml:space="preserve"> </w:t>
      </w:r>
      <w:r w:rsidRPr="00FB3BA2">
        <w:rPr>
          <w:rFonts w:ascii="Arial" w:eastAsia="Arial" w:hAnsi="Arial" w:cs="Arial"/>
          <w:sz w:val="24"/>
          <w:szCs w:val="24"/>
        </w:rPr>
        <w:t>tartalma a fordítás alapjául szolgáló dokumentum</w:t>
      </w:r>
      <w:r>
        <w:rPr>
          <w:rFonts w:ascii="Arial" w:eastAsia="Arial" w:hAnsi="Arial" w:cs="Arial"/>
          <w:sz w:val="24"/>
          <w:szCs w:val="24"/>
        </w:rPr>
        <w:t xml:space="preserve"> </w:t>
      </w:r>
      <w:r w:rsidRPr="00FB3BA2">
        <w:rPr>
          <w:rFonts w:ascii="Arial" w:eastAsia="Arial" w:hAnsi="Arial" w:cs="Arial"/>
          <w:sz w:val="24"/>
          <w:szCs w:val="24"/>
        </w:rPr>
        <w:t>tartalmával teljes mértékben megegyezik.</w:t>
      </w:r>
    </w:p>
    <w:p w14:paraId="4172C25B" w14:textId="77777777" w:rsidR="00CC0439" w:rsidRDefault="00CC0439" w:rsidP="00CC0439">
      <w:pPr>
        <w:pStyle w:val="Szvegtrzs21"/>
        <w:spacing w:line="276" w:lineRule="auto"/>
        <w:ind w:left="0" w:right="-1"/>
        <w:rPr>
          <w:rFonts w:ascii="Arial" w:eastAsia="Arial" w:hAnsi="Arial" w:cs="Arial"/>
          <w:sz w:val="24"/>
          <w:szCs w:val="24"/>
        </w:rPr>
      </w:pPr>
    </w:p>
    <w:p w14:paraId="6A970548" w14:textId="77777777" w:rsidR="00CC0439" w:rsidRDefault="00CC0439" w:rsidP="00CC0439">
      <w:pPr>
        <w:pStyle w:val="Szvegtrzs21"/>
        <w:spacing w:line="276" w:lineRule="auto"/>
        <w:ind w:left="0" w:right="-1"/>
        <w:rPr>
          <w:rFonts w:ascii="Arial" w:eastAsia="Arial" w:hAnsi="Arial" w:cs="Arial"/>
          <w:sz w:val="24"/>
          <w:szCs w:val="24"/>
        </w:rPr>
      </w:pPr>
    </w:p>
    <w:p w14:paraId="3EB28E65" w14:textId="77777777" w:rsidR="00777440" w:rsidRPr="00F52870" w:rsidRDefault="00777440" w:rsidP="00777440">
      <w:pPr>
        <w:suppressAutoHyphens w:val="0"/>
        <w:spacing w:line="276" w:lineRule="auto"/>
        <w:ind w:right="-3"/>
        <w:jc w:val="both"/>
        <w:rPr>
          <w:szCs w:val="24"/>
        </w:rPr>
      </w:pPr>
      <w:r w:rsidRPr="00F52870">
        <w:rPr>
          <w:szCs w:val="24"/>
        </w:rPr>
        <w:t>……………………</w:t>
      </w:r>
      <w:r>
        <w:rPr>
          <w:szCs w:val="24"/>
        </w:rPr>
        <w:t>, 2020</w:t>
      </w:r>
      <w:r w:rsidRPr="00F52870">
        <w:rPr>
          <w:szCs w:val="24"/>
        </w:rPr>
        <w:t>. …………… …hó…nap</w:t>
      </w:r>
    </w:p>
    <w:p w14:paraId="630DA077" w14:textId="77777777" w:rsidR="00777440" w:rsidRPr="00F52870" w:rsidRDefault="00777440" w:rsidP="00777440">
      <w:pPr>
        <w:suppressAutoHyphens w:val="0"/>
        <w:spacing w:line="276" w:lineRule="auto"/>
        <w:ind w:right="-3"/>
        <w:jc w:val="both"/>
        <w:rPr>
          <w:szCs w:val="24"/>
        </w:rPr>
      </w:pPr>
    </w:p>
    <w:p w14:paraId="1CD1E507" w14:textId="77777777" w:rsidR="00777440" w:rsidRDefault="00777440" w:rsidP="00777440">
      <w:pPr>
        <w:suppressAutoHyphens w:val="0"/>
        <w:spacing w:line="276" w:lineRule="auto"/>
        <w:ind w:right="-3"/>
        <w:jc w:val="both"/>
        <w:rPr>
          <w:szCs w:val="24"/>
        </w:rPr>
      </w:pPr>
    </w:p>
    <w:p w14:paraId="3B4BF152" w14:textId="77777777" w:rsidR="00777440" w:rsidRDefault="00777440" w:rsidP="00777440">
      <w:pPr>
        <w:suppressAutoHyphens w:val="0"/>
        <w:spacing w:line="276" w:lineRule="auto"/>
        <w:ind w:right="-3"/>
        <w:jc w:val="both"/>
        <w:rPr>
          <w:szCs w:val="24"/>
        </w:rPr>
      </w:pPr>
    </w:p>
    <w:p w14:paraId="6B759DF8" w14:textId="77777777" w:rsidR="00777440" w:rsidRPr="00F52870" w:rsidRDefault="00777440" w:rsidP="00777440">
      <w:pPr>
        <w:suppressAutoHyphens w:val="0"/>
        <w:spacing w:line="276" w:lineRule="auto"/>
        <w:ind w:right="-3"/>
        <w:jc w:val="both"/>
        <w:rPr>
          <w:szCs w:val="24"/>
        </w:rPr>
      </w:pPr>
    </w:p>
    <w:p w14:paraId="1A3A225D" w14:textId="77777777" w:rsidR="00777440" w:rsidRPr="00F52870" w:rsidRDefault="00777440" w:rsidP="00777440">
      <w:pPr>
        <w:suppressAutoHyphens w:val="0"/>
        <w:spacing w:line="276" w:lineRule="auto"/>
        <w:ind w:right="-3" w:firstLine="3780"/>
        <w:jc w:val="center"/>
        <w:rPr>
          <w:szCs w:val="24"/>
        </w:rPr>
      </w:pPr>
      <w:r w:rsidRPr="00F52870">
        <w:rPr>
          <w:szCs w:val="24"/>
        </w:rPr>
        <w:t>….………………………………………….</w:t>
      </w:r>
    </w:p>
    <w:p w14:paraId="43451995" w14:textId="77777777" w:rsidR="00777440" w:rsidRPr="00F52870" w:rsidRDefault="00777440" w:rsidP="00777440">
      <w:pPr>
        <w:suppressAutoHyphens w:val="0"/>
        <w:spacing w:line="276" w:lineRule="auto"/>
        <w:ind w:right="-3" w:firstLine="3780"/>
        <w:jc w:val="center"/>
        <w:rPr>
          <w:szCs w:val="24"/>
        </w:rPr>
      </w:pPr>
      <w:r w:rsidRPr="00F52870">
        <w:rPr>
          <w:szCs w:val="24"/>
        </w:rPr>
        <w:t>(Cégszerű aláírás a kötelezettség-</w:t>
      </w:r>
    </w:p>
    <w:p w14:paraId="4CF35420" w14:textId="77777777" w:rsidR="00777440" w:rsidRDefault="00777440" w:rsidP="00777440">
      <w:pPr>
        <w:suppressAutoHyphens w:val="0"/>
        <w:ind w:firstLine="4111"/>
        <w:jc w:val="center"/>
      </w:pPr>
      <w:r w:rsidRPr="00F52870">
        <w:rPr>
          <w:szCs w:val="24"/>
        </w:rPr>
        <w:t>vállalásra jogosult/jogosultak részéről</w:t>
      </w:r>
    </w:p>
    <w:p w14:paraId="2DEF3827" w14:textId="77777777" w:rsidR="00353D57" w:rsidRPr="00EE6F23" w:rsidRDefault="00353D57" w:rsidP="00BF6C58">
      <w:pPr>
        <w:spacing w:line="276" w:lineRule="auto"/>
        <w:ind w:right="-1"/>
        <w:rPr>
          <w:rFonts w:eastAsia="Symbol"/>
          <w:b/>
          <w:szCs w:val="24"/>
          <w:u w:val="single"/>
        </w:rPr>
      </w:pPr>
    </w:p>
    <w:p w14:paraId="4D49F28E" w14:textId="77777777" w:rsidR="00353D57" w:rsidRPr="00EE6F23" w:rsidRDefault="00353D57" w:rsidP="00BF6C58">
      <w:pPr>
        <w:spacing w:line="276" w:lineRule="auto"/>
        <w:ind w:right="-1"/>
        <w:jc w:val="both"/>
        <w:rPr>
          <w:rFonts w:eastAsia="Wingdings"/>
          <w:szCs w:val="24"/>
        </w:rPr>
      </w:pPr>
    </w:p>
    <w:p w14:paraId="28EB08E1" w14:textId="77777777" w:rsidR="00353D57" w:rsidRDefault="00353D57" w:rsidP="00BF6C58">
      <w:pPr>
        <w:pStyle w:val="Szvegtrzs21"/>
        <w:spacing w:line="276" w:lineRule="auto"/>
        <w:ind w:left="0" w:right="-1"/>
        <w:rPr>
          <w:rFonts w:ascii="Arial" w:eastAsia="Arial" w:hAnsi="Arial" w:cs="Arial"/>
          <w:sz w:val="24"/>
          <w:szCs w:val="24"/>
        </w:rPr>
      </w:pPr>
    </w:p>
    <w:p w14:paraId="5BC06AAA" w14:textId="77777777" w:rsidR="00353D57" w:rsidRPr="00EA5504" w:rsidRDefault="00353D57" w:rsidP="00395D6C">
      <w:pPr>
        <w:spacing w:line="276" w:lineRule="auto"/>
        <w:ind w:right="-3"/>
        <w:jc w:val="right"/>
        <w:rPr>
          <w:b/>
          <w:szCs w:val="24"/>
        </w:rPr>
      </w:pPr>
      <w:r>
        <w:br w:type="page"/>
      </w:r>
      <w:r w:rsidRPr="00747EC2">
        <w:rPr>
          <w:b/>
        </w:rPr>
        <w:lastRenderedPageBreak/>
        <w:t>7</w:t>
      </w:r>
      <w:r w:rsidRPr="00EA5504">
        <w:rPr>
          <w:b/>
          <w:szCs w:val="24"/>
        </w:rPr>
        <w:t>.</w:t>
      </w:r>
      <w:r>
        <w:rPr>
          <w:b/>
          <w:szCs w:val="24"/>
        </w:rPr>
        <w:t>7</w:t>
      </w:r>
      <w:r w:rsidRPr="00EA5504">
        <w:rPr>
          <w:b/>
          <w:szCs w:val="24"/>
        </w:rPr>
        <w:t>. számú dokumentum</w:t>
      </w:r>
    </w:p>
    <w:p w14:paraId="7FC8EE2B" w14:textId="77777777" w:rsidR="00353D57" w:rsidRPr="00EA5504" w:rsidRDefault="00353D57" w:rsidP="00395D6C">
      <w:pPr>
        <w:spacing w:line="276" w:lineRule="auto"/>
        <w:ind w:right="-3"/>
        <w:jc w:val="right"/>
        <w:rPr>
          <w:b/>
          <w:szCs w:val="24"/>
        </w:rPr>
      </w:pPr>
    </w:p>
    <w:p w14:paraId="5A65F5D5" w14:textId="77777777" w:rsidR="00777440" w:rsidRPr="00EA5504" w:rsidRDefault="00777440" w:rsidP="00777440">
      <w:pPr>
        <w:suppressAutoHyphens w:val="0"/>
        <w:spacing w:line="276" w:lineRule="auto"/>
        <w:ind w:right="-3"/>
        <w:jc w:val="center"/>
        <w:rPr>
          <w:b/>
          <w:szCs w:val="24"/>
        </w:rPr>
      </w:pPr>
      <w:r w:rsidRPr="00EA5504">
        <w:rPr>
          <w:b/>
          <w:szCs w:val="24"/>
        </w:rPr>
        <w:t>A biztosítási szerződésről, illetőleg megkötésének vállalásáról</w:t>
      </w:r>
    </w:p>
    <w:p w14:paraId="1494E34B" w14:textId="77777777" w:rsidR="00777440" w:rsidRPr="00EA5504" w:rsidRDefault="00777440" w:rsidP="00777440">
      <w:pPr>
        <w:suppressAutoHyphens w:val="0"/>
        <w:spacing w:line="276" w:lineRule="auto"/>
        <w:ind w:right="-3"/>
        <w:jc w:val="center"/>
        <w:rPr>
          <w:szCs w:val="24"/>
        </w:rPr>
      </w:pPr>
      <w:r w:rsidRPr="00EA5504">
        <w:rPr>
          <w:b/>
          <w:szCs w:val="24"/>
        </w:rPr>
        <w:t>szóló nyilatkozat</w:t>
      </w:r>
    </w:p>
    <w:p w14:paraId="2EE071D7" w14:textId="77777777" w:rsidR="00777440" w:rsidRPr="00EA5504" w:rsidRDefault="00777440" w:rsidP="00777440">
      <w:pPr>
        <w:spacing w:line="276" w:lineRule="auto"/>
        <w:ind w:right="-3"/>
        <w:rPr>
          <w:szCs w:val="24"/>
        </w:rPr>
      </w:pPr>
    </w:p>
    <w:p w14:paraId="737C046B" w14:textId="77777777" w:rsidR="00777440" w:rsidRDefault="00777440" w:rsidP="00777440">
      <w:pPr>
        <w:spacing w:line="276" w:lineRule="auto"/>
        <w:ind w:right="-3"/>
        <w:jc w:val="right"/>
        <w:rPr>
          <w:b/>
          <w:szCs w:val="24"/>
          <w:u w:val="single"/>
        </w:rPr>
      </w:pPr>
    </w:p>
    <w:p w14:paraId="77C2695D" w14:textId="77777777" w:rsidR="00777440" w:rsidRDefault="00777440" w:rsidP="00777440">
      <w:pPr>
        <w:spacing w:line="276" w:lineRule="auto"/>
        <w:ind w:right="-3"/>
        <w:jc w:val="right"/>
        <w:rPr>
          <w:b/>
          <w:szCs w:val="24"/>
          <w:u w:val="single"/>
        </w:rPr>
      </w:pPr>
    </w:p>
    <w:p w14:paraId="78511595" w14:textId="77777777" w:rsidR="00777440" w:rsidRDefault="00777440" w:rsidP="00777440">
      <w:pPr>
        <w:spacing w:line="276" w:lineRule="auto"/>
        <w:ind w:right="-3"/>
        <w:jc w:val="both"/>
        <w:rPr>
          <w:bCs/>
          <w:szCs w:val="24"/>
        </w:rPr>
      </w:pPr>
      <w:r w:rsidRPr="00206FDA">
        <w:rPr>
          <w:rFonts w:eastAsia="Arial"/>
          <w:szCs w:val="24"/>
        </w:rPr>
        <w:t xml:space="preserve">Alulírott ……………………. (ajánlattevő képviselőjének neve), mint a(z) …………………… (ajánlattevő neve) kötelezettségvállalásra jogosultja/jogosultjai </w:t>
      </w:r>
      <w:r>
        <w:rPr>
          <w:rFonts w:eastAsia="Arial"/>
          <w:szCs w:val="24"/>
        </w:rPr>
        <w:t>n</w:t>
      </w:r>
      <w:r w:rsidRPr="003F3A86">
        <w:rPr>
          <w:bCs/>
          <w:szCs w:val="24"/>
        </w:rPr>
        <w:t>yilatkozom</w:t>
      </w:r>
      <w:r>
        <w:rPr>
          <w:bCs/>
          <w:szCs w:val="24"/>
        </w:rPr>
        <w:t>/nyilatkozunk</w:t>
      </w:r>
      <w:r w:rsidRPr="003F3A86">
        <w:rPr>
          <w:bCs/>
          <w:szCs w:val="24"/>
        </w:rPr>
        <w:t xml:space="preserve">, hogy </w:t>
      </w:r>
      <w:r w:rsidRPr="00D914F1">
        <w:rPr>
          <w:bCs/>
          <w:szCs w:val="24"/>
        </w:rPr>
        <w:t>amennyiben a közbeszerzési eljárásban nyertesként kerülünk kihirdetésre, a szerződéskötés időpontjáig</w:t>
      </w:r>
      <w:r w:rsidRPr="003F3A86">
        <w:rPr>
          <w:bCs/>
          <w:szCs w:val="24"/>
        </w:rPr>
        <w:t>:</w:t>
      </w:r>
      <w:r>
        <w:rPr>
          <w:rStyle w:val="Lbjegyzet-hivatkozs"/>
          <w:bCs/>
          <w:szCs w:val="24"/>
        </w:rPr>
        <w:footnoteReference w:id="9"/>
      </w:r>
    </w:p>
    <w:p w14:paraId="59B5FE9F" w14:textId="77777777" w:rsidR="00777440" w:rsidRDefault="00777440" w:rsidP="00777440">
      <w:pPr>
        <w:spacing w:line="276" w:lineRule="auto"/>
        <w:ind w:right="-3"/>
        <w:jc w:val="both"/>
        <w:rPr>
          <w:bCs/>
          <w:szCs w:val="24"/>
        </w:rPr>
      </w:pPr>
    </w:p>
    <w:p w14:paraId="35F5FF97" w14:textId="77777777" w:rsidR="00777440" w:rsidRDefault="00777440" w:rsidP="00777440">
      <w:pPr>
        <w:spacing w:line="276" w:lineRule="auto"/>
        <w:ind w:left="284" w:right="-3" w:hanging="284"/>
        <w:jc w:val="both"/>
        <w:rPr>
          <w:bCs/>
          <w:szCs w:val="24"/>
        </w:rPr>
      </w:pPr>
      <w:r w:rsidRPr="003F3A86">
        <w:rPr>
          <w:szCs w:val="24"/>
          <w:lang w:eastAsia="hu-HU"/>
        </w:rPr>
        <w:t></w:t>
      </w:r>
      <w:r>
        <w:rPr>
          <w:rFonts w:ascii="Webdings" w:hAnsi="Webdings"/>
          <w:sz w:val="18"/>
          <w:szCs w:val="18"/>
          <w:lang w:eastAsia="hu-HU"/>
        </w:rPr>
        <w:t xml:space="preserve"> </w:t>
      </w:r>
      <w:r w:rsidRPr="007B6B10">
        <w:rPr>
          <w:bCs/>
          <w:szCs w:val="24"/>
        </w:rPr>
        <w:t>az eljárást megindító felhívásban előírt feltételeknek megfelelően, a közbeszerzés tárgyát képező munkára, a szerződés</w:t>
      </w:r>
      <w:r>
        <w:rPr>
          <w:bCs/>
          <w:szCs w:val="24"/>
        </w:rPr>
        <w:t xml:space="preserve"> </w:t>
      </w:r>
      <w:r w:rsidRPr="007B6B10">
        <w:rPr>
          <w:bCs/>
          <w:szCs w:val="24"/>
        </w:rPr>
        <w:t>teljesítésének teljes időtartamára felelősségbiztosítást kötünk és a teljesítés alatt folyamatosan fenntartjuk</w:t>
      </w:r>
      <w:r>
        <w:rPr>
          <w:bCs/>
          <w:szCs w:val="24"/>
        </w:rPr>
        <w:t>;</w:t>
      </w:r>
    </w:p>
    <w:p w14:paraId="395B17ED" w14:textId="77777777" w:rsidR="00777440" w:rsidRDefault="00777440" w:rsidP="00777440">
      <w:pPr>
        <w:spacing w:line="276" w:lineRule="auto"/>
        <w:ind w:right="-3"/>
        <w:jc w:val="both"/>
        <w:rPr>
          <w:bCs/>
          <w:szCs w:val="24"/>
        </w:rPr>
      </w:pPr>
    </w:p>
    <w:p w14:paraId="76B1B14A" w14:textId="77777777" w:rsidR="00777440" w:rsidRDefault="00777440" w:rsidP="00777440">
      <w:pPr>
        <w:spacing w:line="276" w:lineRule="auto"/>
        <w:ind w:left="284" w:right="-3" w:hanging="284"/>
        <w:jc w:val="both"/>
        <w:rPr>
          <w:bCs/>
          <w:szCs w:val="24"/>
        </w:rPr>
      </w:pPr>
      <w:r w:rsidRPr="003F3A86">
        <w:rPr>
          <w:szCs w:val="24"/>
          <w:lang w:eastAsia="hu-HU"/>
        </w:rPr>
        <w:t></w:t>
      </w:r>
      <w:r>
        <w:rPr>
          <w:rFonts w:ascii="Webdings" w:hAnsi="Webdings"/>
          <w:sz w:val="18"/>
          <w:szCs w:val="18"/>
          <w:lang w:eastAsia="hu-HU"/>
        </w:rPr>
        <w:t xml:space="preserve"> </w:t>
      </w:r>
      <w:r w:rsidRPr="007B6B10">
        <w:rPr>
          <w:bCs/>
          <w:szCs w:val="24"/>
        </w:rPr>
        <w:t>az eljárást megindító felhívásban előírt feltételeknek megfelelően a meglévő felelősségbiztosításunkat kiterjesztjük a</w:t>
      </w:r>
      <w:r>
        <w:rPr>
          <w:bCs/>
          <w:szCs w:val="24"/>
        </w:rPr>
        <w:t xml:space="preserve"> </w:t>
      </w:r>
      <w:r w:rsidRPr="007B6B10">
        <w:rPr>
          <w:bCs/>
          <w:szCs w:val="24"/>
        </w:rPr>
        <w:t>szerződés tárgyát képező munkára, a szerződés teljesítésének teljes időtartamára és a teljesítés alatt folyamatosan</w:t>
      </w:r>
      <w:r>
        <w:rPr>
          <w:bCs/>
          <w:szCs w:val="24"/>
        </w:rPr>
        <w:t xml:space="preserve"> </w:t>
      </w:r>
      <w:r w:rsidRPr="007B6B10">
        <w:rPr>
          <w:bCs/>
          <w:szCs w:val="24"/>
        </w:rPr>
        <w:t>fenntartjuk</w:t>
      </w:r>
      <w:r>
        <w:rPr>
          <w:bCs/>
          <w:szCs w:val="24"/>
        </w:rPr>
        <w:t>.</w:t>
      </w:r>
    </w:p>
    <w:p w14:paraId="19EB6E0E" w14:textId="77777777" w:rsidR="00777440" w:rsidRDefault="00777440" w:rsidP="00777440">
      <w:pPr>
        <w:spacing w:line="276" w:lineRule="auto"/>
        <w:ind w:right="-3"/>
        <w:jc w:val="both"/>
        <w:rPr>
          <w:bCs/>
          <w:szCs w:val="24"/>
        </w:rPr>
      </w:pPr>
    </w:p>
    <w:p w14:paraId="77E9C076" w14:textId="77777777" w:rsidR="00777440" w:rsidRDefault="00777440" w:rsidP="00777440">
      <w:pPr>
        <w:spacing w:line="276" w:lineRule="auto"/>
        <w:ind w:right="-3"/>
        <w:jc w:val="both"/>
        <w:rPr>
          <w:bCs/>
          <w:szCs w:val="24"/>
        </w:rPr>
      </w:pPr>
    </w:p>
    <w:p w14:paraId="5D89639B" w14:textId="77777777" w:rsidR="00777440" w:rsidRDefault="00777440" w:rsidP="00777440">
      <w:pPr>
        <w:spacing w:line="276" w:lineRule="auto"/>
        <w:ind w:right="-3"/>
        <w:jc w:val="both"/>
        <w:rPr>
          <w:bCs/>
          <w:szCs w:val="24"/>
        </w:rPr>
      </w:pPr>
    </w:p>
    <w:p w14:paraId="7ABF0B25" w14:textId="77777777" w:rsidR="00836B2A" w:rsidRPr="00F52870" w:rsidRDefault="00836B2A" w:rsidP="00836B2A">
      <w:pPr>
        <w:suppressAutoHyphens w:val="0"/>
        <w:spacing w:line="276" w:lineRule="auto"/>
        <w:ind w:right="-3"/>
        <w:jc w:val="both"/>
        <w:rPr>
          <w:szCs w:val="24"/>
        </w:rPr>
      </w:pPr>
      <w:r w:rsidRPr="00F52870">
        <w:rPr>
          <w:szCs w:val="24"/>
        </w:rPr>
        <w:t>……………………</w:t>
      </w:r>
      <w:r>
        <w:rPr>
          <w:szCs w:val="24"/>
        </w:rPr>
        <w:t>, 2020</w:t>
      </w:r>
      <w:r w:rsidRPr="00F52870">
        <w:rPr>
          <w:szCs w:val="24"/>
        </w:rPr>
        <w:t>. …………… …hó…nap</w:t>
      </w:r>
    </w:p>
    <w:p w14:paraId="0E1B827B" w14:textId="77777777" w:rsidR="00836B2A" w:rsidRPr="00F52870" w:rsidRDefault="00836B2A" w:rsidP="00836B2A">
      <w:pPr>
        <w:suppressAutoHyphens w:val="0"/>
        <w:spacing w:line="276" w:lineRule="auto"/>
        <w:ind w:right="-3"/>
        <w:jc w:val="both"/>
        <w:rPr>
          <w:szCs w:val="24"/>
        </w:rPr>
      </w:pPr>
    </w:p>
    <w:p w14:paraId="50695BDC" w14:textId="77777777" w:rsidR="00836B2A" w:rsidRDefault="00836B2A" w:rsidP="00836B2A">
      <w:pPr>
        <w:suppressAutoHyphens w:val="0"/>
        <w:spacing w:line="276" w:lineRule="auto"/>
        <w:ind w:right="-3"/>
        <w:jc w:val="both"/>
        <w:rPr>
          <w:szCs w:val="24"/>
        </w:rPr>
      </w:pPr>
    </w:p>
    <w:p w14:paraId="74F5E315" w14:textId="77777777" w:rsidR="00836B2A" w:rsidRDefault="00836B2A" w:rsidP="00836B2A">
      <w:pPr>
        <w:suppressAutoHyphens w:val="0"/>
        <w:spacing w:line="276" w:lineRule="auto"/>
        <w:ind w:right="-3"/>
        <w:jc w:val="both"/>
        <w:rPr>
          <w:szCs w:val="24"/>
        </w:rPr>
      </w:pPr>
    </w:p>
    <w:p w14:paraId="18158681" w14:textId="77777777" w:rsidR="00836B2A" w:rsidRPr="00F52870" w:rsidRDefault="00836B2A" w:rsidP="00836B2A">
      <w:pPr>
        <w:suppressAutoHyphens w:val="0"/>
        <w:spacing w:line="276" w:lineRule="auto"/>
        <w:ind w:right="-3"/>
        <w:jc w:val="both"/>
        <w:rPr>
          <w:szCs w:val="24"/>
        </w:rPr>
      </w:pPr>
    </w:p>
    <w:p w14:paraId="0CD5CFAB" w14:textId="77777777" w:rsidR="00836B2A" w:rsidRPr="00F52870" w:rsidRDefault="00836B2A" w:rsidP="00836B2A">
      <w:pPr>
        <w:suppressAutoHyphens w:val="0"/>
        <w:spacing w:line="276" w:lineRule="auto"/>
        <w:ind w:right="-3" w:firstLine="3780"/>
        <w:jc w:val="center"/>
        <w:rPr>
          <w:szCs w:val="24"/>
        </w:rPr>
      </w:pPr>
      <w:r w:rsidRPr="00F52870">
        <w:rPr>
          <w:szCs w:val="24"/>
        </w:rPr>
        <w:t>….………………………………………….</w:t>
      </w:r>
    </w:p>
    <w:p w14:paraId="018C8D92" w14:textId="77777777" w:rsidR="00836B2A" w:rsidRPr="00F52870" w:rsidRDefault="00836B2A" w:rsidP="00836B2A">
      <w:pPr>
        <w:suppressAutoHyphens w:val="0"/>
        <w:spacing w:line="276" w:lineRule="auto"/>
        <w:ind w:right="-3" w:firstLine="3780"/>
        <w:jc w:val="center"/>
        <w:rPr>
          <w:szCs w:val="24"/>
        </w:rPr>
      </w:pPr>
      <w:r w:rsidRPr="00F52870">
        <w:rPr>
          <w:szCs w:val="24"/>
        </w:rPr>
        <w:t>(Cégszerű aláírás a kötelezettség-</w:t>
      </w:r>
    </w:p>
    <w:p w14:paraId="081FC13B" w14:textId="77777777" w:rsidR="00836B2A" w:rsidRDefault="00836B2A" w:rsidP="00836B2A">
      <w:pPr>
        <w:suppressAutoHyphens w:val="0"/>
        <w:ind w:firstLine="4111"/>
        <w:jc w:val="center"/>
      </w:pPr>
      <w:r w:rsidRPr="00F52870">
        <w:rPr>
          <w:szCs w:val="24"/>
        </w:rPr>
        <w:t>vállalásra jogosult/jogosultak részéről</w:t>
      </w:r>
    </w:p>
    <w:p w14:paraId="4544A7D6" w14:textId="77777777" w:rsidR="0056248B" w:rsidRPr="00737635" w:rsidRDefault="00353D57" w:rsidP="0056248B">
      <w:pPr>
        <w:spacing w:line="276" w:lineRule="auto"/>
        <w:ind w:right="-3"/>
        <w:jc w:val="right"/>
        <w:rPr>
          <w:b/>
          <w:szCs w:val="24"/>
        </w:rPr>
      </w:pPr>
      <w:r w:rsidRPr="00EE6F23">
        <w:br w:type="page"/>
      </w:r>
      <w:r w:rsidR="0056248B">
        <w:rPr>
          <w:b/>
          <w:szCs w:val="24"/>
        </w:rPr>
        <w:lastRenderedPageBreak/>
        <w:t>7.8</w:t>
      </w:r>
      <w:r w:rsidR="0056248B" w:rsidRPr="00737635">
        <w:rPr>
          <w:b/>
          <w:szCs w:val="24"/>
        </w:rPr>
        <w:t>. számú dokumentum</w:t>
      </w:r>
    </w:p>
    <w:p w14:paraId="75E792F2" w14:textId="77777777" w:rsidR="0056248B" w:rsidRPr="00737635" w:rsidRDefault="0056248B" w:rsidP="0056248B">
      <w:pPr>
        <w:spacing w:line="276" w:lineRule="auto"/>
        <w:ind w:right="-3"/>
        <w:jc w:val="right"/>
        <w:rPr>
          <w:b/>
          <w:szCs w:val="24"/>
        </w:rPr>
      </w:pPr>
    </w:p>
    <w:p w14:paraId="4FFD3A1C" w14:textId="77777777" w:rsidR="0056248B" w:rsidRDefault="0056248B" w:rsidP="0056248B">
      <w:pPr>
        <w:suppressAutoHyphens w:val="0"/>
        <w:spacing w:line="276" w:lineRule="auto"/>
        <w:ind w:right="-3"/>
        <w:jc w:val="center"/>
        <w:rPr>
          <w:b/>
          <w:szCs w:val="24"/>
        </w:rPr>
      </w:pPr>
      <w:r>
        <w:rPr>
          <w:b/>
          <w:szCs w:val="24"/>
        </w:rPr>
        <w:t>NYILATKOZAT</w:t>
      </w:r>
    </w:p>
    <w:p w14:paraId="40AB291A" w14:textId="77777777" w:rsidR="0056248B" w:rsidRPr="00737635" w:rsidRDefault="0056248B" w:rsidP="0056248B">
      <w:pPr>
        <w:suppressAutoHyphens w:val="0"/>
        <w:spacing w:line="276" w:lineRule="auto"/>
        <w:ind w:right="-3"/>
        <w:jc w:val="center"/>
        <w:rPr>
          <w:szCs w:val="24"/>
        </w:rPr>
      </w:pPr>
      <w:r w:rsidRPr="002A6102">
        <w:rPr>
          <w:b/>
          <w:szCs w:val="24"/>
        </w:rPr>
        <w:t>a</w:t>
      </w:r>
      <w:r>
        <w:rPr>
          <w:b/>
          <w:szCs w:val="24"/>
        </w:rPr>
        <w:t>z ajánlati</w:t>
      </w:r>
      <w:r w:rsidRPr="002A6102">
        <w:rPr>
          <w:b/>
          <w:szCs w:val="24"/>
        </w:rPr>
        <w:t xml:space="preserve"> biztosíték rendelkezésre bocsátásáról</w:t>
      </w:r>
    </w:p>
    <w:p w14:paraId="015497A0" w14:textId="77777777" w:rsidR="0056248B" w:rsidRPr="00C001F5" w:rsidRDefault="0056248B" w:rsidP="0056248B">
      <w:pPr>
        <w:jc w:val="both"/>
        <w:rPr>
          <w:b/>
          <w:bCs/>
          <w:szCs w:val="24"/>
        </w:rPr>
      </w:pPr>
    </w:p>
    <w:p w14:paraId="25498C0D" w14:textId="77777777" w:rsidR="0056248B" w:rsidRPr="00C001F5" w:rsidRDefault="0056248B" w:rsidP="0056248B">
      <w:pPr>
        <w:ind w:left="142" w:right="142"/>
        <w:jc w:val="both"/>
        <w:rPr>
          <w:szCs w:val="24"/>
        </w:rPr>
      </w:pPr>
    </w:p>
    <w:p w14:paraId="118E87AC" w14:textId="77777777" w:rsidR="00215187" w:rsidRDefault="00215187" w:rsidP="00215187">
      <w:pPr>
        <w:spacing w:line="276" w:lineRule="auto"/>
        <w:ind w:right="-3"/>
        <w:jc w:val="both"/>
        <w:rPr>
          <w:bCs/>
          <w:szCs w:val="24"/>
        </w:rPr>
      </w:pPr>
      <w:r w:rsidRPr="00206FDA">
        <w:rPr>
          <w:rFonts w:eastAsia="Arial"/>
          <w:szCs w:val="24"/>
        </w:rPr>
        <w:t xml:space="preserve">Alulírott ……………………. (ajánlattevő képviselőjének neve), mint a(z) …………………… (ajánlattevő neve) kötelezettségvállalásra jogosultja/jogosultjai </w:t>
      </w:r>
      <w:r>
        <w:rPr>
          <w:rFonts w:eastAsia="Arial"/>
          <w:szCs w:val="24"/>
        </w:rPr>
        <w:t>n</w:t>
      </w:r>
      <w:r w:rsidRPr="003F3A86">
        <w:rPr>
          <w:bCs/>
          <w:szCs w:val="24"/>
        </w:rPr>
        <w:t>yilatkozom</w:t>
      </w:r>
      <w:r>
        <w:rPr>
          <w:bCs/>
          <w:szCs w:val="24"/>
        </w:rPr>
        <w:t>/nyilatkozunk</w:t>
      </w:r>
      <w:r w:rsidRPr="003F3A86">
        <w:rPr>
          <w:bCs/>
          <w:szCs w:val="24"/>
        </w:rPr>
        <w:t>, hogy az eljárást megindító felhívásban előírt ajánlati biztosítékot az alábbiak szerint bocsátja ajánlattevő rendelkezésre:</w:t>
      </w:r>
      <w:r>
        <w:rPr>
          <w:rStyle w:val="Lbjegyzet-hivatkozs"/>
          <w:bCs/>
          <w:szCs w:val="24"/>
        </w:rPr>
        <w:footnoteReference w:id="10"/>
      </w:r>
    </w:p>
    <w:p w14:paraId="23F79243" w14:textId="77777777" w:rsidR="00215187" w:rsidRDefault="00215187" w:rsidP="00215187">
      <w:pPr>
        <w:spacing w:line="276" w:lineRule="auto"/>
        <w:ind w:right="-3"/>
        <w:jc w:val="both"/>
        <w:rPr>
          <w:bCs/>
          <w:szCs w:val="24"/>
        </w:rPr>
      </w:pPr>
    </w:p>
    <w:p w14:paraId="6BB2DC15" w14:textId="77777777" w:rsidR="00215187" w:rsidRDefault="00215187" w:rsidP="00215187">
      <w:pPr>
        <w:spacing w:line="276" w:lineRule="auto"/>
        <w:ind w:right="-3"/>
        <w:jc w:val="both"/>
        <w:rPr>
          <w:bCs/>
          <w:szCs w:val="24"/>
        </w:rPr>
      </w:pPr>
      <w:r w:rsidRPr="003F3A86">
        <w:rPr>
          <w:szCs w:val="24"/>
          <w:lang w:eastAsia="hu-HU"/>
        </w:rPr>
        <w:t></w:t>
      </w:r>
      <w:r>
        <w:rPr>
          <w:rFonts w:ascii="Webdings" w:hAnsi="Webdings"/>
          <w:sz w:val="18"/>
          <w:szCs w:val="18"/>
          <w:lang w:eastAsia="hu-HU"/>
        </w:rPr>
        <w:t xml:space="preserve"> </w:t>
      </w:r>
      <w:r w:rsidRPr="003F3A86">
        <w:rPr>
          <w:bCs/>
          <w:szCs w:val="24"/>
        </w:rPr>
        <w:t>a pénzösszeg az ajánlatkérő fizetési számlájára történő befizetésével</w:t>
      </w:r>
      <w:r>
        <w:rPr>
          <w:bCs/>
          <w:szCs w:val="24"/>
        </w:rPr>
        <w:t>;</w:t>
      </w:r>
    </w:p>
    <w:p w14:paraId="47B1FB9D" w14:textId="77777777" w:rsidR="00215187" w:rsidRDefault="00215187" w:rsidP="00215187">
      <w:pPr>
        <w:spacing w:line="276" w:lineRule="auto"/>
        <w:ind w:right="-3"/>
        <w:jc w:val="both"/>
        <w:rPr>
          <w:bCs/>
          <w:szCs w:val="24"/>
        </w:rPr>
      </w:pPr>
    </w:p>
    <w:p w14:paraId="120EA083" w14:textId="77777777" w:rsidR="00215187" w:rsidRDefault="00215187" w:rsidP="00215187">
      <w:pPr>
        <w:spacing w:line="276" w:lineRule="auto"/>
        <w:ind w:right="-3"/>
        <w:jc w:val="both"/>
        <w:rPr>
          <w:bCs/>
          <w:szCs w:val="24"/>
        </w:rPr>
      </w:pPr>
      <w:r w:rsidRPr="003F3A86">
        <w:rPr>
          <w:szCs w:val="24"/>
          <w:lang w:eastAsia="hu-HU"/>
        </w:rPr>
        <w:t></w:t>
      </w:r>
      <w:r>
        <w:rPr>
          <w:rFonts w:ascii="Webdings" w:hAnsi="Webdings"/>
          <w:sz w:val="18"/>
          <w:szCs w:val="18"/>
          <w:lang w:eastAsia="hu-HU"/>
        </w:rPr>
        <w:t xml:space="preserve"> </w:t>
      </w:r>
      <w:r w:rsidRPr="003F3A86">
        <w:rPr>
          <w:bCs/>
          <w:szCs w:val="24"/>
        </w:rPr>
        <w:t>pénzügyi intézmény vagy biztosító által vállalt garanciával</w:t>
      </w:r>
      <w:r>
        <w:rPr>
          <w:bCs/>
          <w:szCs w:val="24"/>
        </w:rPr>
        <w:t>;</w:t>
      </w:r>
    </w:p>
    <w:p w14:paraId="56307956" w14:textId="77777777" w:rsidR="00215187" w:rsidRDefault="00215187" w:rsidP="00215187">
      <w:pPr>
        <w:spacing w:line="276" w:lineRule="auto"/>
        <w:ind w:right="-3"/>
        <w:jc w:val="both"/>
        <w:rPr>
          <w:bCs/>
          <w:szCs w:val="24"/>
        </w:rPr>
      </w:pPr>
    </w:p>
    <w:p w14:paraId="1CABB77B" w14:textId="77777777" w:rsidR="00215187" w:rsidRDefault="00215187" w:rsidP="00215187">
      <w:pPr>
        <w:spacing w:line="276" w:lineRule="auto"/>
        <w:ind w:right="-3"/>
        <w:jc w:val="both"/>
        <w:rPr>
          <w:bCs/>
          <w:szCs w:val="24"/>
        </w:rPr>
      </w:pPr>
      <w:r w:rsidRPr="003F3A86">
        <w:rPr>
          <w:szCs w:val="24"/>
          <w:lang w:eastAsia="hu-HU"/>
        </w:rPr>
        <w:t></w:t>
      </w:r>
      <w:r>
        <w:rPr>
          <w:rFonts w:ascii="Webdings" w:hAnsi="Webdings"/>
          <w:sz w:val="18"/>
          <w:szCs w:val="18"/>
          <w:lang w:eastAsia="hu-HU"/>
        </w:rPr>
        <w:t xml:space="preserve"> </w:t>
      </w:r>
      <w:r w:rsidRPr="00BF5252">
        <w:rPr>
          <w:bCs/>
          <w:szCs w:val="24"/>
        </w:rPr>
        <w:t>készfizető kezesség biztosításával</w:t>
      </w:r>
      <w:r>
        <w:rPr>
          <w:bCs/>
          <w:szCs w:val="24"/>
        </w:rPr>
        <w:t>;</w:t>
      </w:r>
    </w:p>
    <w:p w14:paraId="02AA97FE" w14:textId="77777777" w:rsidR="00215187" w:rsidRDefault="00215187" w:rsidP="00215187">
      <w:pPr>
        <w:spacing w:line="276" w:lineRule="auto"/>
        <w:ind w:right="-3"/>
        <w:jc w:val="both"/>
        <w:rPr>
          <w:bCs/>
          <w:szCs w:val="24"/>
        </w:rPr>
      </w:pPr>
    </w:p>
    <w:p w14:paraId="6595A87D" w14:textId="77777777" w:rsidR="00215187" w:rsidRDefault="00215187" w:rsidP="00215187">
      <w:pPr>
        <w:spacing w:line="276" w:lineRule="auto"/>
        <w:ind w:left="284" w:right="-3" w:hanging="284"/>
        <w:jc w:val="both"/>
        <w:rPr>
          <w:bCs/>
          <w:szCs w:val="24"/>
        </w:rPr>
      </w:pPr>
      <w:r w:rsidRPr="003F3A86">
        <w:rPr>
          <w:szCs w:val="24"/>
          <w:lang w:eastAsia="hu-HU"/>
        </w:rPr>
        <w:t></w:t>
      </w:r>
      <w:r>
        <w:rPr>
          <w:rFonts w:ascii="Webdings" w:hAnsi="Webdings"/>
          <w:sz w:val="18"/>
          <w:szCs w:val="18"/>
          <w:lang w:eastAsia="hu-HU"/>
        </w:rPr>
        <w:t xml:space="preserve"> </w:t>
      </w:r>
      <w:r w:rsidRPr="00BF5252">
        <w:rPr>
          <w:bCs/>
          <w:szCs w:val="24"/>
        </w:rPr>
        <w:t xml:space="preserve">biztosítási szerződés alapján kiállított - készfizető kezességvállalást tartalmazó </w:t>
      </w:r>
      <w:r>
        <w:rPr>
          <w:bCs/>
          <w:szCs w:val="24"/>
        </w:rPr>
        <w:t>–</w:t>
      </w:r>
      <w:r w:rsidRPr="00BF5252">
        <w:rPr>
          <w:bCs/>
          <w:szCs w:val="24"/>
        </w:rPr>
        <w:t xml:space="preserve"> kötelezvénnyel</w:t>
      </w:r>
      <w:r>
        <w:rPr>
          <w:bCs/>
          <w:szCs w:val="24"/>
        </w:rPr>
        <w:t>.</w:t>
      </w:r>
    </w:p>
    <w:p w14:paraId="396DAC9D" w14:textId="77777777" w:rsidR="00215187" w:rsidRDefault="00215187" w:rsidP="00215187">
      <w:pPr>
        <w:spacing w:line="276" w:lineRule="auto"/>
        <w:ind w:right="-3"/>
        <w:jc w:val="both"/>
        <w:rPr>
          <w:bCs/>
          <w:szCs w:val="24"/>
        </w:rPr>
      </w:pPr>
    </w:p>
    <w:p w14:paraId="3F83CE6A" w14:textId="77777777" w:rsidR="00215187" w:rsidRDefault="00215187" w:rsidP="00215187">
      <w:pPr>
        <w:spacing w:line="276" w:lineRule="auto"/>
        <w:ind w:right="-3"/>
        <w:jc w:val="both"/>
        <w:rPr>
          <w:b/>
          <w:szCs w:val="24"/>
          <w:u w:val="single"/>
        </w:rPr>
      </w:pPr>
      <w:r w:rsidRPr="0006738A">
        <w:rPr>
          <w:b/>
          <w:szCs w:val="24"/>
          <w:u w:val="single"/>
        </w:rPr>
        <w:t>A rendelkezésre bocsátást igazoló dokumentumot az ajánlattevő köteles az ajánlatához csatolni. Az igazolásnak tartalmaznia kell az eljárás tárgyát és a befizetés jogcímét (ajánlati biztosíték).</w:t>
      </w:r>
    </w:p>
    <w:p w14:paraId="3E928802" w14:textId="77777777" w:rsidR="00215187" w:rsidRDefault="00215187" w:rsidP="00215187">
      <w:pPr>
        <w:spacing w:line="276" w:lineRule="auto"/>
        <w:ind w:right="-3"/>
        <w:jc w:val="both"/>
        <w:rPr>
          <w:b/>
          <w:szCs w:val="24"/>
          <w:u w:val="single"/>
        </w:rPr>
      </w:pPr>
    </w:p>
    <w:p w14:paraId="167883DB" w14:textId="77777777" w:rsidR="00215187" w:rsidRDefault="00215187" w:rsidP="00215187">
      <w:pPr>
        <w:spacing w:line="276" w:lineRule="auto"/>
        <w:ind w:right="-3"/>
        <w:jc w:val="both"/>
        <w:rPr>
          <w:bCs/>
          <w:szCs w:val="24"/>
        </w:rPr>
      </w:pPr>
    </w:p>
    <w:p w14:paraId="286714D8" w14:textId="77777777" w:rsidR="00215187" w:rsidRDefault="00215187" w:rsidP="00215187">
      <w:pPr>
        <w:spacing w:line="276" w:lineRule="auto"/>
        <w:ind w:right="-3"/>
        <w:jc w:val="both"/>
        <w:rPr>
          <w:bCs/>
          <w:szCs w:val="24"/>
        </w:rPr>
      </w:pPr>
    </w:p>
    <w:p w14:paraId="1597635C" w14:textId="77777777" w:rsidR="00215187" w:rsidRPr="00F52870" w:rsidRDefault="00215187" w:rsidP="00215187">
      <w:pPr>
        <w:suppressAutoHyphens w:val="0"/>
        <w:spacing w:line="276" w:lineRule="auto"/>
        <w:ind w:right="-3"/>
        <w:jc w:val="both"/>
        <w:rPr>
          <w:szCs w:val="24"/>
        </w:rPr>
      </w:pPr>
      <w:r w:rsidRPr="00F52870">
        <w:rPr>
          <w:szCs w:val="24"/>
        </w:rPr>
        <w:t>……………………</w:t>
      </w:r>
      <w:r>
        <w:rPr>
          <w:szCs w:val="24"/>
        </w:rPr>
        <w:t>, 2020</w:t>
      </w:r>
      <w:r w:rsidRPr="00F52870">
        <w:rPr>
          <w:szCs w:val="24"/>
        </w:rPr>
        <w:t>. …………… …hó…nap</w:t>
      </w:r>
    </w:p>
    <w:p w14:paraId="6BCB7F6F" w14:textId="77777777" w:rsidR="00215187" w:rsidRPr="00F52870" w:rsidRDefault="00215187" w:rsidP="00215187">
      <w:pPr>
        <w:suppressAutoHyphens w:val="0"/>
        <w:spacing w:line="276" w:lineRule="auto"/>
        <w:ind w:right="-3"/>
        <w:jc w:val="both"/>
        <w:rPr>
          <w:szCs w:val="24"/>
        </w:rPr>
      </w:pPr>
    </w:p>
    <w:p w14:paraId="78E4BC4F" w14:textId="77777777" w:rsidR="00215187" w:rsidRDefault="00215187" w:rsidP="00215187">
      <w:pPr>
        <w:suppressAutoHyphens w:val="0"/>
        <w:spacing w:line="276" w:lineRule="auto"/>
        <w:ind w:right="-3"/>
        <w:jc w:val="both"/>
        <w:rPr>
          <w:szCs w:val="24"/>
        </w:rPr>
      </w:pPr>
    </w:p>
    <w:p w14:paraId="7A190D9E" w14:textId="77777777" w:rsidR="00215187" w:rsidRDefault="00215187" w:rsidP="00215187">
      <w:pPr>
        <w:suppressAutoHyphens w:val="0"/>
        <w:spacing w:line="276" w:lineRule="auto"/>
        <w:ind w:right="-3"/>
        <w:jc w:val="both"/>
        <w:rPr>
          <w:szCs w:val="24"/>
        </w:rPr>
      </w:pPr>
    </w:p>
    <w:p w14:paraId="2E2C6E65" w14:textId="77777777" w:rsidR="00215187" w:rsidRPr="00F52870" w:rsidRDefault="00215187" w:rsidP="00215187">
      <w:pPr>
        <w:suppressAutoHyphens w:val="0"/>
        <w:spacing w:line="276" w:lineRule="auto"/>
        <w:ind w:right="-3"/>
        <w:jc w:val="both"/>
        <w:rPr>
          <w:szCs w:val="24"/>
        </w:rPr>
      </w:pPr>
    </w:p>
    <w:p w14:paraId="7993E63D" w14:textId="77777777" w:rsidR="00215187" w:rsidRPr="00F52870" w:rsidRDefault="00215187" w:rsidP="00215187">
      <w:pPr>
        <w:suppressAutoHyphens w:val="0"/>
        <w:spacing w:line="276" w:lineRule="auto"/>
        <w:ind w:right="-3" w:firstLine="3780"/>
        <w:jc w:val="center"/>
        <w:rPr>
          <w:szCs w:val="24"/>
        </w:rPr>
      </w:pPr>
      <w:r w:rsidRPr="00F52870">
        <w:rPr>
          <w:szCs w:val="24"/>
        </w:rPr>
        <w:t>….………………………………………….</w:t>
      </w:r>
    </w:p>
    <w:p w14:paraId="39F4B24A" w14:textId="77777777" w:rsidR="00215187" w:rsidRPr="00F52870" w:rsidRDefault="00215187" w:rsidP="00215187">
      <w:pPr>
        <w:suppressAutoHyphens w:val="0"/>
        <w:spacing w:line="276" w:lineRule="auto"/>
        <w:ind w:right="-3" w:firstLine="3780"/>
        <w:jc w:val="center"/>
        <w:rPr>
          <w:szCs w:val="24"/>
        </w:rPr>
      </w:pPr>
      <w:r w:rsidRPr="00F52870">
        <w:rPr>
          <w:szCs w:val="24"/>
        </w:rPr>
        <w:t>(Cégszerű aláírás a kötelezettség-</w:t>
      </w:r>
    </w:p>
    <w:p w14:paraId="7B688BBC" w14:textId="77777777" w:rsidR="00215187" w:rsidRDefault="00215187" w:rsidP="00215187">
      <w:pPr>
        <w:suppressAutoHyphens w:val="0"/>
        <w:ind w:firstLine="4111"/>
        <w:jc w:val="center"/>
      </w:pPr>
      <w:r w:rsidRPr="00F52870">
        <w:rPr>
          <w:szCs w:val="24"/>
        </w:rPr>
        <w:t>vállalásra jogosult/jogosultak részéről</w:t>
      </w:r>
    </w:p>
    <w:p w14:paraId="74C596BE" w14:textId="77777777" w:rsidR="0056248B" w:rsidRPr="00C001F5" w:rsidRDefault="0056248B" w:rsidP="0056248B">
      <w:pPr>
        <w:tabs>
          <w:tab w:val="left" w:pos="993"/>
        </w:tabs>
        <w:jc w:val="both"/>
        <w:rPr>
          <w:b/>
          <w:bCs/>
          <w:szCs w:val="24"/>
        </w:rPr>
      </w:pPr>
    </w:p>
    <w:p w14:paraId="5B34E325" w14:textId="77777777" w:rsidR="0056248B" w:rsidRDefault="0056248B" w:rsidP="0056248B">
      <w:pPr>
        <w:suppressAutoHyphens w:val="0"/>
        <w:spacing w:after="200" w:line="276" w:lineRule="auto"/>
        <w:rPr>
          <w:b/>
          <w:szCs w:val="24"/>
        </w:rPr>
      </w:pPr>
      <w:r>
        <w:rPr>
          <w:b/>
          <w:szCs w:val="24"/>
        </w:rPr>
        <w:br w:type="page"/>
      </w:r>
    </w:p>
    <w:p w14:paraId="16FAE07B" w14:textId="77777777" w:rsidR="0056248B" w:rsidRDefault="0056248B" w:rsidP="0056248B">
      <w:pPr>
        <w:spacing w:line="276" w:lineRule="auto"/>
        <w:ind w:right="-3"/>
        <w:jc w:val="right"/>
        <w:rPr>
          <w:b/>
          <w:szCs w:val="24"/>
        </w:rPr>
      </w:pPr>
      <w:bookmarkStart w:id="1" w:name="_Toc503915844"/>
      <w:bookmarkStart w:id="2" w:name="_Toc514067066"/>
    </w:p>
    <w:p w14:paraId="31828096" w14:textId="77777777" w:rsidR="0056248B" w:rsidRDefault="0056248B" w:rsidP="0056248B">
      <w:pPr>
        <w:spacing w:line="276" w:lineRule="auto"/>
        <w:ind w:right="-3"/>
        <w:jc w:val="right"/>
        <w:rPr>
          <w:b/>
          <w:szCs w:val="24"/>
        </w:rPr>
      </w:pPr>
      <w:r>
        <w:rPr>
          <w:b/>
          <w:szCs w:val="24"/>
        </w:rPr>
        <w:t>7.9</w:t>
      </w:r>
      <w:r w:rsidRPr="00737635">
        <w:rPr>
          <w:b/>
          <w:szCs w:val="24"/>
        </w:rPr>
        <w:t>. számú dokumentum</w:t>
      </w:r>
    </w:p>
    <w:p w14:paraId="768BD347" w14:textId="77777777" w:rsidR="0056248B" w:rsidRPr="00737635" w:rsidRDefault="0056248B" w:rsidP="0056248B">
      <w:pPr>
        <w:spacing w:line="276" w:lineRule="auto"/>
        <w:ind w:right="-3"/>
        <w:jc w:val="right"/>
        <w:rPr>
          <w:b/>
          <w:szCs w:val="24"/>
        </w:rPr>
      </w:pPr>
    </w:p>
    <w:p w14:paraId="6D35545C" w14:textId="77777777" w:rsidR="0056248B" w:rsidRPr="00F52870" w:rsidRDefault="0056248B" w:rsidP="0056248B">
      <w:pPr>
        <w:pStyle w:val="Cmsor1"/>
        <w:numPr>
          <w:ilvl w:val="0"/>
          <w:numId w:val="0"/>
        </w:numPr>
        <w:ind w:left="142"/>
        <w:jc w:val="center"/>
        <w:rPr>
          <w:rFonts w:ascii="Arial" w:hAnsi="Arial" w:cs="Arial"/>
          <w:sz w:val="24"/>
          <w:szCs w:val="24"/>
        </w:rPr>
      </w:pPr>
      <w:r w:rsidRPr="00F52870">
        <w:rPr>
          <w:rFonts w:ascii="Arial" w:hAnsi="Arial" w:cs="Arial"/>
          <w:sz w:val="24"/>
          <w:szCs w:val="24"/>
        </w:rPr>
        <w:t>Nyilatkozat munka-, balesetvédelmi-, valamint tűzvédelmi előírások betartásának és betartatásának biztosításáról</w:t>
      </w:r>
      <w:bookmarkEnd w:id="1"/>
      <w:bookmarkEnd w:id="2"/>
    </w:p>
    <w:p w14:paraId="31F23A25" w14:textId="77777777" w:rsidR="0056248B" w:rsidRPr="00F52870" w:rsidRDefault="0056248B" w:rsidP="0056248B">
      <w:pPr>
        <w:jc w:val="center"/>
        <w:rPr>
          <w:b/>
          <w:bCs/>
          <w:szCs w:val="24"/>
        </w:rPr>
      </w:pPr>
    </w:p>
    <w:p w14:paraId="34AD667F" w14:textId="77777777" w:rsidR="0056248B" w:rsidRPr="00F52870" w:rsidRDefault="0056248B" w:rsidP="0056248B">
      <w:pPr>
        <w:ind w:firstLine="4111"/>
        <w:jc w:val="center"/>
        <w:rPr>
          <w:szCs w:val="24"/>
        </w:rPr>
      </w:pPr>
    </w:p>
    <w:p w14:paraId="7B41F3CB" w14:textId="77777777" w:rsidR="0056248B" w:rsidRPr="00F52870" w:rsidRDefault="0056248B" w:rsidP="0056248B">
      <w:pPr>
        <w:pStyle w:val="Szvegtrzsbehzssal32"/>
        <w:jc w:val="left"/>
        <w:rPr>
          <w:rFonts w:ascii="Arial" w:hAnsi="Arial" w:cs="Arial"/>
          <w:sz w:val="24"/>
          <w:szCs w:val="24"/>
        </w:rPr>
      </w:pPr>
    </w:p>
    <w:p w14:paraId="2C32B4E6" w14:textId="77777777" w:rsidR="0056248B" w:rsidRPr="00F52870" w:rsidRDefault="0056248B" w:rsidP="0056248B">
      <w:pPr>
        <w:pStyle w:val="Szvegtrzsbehzssal32"/>
        <w:spacing w:line="360" w:lineRule="auto"/>
        <w:ind w:firstLine="0"/>
        <w:rPr>
          <w:rFonts w:ascii="Arial" w:hAnsi="Arial" w:cs="Arial"/>
          <w:sz w:val="24"/>
          <w:szCs w:val="24"/>
        </w:rPr>
      </w:pPr>
      <w:r w:rsidRPr="00F52870">
        <w:rPr>
          <w:rFonts w:ascii="Arial" w:hAnsi="Arial" w:cs="Arial"/>
          <w:sz w:val="24"/>
          <w:szCs w:val="24"/>
        </w:rPr>
        <w:t xml:space="preserve">Alulírott </w:t>
      </w:r>
      <w:r>
        <w:rPr>
          <w:rFonts w:ascii="Arial" w:hAnsi="Arial" w:cs="Arial"/>
          <w:sz w:val="24"/>
          <w:szCs w:val="24"/>
        </w:rPr>
        <w:t>…………………….</w:t>
      </w:r>
      <w:r w:rsidRPr="00F52870">
        <w:rPr>
          <w:rFonts w:ascii="Arial" w:hAnsi="Arial" w:cs="Arial"/>
          <w:i/>
          <w:sz w:val="24"/>
          <w:szCs w:val="24"/>
        </w:rPr>
        <w:t xml:space="preserve"> </w:t>
      </w:r>
      <w:r w:rsidRPr="000A6270">
        <w:rPr>
          <w:rFonts w:ascii="Arial" w:hAnsi="Arial" w:cs="Arial"/>
          <w:sz w:val="24"/>
          <w:szCs w:val="24"/>
        </w:rPr>
        <w:t>(ajánlattevő képviselőjének neve)</w:t>
      </w:r>
      <w:r w:rsidRPr="00F52870">
        <w:rPr>
          <w:rFonts w:ascii="Arial" w:hAnsi="Arial" w:cs="Arial"/>
          <w:sz w:val="24"/>
          <w:szCs w:val="24"/>
        </w:rPr>
        <w:t>, mint a(z)</w:t>
      </w:r>
      <w:r>
        <w:rPr>
          <w:rFonts w:ascii="Arial" w:hAnsi="Arial" w:cs="Arial"/>
          <w:sz w:val="24"/>
          <w:szCs w:val="24"/>
        </w:rPr>
        <w:t xml:space="preserve"> …………………… (ajánlattevő neve)</w:t>
      </w:r>
      <w:r w:rsidRPr="00F52870">
        <w:rPr>
          <w:rFonts w:ascii="Arial" w:hAnsi="Arial" w:cs="Arial"/>
          <w:sz w:val="24"/>
          <w:szCs w:val="24"/>
        </w:rPr>
        <w:t xml:space="preserve"> kötelezettségvállalásra jogosultja/jogosultjai kijelentem/kijelentjük, hogy cégünk nyertessége esetén a szolgáltatás nyújtásának időtartama alatt minden általunk elnyert részfeladat teljesítésekor gondoskodunk a munkaterület rendben tartásáról, valamint a munka- és balesetvédelmi-, valamint tűzvédelmi előírások betartásáról és betartatásáról.</w:t>
      </w:r>
    </w:p>
    <w:p w14:paraId="3052A2AA" w14:textId="77777777" w:rsidR="0056248B" w:rsidRPr="00F52870" w:rsidRDefault="0056248B" w:rsidP="0056248B">
      <w:pPr>
        <w:pStyle w:val="Szvegtrzsbehzssal32"/>
        <w:spacing w:line="360" w:lineRule="auto"/>
        <w:ind w:firstLine="0"/>
        <w:rPr>
          <w:rFonts w:ascii="Arial" w:hAnsi="Arial" w:cs="Arial"/>
          <w:sz w:val="24"/>
          <w:szCs w:val="24"/>
        </w:rPr>
      </w:pPr>
    </w:p>
    <w:p w14:paraId="6D3715B1" w14:textId="77777777" w:rsidR="0056248B" w:rsidRPr="00F52870" w:rsidRDefault="0056248B" w:rsidP="0056248B">
      <w:pPr>
        <w:pStyle w:val="Szvegtrzsbehzssal32"/>
        <w:spacing w:line="360" w:lineRule="auto"/>
        <w:ind w:firstLine="0"/>
        <w:rPr>
          <w:rFonts w:ascii="Arial" w:hAnsi="Arial" w:cs="Arial"/>
          <w:sz w:val="24"/>
          <w:szCs w:val="24"/>
        </w:rPr>
      </w:pPr>
      <w:r w:rsidRPr="00F52870">
        <w:rPr>
          <w:rFonts w:ascii="Arial" w:hAnsi="Arial" w:cs="Arial"/>
          <w:sz w:val="24"/>
          <w:szCs w:val="24"/>
        </w:rPr>
        <w:t>Nyilatkozom/Nyilatkozunk továbbá, hogy cégünk nyertessége esetén a munkavégzés az ajánlatkérő működésében semmiféle zavart nem okoz.</w:t>
      </w:r>
    </w:p>
    <w:p w14:paraId="75482182" w14:textId="77777777" w:rsidR="0056248B" w:rsidRPr="00F52870" w:rsidRDefault="0056248B" w:rsidP="0056248B">
      <w:pPr>
        <w:pStyle w:val="Szvegtrzsbehzssal32"/>
        <w:spacing w:line="360" w:lineRule="auto"/>
        <w:ind w:firstLine="0"/>
        <w:rPr>
          <w:rFonts w:ascii="Arial" w:hAnsi="Arial" w:cs="Arial"/>
          <w:sz w:val="24"/>
          <w:szCs w:val="24"/>
        </w:rPr>
      </w:pPr>
    </w:p>
    <w:p w14:paraId="6B3A5BF4" w14:textId="26A3C390" w:rsidR="0056248B" w:rsidRPr="00F52870" w:rsidRDefault="0056248B" w:rsidP="0056248B">
      <w:pPr>
        <w:numPr>
          <w:ilvl w:val="12"/>
          <w:numId w:val="0"/>
        </w:numPr>
        <w:spacing w:line="360" w:lineRule="auto"/>
        <w:jc w:val="both"/>
        <w:rPr>
          <w:szCs w:val="24"/>
        </w:rPr>
      </w:pPr>
      <w:r w:rsidRPr="00F52870">
        <w:rPr>
          <w:szCs w:val="24"/>
        </w:rPr>
        <w:t xml:space="preserve">Jelen nyilatkozatot a </w:t>
      </w:r>
      <w:r w:rsidRPr="00F52870">
        <w:rPr>
          <w:b/>
          <w:szCs w:val="24"/>
        </w:rPr>
        <w:t>"</w:t>
      </w:r>
      <w:r w:rsidR="002C3EB1">
        <w:rPr>
          <w:b/>
          <w:noProof/>
          <w:szCs w:val="24"/>
        </w:rPr>
        <w:t>TVN Zrt. gyorsszolgálat - keretszerződés</w:t>
      </w:r>
      <w:r w:rsidRPr="00F52870">
        <w:rPr>
          <w:b/>
          <w:szCs w:val="24"/>
        </w:rPr>
        <w:t>"</w:t>
      </w:r>
      <w:r w:rsidRPr="00F52870">
        <w:rPr>
          <w:szCs w:val="24"/>
        </w:rPr>
        <w:t xml:space="preserve"> tárgyú közbeszerzési eljárásban való felhasználás céljából tettem/tettük.</w:t>
      </w:r>
    </w:p>
    <w:p w14:paraId="38E696DA" w14:textId="77777777" w:rsidR="0056248B" w:rsidRPr="00F52870" w:rsidRDefault="0056248B" w:rsidP="0056248B">
      <w:pPr>
        <w:spacing w:line="360" w:lineRule="auto"/>
        <w:ind w:firstLine="4111"/>
        <w:jc w:val="both"/>
        <w:rPr>
          <w:szCs w:val="24"/>
        </w:rPr>
      </w:pPr>
    </w:p>
    <w:p w14:paraId="013602BD" w14:textId="77777777" w:rsidR="0056248B" w:rsidRPr="00F52870" w:rsidRDefault="0056248B" w:rsidP="0056248B">
      <w:pPr>
        <w:suppressAutoHyphens w:val="0"/>
        <w:spacing w:line="276" w:lineRule="auto"/>
        <w:ind w:right="-3"/>
        <w:jc w:val="both"/>
        <w:rPr>
          <w:szCs w:val="24"/>
        </w:rPr>
      </w:pPr>
      <w:r w:rsidRPr="00F52870">
        <w:rPr>
          <w:szCs w:val="24"/>
        </w:rPr>
        <w:t>……………………</w:t>
      </w:r>
      <w:r>
        <w:rPr>
          <w:szCs w:val="24"/>
        </w:rPr>
        <w:t>, 2020</w:t>
      </w:r>
      <w:r w:rsidRPr="00F52870">
        <w:rPr>
          <w:szCs w:val="24"/>
        </w:rPr>
        <w:t>. …………… …hó…nap</w:t>
      </w:r>
    </w:p>
    <w:p w14:paraId="1013C276" w14:textId="77777777" w:rsidR="0056248B" w:rsidRPr="00F52870" w:rsidRDefault="0056248B" w:rsidP="0056248B">
      <w:pPr>
        <w:suppressAutoHyphens w:val="0"/>
        <w:spacing w:line="276" w:lineRule="auto"/>
        <w:ind w:right="-3"/>
        <w:jc w:val="both"/>
        <w:rPr>
          <w:szCs w:val="24"/>
        </w:rPr>
      </w:pPr>
    </w:p>
    <w:p w14:paraId="6117EC61" w14:textId="77777777" w:rsidR="0056248B" w:rsidRPr="00F52870" w:rsidRDefault="0056248B" w:rsidP="0056248B">
      <w:pPr>
        <w:suppressAutoHyphens w:val="0"/>
        <w:spacing w:line="276" w:lineRule="auto"/>
        <w:ind w:right="-3"/>
        <w:jc w:val="both"/>
        <w:rPr>
          <w:szCs w:val="24"/>
        </w:rPr>
      </w:pPr>
    </w:p>
    <w:p w14:paraId="6DD41D77" w14:textId="77777777" w:rsidR="0056248B" w:rsidRPr="00F52870" w:rsidRDefault="0056248B" w:rsidP="0056248B">
      <w:pPr>
        <w:suppressAutoHyphens w:val="0"/>
        <w:spacing w:line="276" w:lineRule="auto"/>
        <w:ind w:right="-3" w:firstLine="3780"/>
        <w:jc w:val="center"/>
        <w:rPr>
          <w:szCs w:val="24"/>
        </w:rPr>
      </w:pPr>
      <w:r w:rsidRPr="00F52870">
        <w:rPr>
          <w:szCs w:val="24"/>
        </w:rPr>
        <w:t>….………………………………………….</w:t>
      </w:r>
    </w:p>
    <w:p w14:paraId="7D7B46AD" w14:textId="77777777" w:rsidR="0056248B" w:rsidRPr="00F52870" w:rsidRDefault="0056248B" w:rsidP="0056248B">
      <w:pPr>
        <w:suppressAutoHyphens w:val="0"/>
        <w:spacing w:line="276" w:lineRule="auto"/>
        <w:ind w:right="-3" w:firstLine="3780"/>
        <w:jc w:val="center"/>
        <w:rPr>
          <w:szCs w:val="24"/>
        </w:rPr>
      </w:pPr>
      <w:r w:rsidRPr="00F52870">
        <w:rPr>
          <w:szCs w:val="24"/>
        </w:rPr>
        <w:t>(Cégszerű aláírás a kötelezettség-</w:t>
      </w:r>
    </w:p>
    <w:p w14:paraId="7D536324" w14:textId="77777777" w:rsidR="00C5149C" w:rsidRDefault="0056248B" w:rsidP="00C5149C">
      <w:pPr>
        <w:suppressAutoHyphens w:val="0"/>
        <w:ind w:firstLine="4111"/>
        <w:jc w:val="center"/>
      </w:pPr>
      <w:r w:rsidRPr="00F52870">
        <w:rPr>
          <w:szCs w:val="24"/>
        </w:rPr>
        <w:t>vállalásra jogosult/jogosultak részéről</w:t>
      </w:r>
    </w:p>
    <w:p w14:paraId="030F4582" w14:textId="77777777" w:rsidR="0056248B" w:rsidRDefault="0056248B" w:rsidP="00C5149C">
      <w:pPr>
        <w:suppressAutoHyphens w:val="0"/>
        <w:jc w:val="center"/>
        <w:rPr>
          <w:rFonts w:ascii="Times New Roman" w:hAnsi="Times New Roman" w:cs="Times New Roman"/>
          <w:sz w:val="20"/>
        </w:rPr>
      </w:pPr>
      <w:r>
        <w:br w:type="page"/>
      </w:r>
    </w:p>
    <w:p w14:paraId="731BF285" w14:textId="10CD7086" w:rsidR="007E2C57" w:rsidRDefault="007E2C57" w:rsidP="007E2C57">
      <w:pPr>
        <w:spacing w:line="276" w:lineRule="auto"/>
        <w:ind w:right="-3"/>
        <w:jc w:val="right"/>
        <w:rPr>
          <w:b/>
          <w:szCs w:val="24"/>
        </w:rPr>
      </w:pPr>
      <w:r>
        <w:rPr>
          <w:b/>
          <w:szCs w:val="24"/>
        </w:rPr>
        <w:lastRenderedPageBreak/>
        <w:t>7.10</w:t>
      </w:r>
      <w:r w:rsidRPr="00737635">
        <w:rPr>
          <w:b/>
          <w:szCs w:val="24"/>
        </w:rPr>
        <w:t>. számú dokumentum</w:t>
      </w:r>
    </w:p>
    <w:p w14:paraId="1233D1A1" w14:textId="77777777" w:rsidR="007E2C57" w:rsidRPr="00737635" w:rsidRDefault="007E2C57" w:rsidP="007E2C57">
      <w:pPr>
        <w:spacing w:line="276" w:lineRule="auto"/>
        <w:ind w:right="-3"/>
        <w:jc w:val="right"/>
        <w:rPr>
          <w:b/>
          <w:szCs w:val="24"/>
        </w:rPr>
      </w:pPr>
    </w:p>
    <w:p w14:paraId="6F1D6983" w14:textId="77777777" w:rsidR="007E2C57" w:rsidRPr="007E2C57" w:rsidRDefault="007E2C57" w:rsidP="007E2C57">
      <w:pPr>
        <w:pStyle w:val="Cmsor1"/>
        <w:numPr>
          <w:ilvl w:val="0"/>
          <w:numId w:val="0"/>
        </w:numPr>
        <w:ind w:left="-290"/>
        <w:jc w:val="center"/>
        <w:rPr>
          <w:rFonts w:ascii="Arial" w:hAnsi="Arial" w:cs="Arial"/>
          <w:sz w:val="24"/>
          <w:szCs w:val="24"/>
        </w:rPr>
      </w:pPr>
      <w:r w:rsidRPr="007E2C57">
        <w:rPr>
          <w:rFonts w:ascii="Arial" w:hAnsi="Arial" w:cs="Arial"/>
          <w:sz w:val="24"/>
          <w:szCs w:val="24"/>
        </w:rPr>
        <w:t>Átláthatósági nyilatkozat</w:t>
      </w:r>
    </w:p>
    <w:p w14:paraId="68FDC3F5" w14:textId="5665ADB1" w:rsidR="007E2C57" w:rsidRPr="00F52870" w:rsidRDefault="007E2C57" w:rsidP="007E2C57">
      <w:pPr>
        <w:pStyle w:val="Cmsor1"/>
        <w:numPr>
          <w:ilvl w:val="0"/>
          <w:numId w:val="0"/>
        </w:numPr>
        <w:ind w:left="142"/>
        <w:jc w:val="center"/>
        <w:rPr>
          <w:rFonts w:ascii="Arial" w:hAnsi="Arial" w:cs="Arial"/>
          <w:sz w:val="24"/>
          <w:szCs w:val="24"/>
        </w:rPr>
      </w:pPr>
      <w:r w:rsidRPr="007E2C57">
        <w:rPr>
          <w:rFonts w:ascii="Arial" w:hAnsi="Arial" w:cs="Arial"/>
          <w:sz w:val="24"/>
          <w:szCs w:val="24"/>
        </w:rPr>
        <w:t>Nyilatkozat a Nemzeti vagyonról szóló 2011. évi CXCVI. törvény 3. § (1) bekezdés 1. pontjában foglalt feltételeknek történő megfelelésről</w:t>
      </w:r>
    </w:p>
    <w:p w14:paraId="6A53903A" w14:textId="77777777" w:rsidR="007E2C57" w:rsidRPr="00F52870" w:rsidRDefault="007E2C57" w:rsidP="007E2C57">
      <w:pPr>
        <w:jc w:val="center"/>
        <w:rPr>
          <w:b/>
          <w:bCs/>
          <w:szCs w:val="24"/>
        </w:rPr>
      </w:pPr>
    </w:p>
    <w:p w14:paraId="22D0F570" w14:textId="77777777" w:rsidR="007E2C57" w:rsidRPr="00F52870" w:rsidRDefault="007E2C57" w:rsidP="007E2C57">
      <w:pPr>
        <w:ind w:firstLine="4111"/>
        <w:jc w:val="center"/>
        <w:rPr>
          <w:szCs w:val="24"/>
        </w:rPr>
      </w:pPr>
    </w:p>
    <w:p w14:paraId="45648089" w14:textId="77777777" w:rsidR="007E2C57" w:rsidRPr="00F52870" w:rsidRDefault="007E2C57" w:rsidP="007E2C57">
      <w:pPr>
        <w:pStyle w:val="Szvegtrzsbehzssal32"/>
        <w:jc w:val="left"/>
        <w:rPr>
          <w:rFonts w:ascii="Arial" w:hAnsi="Arial" w:cs="Arial"/>
          <w:sz w:val="24"/>
          <w:szCs w:val="24"/>
        </w:rPr>
      </w:pPr>
    </w:p>
    <w:p w14:paraId="3BA3E01C" w14:textId="4AC4B9C0" w:rsidR="007E2C57" w:rsidRPr="00F52870" w:rsidRDefault="007E2C57" w:rsidP="007E2C57">
      <w:pPr>
        <w:pStyle w:val="Szvegtrzsbehzssal32"/>
        <w:spacing w:line="360" w:lineRule="auto"/>
        <w:ind w:firstLine="0"/>
        <w:rPr>
          <w:rFonts w:ascii="Arial" w:hAnsi="Arial" w:cs="Arial"/>
          <w:sz w:val="24"/>
          <w:szCs w:val="24"/>
        </w:rPr>
      </w:pPr>
      <w:r w:rsidRPr="007E2C57">
        <w:rPr>
          <w:rFonts w:ascii="Arial" w:hAnsi="Arial" w:cs="Arial"/>
          <w:sz w:val="24"/>
          <w:szCs w:val="24"/>
        </w:rPr>
        <w:t xml:space="preserve">Alulírott ....................................................., mint a(z) ….......................................................... cégjegyzésre jogosult képviselője a </w:t>
      </w:r>
      <w:r w:rsidR="003053BC" w:rsidRPr="003053BC">
        <w:rPr>
          <w:rFonts w:ascii="Arial" w:hAnsi="Arial" w:cs="Arial"/>
          <w:sz w:val="24"/>
          <w:szCs w:val="24"/>
        </w:rPr>
        <w:t>Terézvárosi Vagyonkezelő Nonprofit Zártkörűen Működő Részvénytársaság</w:t>
      </w:r>
      <w:r w:rsidRPr="007E2C57">
        <w:rPr>
          <w:rFonts w:ascii="Arial" w:hAnsi="Arial" w:cs="Arial"/>
          <w:sz w:val="24"/>
          <w:szCs w:val="24"/>
        </w:rPr>
        <w:t xml:space="preserve">, mint Ajánlatkérő által </w:t>
      </w:r>
      <w:r w:rsidRPr="000B57E7">
        <w:rPr>
          <w:rFonts w:ascii="Arial" w:hAnsi="Arial" w:cs="Arial"/>
          <w:b/>
          <w:bCs/>
          <w:sz w:val="24"/>
          <w:szCs w:val="24"/>
        </w:rPr>
        <w:t>„</w:t>
      </w:r>
      <w:r w:rsidR="002C3EB1">
        <w:rPr>
          <w:rFonts w:ascii="Arial" w:hAnsi="Arial" w:cs="Arial"/>
          <w:b/>
          <w:bCs/>
          <w:sz w:val="24"/>
          <w:szCs w:val="24"/>
        </w:rPr>
        <w:t>TVN Zrt. gyorsszolgálat - keretszerződés</w:t>
      </w:r>
      <w:r w:rsidRPr="000B57E7">
        <w:rPr>
          <w:rFonts w:ascii="Arial" w:hAnsi="Arial" w:cs="Arial"/>
          <w:b/>
          <w:bCs/>
          <w:sz w:val="24"/>
          <w:szCs w:val="24"/>
        </w:rPr>
        <w:t>”</w:t>
      </w:r>
      <w:r w:rsidRPr="007E2C57">
        <w:rPr>
          <w:rFonts w:ascii="Arial" w:hAnsi="Arial" w:cs="Arial"/>
          <w:sz w:val="24"/>
          <w:szCs w:val="24"/>
        </w:rPr>
        <w:t xml:space="preserve"> megnevezésű Közbeszerzési eljárásában büntetőjogi felelősségem tudatában kijelentem, hogy az ajánlattevő a Nemzeti Vagyonról szóló 2011. évi CXCVI. törvény 3. § (1) bekezdésének 1. pontja alapján átlátható szervezetnek minősül.</w:t>
      </w:r>
    </w:p>
    <w:p w14:paraId="39CD284C" w14:textId="7EC25574" w:rsidR="007E2C57" w:rsidRDefault="007E2C57" w:rsidP="007E2C57">
      <w:pPr>
        <w:spacing w:line="360" w:lineRule="auto"/>
        <w:ind w:firstLine="4111"/>
        <w:jc w:val="both"/>
        <w:rPr>
          <w:szCs w:val="24"/>
        </w:rPr>
      </w:pPr>
    </w:p>
    <w:p w14:paraId="00553BEE" w14:textId="77777777" w:rsidR="000B57E7" w:rsidRPr="00F52870" w:rsidRDefault="000B57E7" w:rsidP="007E2C57">
      <w:pPr>
        <w:spacing w:line="360" w:lineRule="auto"/>
        <w:ind w:firstLine="4111"/>
        <w:jc w:val="both"/>
        <w:rPr>
          <w:szCs w:val="24"/>
        </w:rPr>
      </w:pPr>
    </w:p>
    <w:p w14:paraId="0E8FCD65" w14:textId="77777777" w:rsidR="007E2C57" w:rsidRPr="00F52870" w:rsidRDefault="007E2C57" w:rsidP="007E2C57">
      <w:pPr>
        <w:suppressAutoHyphens w:val="0"/>
        <w:spacing w:line="276" w:lineRule="auto"/>
        <w:ind w:right="-3"/>
        <w:jc w:val="both"/>
        <w:rPr>
          <w:szCs w:val="24"/>
        </w:rPr>
      </w:pPr>
      <w:r w:rsidRPr="00F52870">
        <w:rPr>
          <w:szCs w:val="24"/>
        </w:rPr>
        <w:t>……………………</w:t>
      </w:r>
      <w:r>
        <w:rPr>
          <w:szCs w:val="24"/>
        </w:rPr>
        <w:t>, 2020</w:t>
      </w:r>
      <w:r w:rsidRPr="00F52870">
        <w:rPr>
          <w:szCs w:val="24"/>
        </w:rPr>
        <w:t>. …………… …hó…nap</w:t>
      </w:r>
    </w:p>
    <w:p w14:paraId="3DC750BE" w14:textId="77777777" w:rsidR="007E2C57" w:rsidRPr="00F52870" w:rsidRDefault="007E2C57" w:rsidP="007E2C57">
      <w:pPr>
        <w:suppressAutoHyphens w:val="0"/>
        <w:spacing w:line="276" w:lineRule="auto"/>
        <w:ind w:right="-3"/>
        <w:jc w:val="both"/>
        <w:rPr>
          <w:szCs w:val="24"/>
        </w:rPr>
      </w:pPr>
    </w:p>
    <w:p w14:paraId="22715394" w14:textId="77777777" w:rsidR="007E2C57" w:rsidRPr="00F52870" w:rsidRDefault="007E2C57" w:rsidP="007E2C57">
      <w:pPr>
        <w:suppressAutoHyphens w:val="0"/>
        <w:spacing w:line="276" w:lineRule="auto"/>
        <w:ind w:right="-3"/>
        <w:jc w:val="both"/>
        <w:rPr>
          <w:szCs w:val="24"/>
        </w:rPr>
      </w:pPr>
    </w:p>
    <w:p w14:paraId="70A02456" w14:textId="77777777" w:rsidR="007E2C57" w:rsidRPr="00F52870" w:rsidRDefault="007E2C57" w:rsidP="007E2C57">
      <w:pPr>
        <w:suppressAutoHyphens w:val="0"/>
        <w:spacing w:line="276" w:lineRule="auto"/>
        <w:ind w:right="-3" w:firstLine="3780"/>
        <w:jc w:val="center"/>
        <w:rPr>
          <w:szCs w:val="24"/>
        </w:rPr>
      </w:pPr>
      <w:r w:rsidRPr="00F52870">
        <w:rPr>
          <w:szCs w:val="24"/>
        </w:rPr>
        <w:t>….………………………………………….</w:t>
      </w:r>
    </w:p>
    <w:p w14:paraId="4A9EF3B3" w14:textId="77777777" w:rsidR="007E2C57" w:rsidRPr="00F52870" w:rsidRDefault="007E2C57" w:rsidP="007E2C57">
      <w:pPr>
        <w:suppressAutoHyphens w:val="0"/>
        <w:spacing w:line="276" w:lineRule="auto"/>
        <w:ind w:right="-3" w:firstLine="3780"/>
        <w:jc w:val="center"/>
        <w:rPr>
          <w:szCs w:val="24"/>
        </w:rPr>
      </w:pPr>
      <w:r w:rsidRPr="00F52870">
        <w:rPr>
          <w:szCs w:val="24"/>
        </w:rPr>
        <w:t>(Cégszerű aláírás a kötelezettség-</w:t>
      </w:r>
    </w:p>
    <w:p w14:paraId="1359B25A" w14:textId="4EF7E8A0" w:rsidR="007E2C57" w:rsidRDefault="007E2C57" w:rsidP="007E2C57">
      <w:pPr>
        <w:suppressAutoHyphens w:val="0"/>
        <w:ind w:firstLine="3686"/>
        <w:jc w:val="center"/>
        <w:rPr>
          <w:b/>
          <w:caps/>
          <w:szCs w:val="24"/>
        </w:rPr>
      </w:pPr>
      <w:r w:rsidRPr="00F52870">
        <w:rPr>
          <w:szCs w:val="24"/>
        </w:rPr>
        <w:t>vállalásra jogosult/jogosultak részéről</w:t>
      </w:r>
    </w:p>
    <w:p w14:paraId="6A6D7FE2" w14:textId="05CFE390" w:rsidR="007E2C57" w:rsidRDefault="007E2C57">
      <w:pPr>
        <w:suppressAutoHyphens w:val="0"/>
        <w:rPr>
          <w:b/>
          <w:caps/>
          <w:szCs w:val="24"/>
        </w:rPr>
      </w:pPr>
      <w:r>
        <w:rPr>
          <w:b/>
          <w:caps/>
          <w:szCs w:val="24"/>
        </w:rPr>
        <w:br w:type="page"/>
      </w:r>
    </w:p>
    <w:p w14:paraId="7BEA2F37" w14:textId="5963F2FB" w:rsidR="00353D57" w:rsidRPr="005C3736" w:rsidRDefault="00353D57" w:rsidP="00075CB3">
      <w:pPr>
        <w:pStyle w:val="Szvegtrzsbehzssal32"/>
        <w:spacing w:line="276" w:lineRule="auto"/>
        <w:ind w:right="-1" w:firstLine="0"/>
        <w:jc w:val="center"/>
        <w:rPr>
          <w:rFonts w:ascii="Arial" w:hAnsi="Arial" w:cs="Arial"/>
          <w:b/>
          <w:caps/>
          <w:sz w:val="24"/>
          <w:szCs w:val="24"/>
        </w:rPr>
      </w:pPr>
      <w:r w:rsidRPr="005C3736">
        <w:rPr>
          <w:rFonts w:ascii="Arial" w:hAnsi="Arial" w:cs="Arial"/>
          <w:b/>
          <w:caps/>
          <w:sz w:val="24"/>
          <w:szCs w:val="24"/>
        </w:rPr>
        <w:lastRenderedPageBreak/>
        <w:t>NYILATKOZATOK / IGAZOLÁSOK</w:t>
      </w:r>
    </w:p>
    <w:p w14:paraId="62224A84" w14:textId="77777777" w:rsidR="00353D57" w:rsidRPr="005C3736" w:rsidRDefault="00353D57" w:rsidP="00C04F55">
      <w:pPr>
        <w:pStyle w:val="Lbjegyzetszveg"/>
        <w:spacing w:line="276" w:lineRule="auto"/>
        <w:ind w:right="-1"/>
        <w:jc w:val="center"/>
        <w:rPr>
          <w:b/>
          <w:caps/>
        </w:rPr>
      </w:pPr>
      <w:r w:rsidRPr="005C3736">
        <w:rPr>
          <w:b/>
          <w:caps/>
        </w:rPr>
        <w:t xml:space="preserve"> AZ AJÁNLATKÉRŐ KBT. 69. § SZERINTI FELÍVÁSAKOR BENYÚJTANDÓ dokumentumok VONATKOZÁSÁBAN</w:t>
      </w:r>
    </w:p>
    <w:p w14:paraId="58918C55" w14:textId="77777777" w:rsidR="00353D57" w:rsidRDefault="00353D57" w:rsidP="00C04F55">
      <w:pPr>
        <w:pStyle w:val="Lbjegyzetszveg"/>
        <w:spacing w:line="276" w:lineRule="auto"/>
        <w:ind w:right="-1"/>
        <w:rPr>
          <w:b/>
          <w:caps/>
          <w:u w:val="single"/>
        </w:rPr>
      </w:pPr>
    </w:p>
    <w:p w14:paraId="62C185AC" w14:textId="77777777" w:rsidR="00353D57" w:rsidRPr="00756504" w:rsidRDefault="00353D57" w:rsidP="00C04F55">
      <w:pPr>
        <w:pStyle w:val="Lbjegyzetszveg"/>
        <w:spacing w:line="276" w:lineRule="auto"/>
        <w:ind w:right="-1"/>
        <w:rPr>
          <w:b/>
        </w:rPr>
      </w:pPr>
      <w:r w:rsidRPr="00756504">
        <w:rPr>
          <w:b/>
        </w:rPr>
        <w:t>Felhívjuk az ajánlattevők fi</w:t>
      </w:r>
      <w:r w:rsidRPr="00207B34">
        <w:rPr>
          <w:b/>
        </w:rPr>
        <w:t>gyelmét, hogy a következő nyila</w:t>
      </w:r>
      <w:r w:rsidRPr="00756504">
        <w:rPr>
          <w:b/>
        </w:rPr>
        <w:t>t</w:t>
      </w:r>
      <w:r>
        <w:rPr>
          <w:b/>
        </w:rPr>
        <w:t>k</w:t>
      </w:r>
      <w:r w:rsidRPr="00756504">
        <w:rPr>
          <w:b/>
        </w:rPr>
        <w:t>ozatokat nem kötelező az (alap)ajánlat részeként benyújtani; kizárólag az ajánlatkérő erről szóló felhívása esetén nyújtandók be.</w:t>
      </w:r>
    </w:p>
    <w:p w14:paraId="35320DCC" w14:textId="77777777" w:rsidR="00353D57" w:rsidRDefault="00353D57" w:rsidP="00C04F55">
      <w:pPr>
        <w:pStyle w:val="Lbjegyzetszveg"/>
        <w:spacing w:line="276" w:lineRule="auto"/>
        <w:ind w:right="-1"/>
        <w:rPr>
          <w:b/>
          <w:caps/>
          <w:u w:val="single"/>
        </w:rPr>
      </w:pPr>
    </w:p>
    <w:p w14:paraId="5C481DAE" w14:textId="77777777" w:rsidR="00353D57" w:rsidRPr="00270421" w:rsidRDefault="00353D57" w:rsidP="00C04F55">
      <w:pPr>
        <w:tabs>
          <w:tab w:val="left" w:pos="360"/>
        </w:tabs>
        <w:spacing w:line="276" w:lineRule="auto"/>
        <w:ind w:right="-1"/>
        <w:jc w:val="center"/>
        <w:rPr>
          <w:szCs w:val="24"/>
        </w:rPr>
      </w:pPr>
      <w:r w:rsidRPr="00270421">
        <w:rPr>
          <w:b/>
          <w:szCs w:val="24"/>
        </w:rPr>
        <w:t>TARTALOMJEGYZÉK</w:t>
      </w:r>
    </w:p>
    <w:p w14:paraId="55A77C7E" w14:textId="77777777" w:rsidR="00353D57" w:rsidRPr="00270421" w:rsidRDefault="00353D57" w:rsidP="00C04F55">
      <w:pPr>
        <w:widowControl w:val="0"/>
        <w:spacing w:line="276" w:lineRule="auto"/>
        <w:ind w:right="-1"/>
        <w:jc w:val="center"/>
        <w:rPr>
          <w:szCs w:val="24"/>
        </w:rPr>
      </w:pPr>
      <w:r w:rsidRPr="00270421">
        <w:rPr>
          <w:szCs w:val="24"/>
        </w:rPr>
        <w:t xml:space="preserve">(a benyújtandó </w:t>
      </w:r>
      <w:r>
        <w:rPr>
          <w:szCs w:val="24"/>
        </w:rPr>
        <w:t>nyilatkozatok/igazolások</w:t>
      </w:r>
      <w:r w:rsidRPr="00270421">
        <w:rPr>
          <w:szCs w:val="24"/>
        </w:rPr>
        <w:t xml:space="preserve"> kötelező tartalma)</w:t>
      </w:r>
    </w:p>
    <w:p w14:paraId="155FD747" w14:textId="77777777" w:rsidR="00353D57" w:rsidRPr="00270421" w:rsidRDefault="00353D57" w:rsidP="00C04F55">
      <w:pPr>
        <w:pStyle w:val="Szvegtrzsbehzssal32"/>
        <w:spacing w:line="276" w:lineRule="auto"/>
        <w:ind w:right="-1" w:firstLine="0"/>
        <w:jc w:val="center"/>
        <w:rPr>
          <w:szCs w:val="24"/>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094"/>
        <w:gridCol w:w="5349"/>
        <w:gridCol w:w="1597"/>
      </w:tblGrid>
      <w:tr w:rsidR="00353D57" w:rsidRPr="00F46CCD" w14:paraId="004644FF" w14:textId="77777777" w:rsidTr="004331B0">
        <w:trPr>
          <w:trHeight w:val="680"/>
          <w:jc w:val="center"/>
        </w:trPr>
        <w:tc>
          <w:tcPr>
            <w:tcW w:w="2094" w:type="dxa"/>
            <w:shd w:val="clear" w:color="auto" w:fill="D9D9D9"/>
            <w:vAlign w:val="center"/>
          </w:tcPr>
          <w:p w14:paraId="18D268AE" w14:textId="77777777" w:rsidR="00353D57" w:rsidRPr="00F46CCD" w:rsidRDefault="00353D57" w:rsidP="0050252C">
            <w:pPr>
              <w:widowControl w:val="0"/>
              <w:spacing w:line="276" w:lineRule="auto"/>
              <w:ind w:right="-1"/>
              <w:jc w:val="center"/>
              <w:rPr>
                <w:b/>
                <w:sz w:val="22"/>
                <w:szCs w:val="22"/>
              </w:rPr>
            </w:pPr>
            <w:r w:rsidRPr="00F46CCD">
              <w:rPr>
                <w:b/>
                <w:sz w:val="22"/>
                <w:szCs w:val="22"/>
              </w:rPr>
              <w:t>DOKUMENTUM SORSZÁMA</w:t>
            </w:r>
          </w:p>
        </w:tc>
        <w:tc>
          <w:tcPr>
            <w:tcW w:w="5349" w:type="dxa"/>
            <w:shd w:val="clear" w:color="auto" w:fill="D9D9D9"/>
            <w:vAlign w:val="center"/>
          </w:tcPr>
          <w:p w14:paraId="5B06A34A" w14:textId="77777777" w:rsidR="00353D57" w:rsidRPr="00F46CCD" w:rsidRDefault="00353D57" w:rsidP="0050252C">
            <w:pPr>
              <w:ind w:left="-31" w:right="-31"/>
              <w:jc w:val="center"/>
              <w:rPr>
                <w:b/>
                <w:color w:val="000000"/>
                <w:sz w:val="22"/>
                <w:szCs w:val="22"/>
              </w:rPr>
            </w:pPr>
            <w:r w:rsidRPr="00F46CCD">
              <w:rPr>
                <w:b/>
                <w:color w:val="000000"/>
                <w:sz w:val="22"/>
                <w:szCs w:val="22"/>
              </w:rPr>
              <w:t>BENYÚJTANDÓ DOKUMENTUM</w:t>
            </w:r>
          </w:p>
        </w:tc>
        <w:tc>
          <w:tcPr>
            <w:tcW w:w="1597" w:type="dxa"/>
            <w:shd w:val="clear" w:color="auto" w:fill="D9D9D9"/>
            <w:vAlign w:val="center"/>
          </w:tcPr>
          <w:p w14:paraId="28B3440C" w14:textId="77777777" w:rsidR="00353D57" w:rsidRPr="00F46CCD" w:rsidRDefault="00353D57" w:rsidP="0050252C">
            <w:pPr>
              <w:widowControl w:val="0"/>
              <w:spacing w:line="276" w:lineRule="auto"/>
              <w:ind w:right="-1"/>
              <w:jc w:val="center"/>
              <w:rPr>
                <w:b/>
                <w:sz w:val="22"/>
                <w:szCs w:val="22"/>
              </w:rPr>
            </w:pPr>
            <w:r w:rsidRPr="00F46CCD">
              <w:rPr>
                <w:b/>
                <w:sz w:val="22"/>
                <w:szCs w:val="22"/>
              </w:rPr>
              <w:t>OLDALSZÁM</w:t>
            </w:r>
          </w:p>
        </w:tc>
      </w:tr>
      <w:tr w:rsidR="00353D57" w:rsidRPr="00F46CCD" w14:paraId="60DEF6DC" w14:textId="77777777" w:rsidTr="004331B0">
        <w:trPr>
          <w:trHeight w:val="680"/>
          <w:jc w:val="center"/>
        </w:trPr>
        <w:tc>
          <w:tcPr>
            <w:tcW w:w="9040" w:type="dxa"/>
            <w:gridSpan w:val="3"/>
            <w:shd w:val="clear" w:color="auto" w:fill="D9D9D9"/>
            <w:vAlign w:val="center"/>
          </w:tcPr>
          <w:p w14:paraId="22D1ACCD" w14:textId="77777777" w:rsidR="00353D57" w:rsidRPr="00F46CCD" w:rsidRDefault="00353D57" w:rsidP="0050252C">
            <w:pPr>
              <w:widowControl w:val="0"/>
              <w:spacing w:line="276" w:lineRule="auto"/>
              <w:ind w:right="-1"/>
              <w:jc w:val="center"/>
              <w:rPr>
                <w:sz w:val="22"/>
                <w:szCs w:val="22"/>
              </w:rPr>
            </w:pPr>
            <w:r w:rsidRPr="00F46CCD">
              <w:rPr>
                <w:b/>
                <w:bCs/>
                <w:caps/>
                <w:sz w:val="22"/>
                <w:szCs w:val="22"/>
              </w:rPr>
              <w:t>Nyilatkozatok a műszaki-szakmai alkalmAsság igazolására</w:t>
            </w:r>
          </w:p>
        </w:tc>
      </w:tr>
      <w:tr w:rsidR="00F756FC" w:rsidRPr="00F46CCD" w14:paraId="41CB7AD8" w14:textId="77777777" w:rsidTr="004331B0">
        <w:trPr>
          <w:trHeight w:val="1015"/>
          <w:jc w:val="center"/>
        </w:trPr>
        <w:tc>
          <w:tcPr>
            <w:tcW w:w="2094" w:type="dxa"/>
            <w:shd w:val="clear" w:color="auto" w:fill="auto"/>
            <w:vAlign w:val="center"/>
          </w:tcPr>
          <w:p w14:paraId="6F04196F" w14:textId="47DDEE59" w:rsidR="00F756FC" w:rsidRPr="005C3736" w:rsidRDefault="00F756FC" w:rsidP="0050252C">
            <w:pPr>
              <w:widowControl w:val="0"/>
              <w:spacing w:line="276" w:lineRule="auto"/>
              <w:ind w:right="-1"/>
              <w:jc w:val="center"/>
              <w:rPr>
                <w:b/>
                <w:bCs/>
                <w:sz w:val="22"/>
                <w:szCs w:val="22"/>
              </w:rPr>
            </w:pPr>
            <w:r>
              <w:rPr>
                <w:b/>
                <w:bCs/>
                <w:sz w:val="22"/>
                <w:szCs w:val="22"/>
              </w:rPr>
              <w:t>8</w:t>
            </w:r>
            <w:r w:rsidR="00D91DFB">
              <w:rPr>
                <w:b/>
                <w:bCs/>
                <w:sz w:val="22"/>
                <w:szCs w:val="22"/>
              </w:rPr>
              <w:t>.</w:t>
            </w:r>
            <w:r w:rsidR="004331B0">
              <w:rPr>
                <w:b/>
                <w:bCs/>
                <w:sz w:val="22"/>
                <w:szCs w:val="22"/>
              </w:rPr>
              <w:t>1</w:t>
            </w:r>
            <w:r w:rsidRPr="005C3736">
              <w:rPr>
                <w:b/>
                <w:bCs/>
                <w:sz w:val="22"/>
                <w:szCs w:val="22"/>
              </w:rPr>
              <w:t>. számú dokumentum</w:t>
            </w:r>
          </w:p>
        </w:tc>
        <w:tc>
          <w:tcPr>
            <w:tcW w:w="5349" w:type="dxa"/>
            <w:shd w:val="clear" w:color="auto" w:fill="auto"/>
          </w:tcPr>
          <w:p w14:paraId="0B50A1F3" w14:textId="77777777" w:rsidR="00F756FC" w:rsidRPr="005C3736" w:rsidRDefault="00F756FC" w:rsidP="0050252C">
            <w:pPr>
              <w:jc w:val="center"/>
              <w:rPr>
                <w:sz w:val="22"/>
                <w:szCs w:val="22"/>
              </w:rPr>
            </w:pPr>
            <w:r w:rsidRPr="005C3736">
              <w:rPr>
                <w:sz w:val="22"/>
                <w:szCs w:val="22"/>
              </w:rPr>
              <w:t>Nyilatkozat</w:t>
            </w:r>
          </w:p>
          <w:p w14:paraId="2F61AD09" w14:textId="77777777" w:rsidR="00F756FC" w:rsidRPr="005C3736" w:rsidRDefault="00F756FC" w:rsidP="0050252C">
            <w:pPr>
              <w:jc w:val="center"/>
              <w:rPr>
                <w:sz w:val="22"/>
                <w:szCs w:val="22"/>
              </w:rPr>
            </w:pPr>
            <w:r w:rsidRPr="005C3736">
              <w:rPr>
                <w:sz w:val="22"/>
                <w:szCs w:val="22"/>
              </w:rPr>
              <w:t>(a Kbt. 65. § (1) bekezdés b) és 321/2015</w:t>
            </w:r>
            <w:r>
              <w:rPr>
                <w:sz w:val="22"/>
                <w:szCs w:val="22"/>
              </w:rPr>
              <w:t>. (X.30.) Korm. rendelet 21.§ (2</w:t>
            </w:r>
            <w:r w:rsidRPr="005C3736">
              <w:rPr>
                <w:sz w:val="22"/>
                <w:szCs w:val="22"/>
              </w:rPr>
              <w:t>) bekezdés a) pontja, 23. §-a alapján)</w:t>
            </w:r>
          </w:p>
          <w:p w14:paraId="5138103B" w14:textId="77777777" w:rsidR="00F756FC" w:rsidRPr="005C3736" w:rsidRDefault="00F756FC" w:rsidP="008936D3">
            <w:pPr>
              <w:jc w:val="center"/>
              <w:rPr>
                <w:sz w:val="22"/>
                <w:szCs w:val="22"/>
              </w:rPr>
            </w:pPr>
            <w:r w:rsidRPr="005C3736">
              <w:rPr>
                <w:sz w:val="22"/>
                <w:szCs w:val="22"/>
              </w:rPr>
              <w:t xml:space="preserve">az </w:t>
            </w:r>
            <w:r>
              <w:rPr>
                <w:sz w:val="22"/>
                <w:szCs w:val="22"/>
              </w:rPr>
              <w:t>Eljárást megindító felhívás</w:t>
            </w:r>
            <w:r w:rsidRPr="005C3736">
              <w:rPr>
                <w:sz w:val="22"/>
                <w:szCs w:val="22"/>
              </w:rPr>
              <w:t xml:space="preserve"> </w:t>
            </w:r>
            <w:r>
              <w:rPr>
                <w:sz w:val="22"/>
                <w:szCs w:val="22"/>
              </w:rPr>
              <w:t>III.1.3</w:t>
            </w:r>
            <w:r w:rsidRPr="005C3736">
              <w:rPr>
                <w:sz w:val="22"/>
                <w:szCs w:val="22"/>
              </w:rPr>
              <w:t>. M.1. pontja szerinti referenciáról</w:t>
            </w:r>
          </w:p>
        </w:tc>
        <w:tc>
          <w:tcPr>
            <w:tcW w:w="1597" w:type="dxa"/>
            <w:shd w:val="clear" w:color="auto" w:fill="auto"/>
          </w:tcPr>
          <w:p w14:paraId="6ED378BA" w14:textId="77777777" w:rsidR="00F756FC" w:rsidRPr="00F46CCD" w:rsidRDefault="00F756FC" w:rsidP="00BD4B4C">
            <w:pPr>
              <w:widowControl w:val="0"/>
              <w:spacing w:line="276" w:lineRule="auto"/>
              <w:ind w:right="-1"/>
              <w:jc w:val="center"/>
              <w:rPr>
                <w:sz w:val="22"/>
                <w:szCs w:val="22"/>
              </w:rPr>
            </w:pPr>
            <w:r>
              <w:rPr>
                <w:sz w:val="22"/>
                <w:szCs w:val="22"/>
              </w:rPr>
              <w:t>Papír alapon kérjük felcsatolni az EKR felületére</w:t>
            </w:r>
          </w:p>
        </w:tc>
      </w:tr>
    </w:tbl>
    <w:p w14:paraId="4857F3A1" w14:textId="77777777" w:rsidR="00353D57" w:rsidRPr="00EE6F23" w:rsidRDefault="00353D57" w:rsidP="0072332C">
      <w:pPr>
        <w:widowControl w:val="0"/>
        <w:tabs>
          <w:tab w:val="left" w:pos="284"/>
        </w:tabs>
        <w:spacing w:line="276" w:lineRule="auto"/>
        <w:ind w:right="-1"/>
        <w:jc w:val="center"/>
      </w:pPr>
    </w:p>
    <w:p w14:paraId="712A3EB4" w14:textId="77777777" w:rsidR="00353D57" w:rsidRDefault="00353D57" w:rsidP="0072332C">
      <w:pPr>
        <w:pStyle w:val="Lbjegyzetszveg"/>
        <w:spacing w:line="276" w:lineRule="auto"/>
        <w:ind w:right="-1"/>
        <w:jc w:val="center"/>
      </w:pPr>
    </w:p>
    <w:p w14:paraId="7CB4752D" w14:textId="77777777" w:rsidR="00353D57" w:rsidRDefault="00353D57" w:rsidP="0072332C">
      <w:pPr>
        <w:pStyle w:val="Lbjegyzetszveg"/>
        <w:spacing w:line="276" w:lineRule="auto"/>
        <w:ind w:right="-1"/>
        <w:jc w:val="center"/>
      </w:pPr>
    </w:p>
    <w:p w14:paraId="32002DDE" w14:textId="77777777" w:rsidR="00353D57" w:rsidRDefault="00353D57" w:rsidP="0072332C">
      <w:pPr>
        <w:pStyle w:val="Lbjegyzetszveg"/>
        <w:spacing w:line="276" w:lineRule="auto"/>
        <w:ind w:right="-1"/>
        <w:jc w:val="center"/>
      </w:pPr>
    </w:p>
    <w:p w14:paraId="4BEC747D" w14:textId="77777777" w:rsidR="00353D57" w:rsidRDefault="00353D57" w:rsidP="0072332C">
      <w:pPr>
        <w:pStyle w:val="Lbjegyzetszveg"/>
        <w:spacing w:line="276" w:lineRule="auto"/>
        <w:ind w:right="-1"/>
        <w:jc w:val="center"/>
      </w:pPr>
    </w:p>
    <w:p w14:paraId="493DCD41" w14:textId="77777777" w:rsidR="00353D57" w:rsidRDefault="00353D57" w:rsidP="0072332C">
      <w:pPr>
        <w:pStyle w:val="Lbjegyzetszveg"/>
        <w:spacing w:line="276" w:lineRule="auto"/>
        <w:ind w:right="-1"/>
        <w:jc w:val="center"/>
      </w:pPr>
    </w:p>
    <w:p w14:paraId="62F81B64" w14:textId="77777777" w:rsidR="00353D57" w:rsidRDefault="00353D57" w:rsidP="0072332C">
      <w:pPr>
        <w:pStyle w:val="Lbjegyzetszveg"/>
        <w:spacing w:line="276" w:lineRule="auto"/>
        <w:ind w:right="-1"/>
        <w:jc w:val="center"/>
      </w:pPr>
    </w:p>
    <w:p w14:paraId="633FB0EE" w14:textId="77777777" w:rsidR="00353D57" w:rsidRDefault="00353D57" w:rsidP="0072332C">
      <w:pPr>
        <w:pStyle w:val="Lbjegyzetszveg"/>
        <w:spacing w:line="276" w:lineRule="auto"/>
        <w:ind w:right="-1"/>
        <w:jc w:val="center"/>
      </w:pPr>
    </w:p>
    <w:p w14:paraId="1D737FFE" w14:textId="77777777" w:rsidR="00353D57" w:rsidRDefault="00353D57" w:rsidP="0072332C">
      <w:pPr>
        <w:pStyle w:val="Lbjegyzetszveg"/>
        <w:spacing w:line="276" w:lineRule="auto"/>
        <w:ind w:right="-1"/>
        <w:jc w:val="center"/>
      </w:pPr>
    </w:p>
    <w:p w14:paraId="7301EB78" w14:textId="77777777" w:rsidR="00353D57" w:rsidRDefault="00353D57" w:rsidP="0072332C">
      <w:pPr>
        <w:pStyle w:val="Lbjegyzetszveg"/>
        <w:spacing w:line="276" w:lineRule="auto"/>
        <w:ind w:right="-1"/>
        <w:jc w:val="center"/>
      </w:pPr>
    </w:p>
    <w:p w14:paraId="2BB33D47" w14:textId="77777777" w:rsidR="00353D57" w:rsidRDefault="00353D57" w:rsidP="0072332C">
      <w:pPr>
        <w:pStyle w:val="Lbjegyzetszveg"/>
        <w:spacing w:line="276" w:lineRule="auto"/>
        <w:ind w:right="-1"/>
        <w:jc w:val="center"/>
      </w:pPr>
    </w:p>
    <w:p w14:paraId="164288D0" w14:textId="77777777" w:rsidR="00353D57" w:rsidRDefault="00353D57" w:rsidP="0072332C">
      <w:pPr>
        <w:pStyle w:val="Lbjegyzetszveg"/>
        <w:spacing w:line="276" w:lineRule="auto"/>
        <w:ind w:right="-1"/>
        <w:jc w:val="center"/>
      </w:pPr>
    </w:p>
    <w:p w14:paraId="11875A00" w14:textId="77777777" w:rsidR="00353D57" w:rsidRDefault="00353D57" w:rsidP="0072332C">
      <w:pPr>
        <w:pStyle w:val="Lbjegyzetszveg"/>
        <w:spacing w:line="276" w:lineRule="auto"/>
        <w:ind w:right="-1"/>
        <w:jc w:val="center"/>
      </w:pPr>
    </w:p>
    <w:p w14:paraId="10945B97" w14:textId="77777777" w:rsidR="00353D57" w:rsidRDefault="00353D57" w:rsidP="0072332C">
      <w:pPr>
        <w:pStyle w:val="Lbjegyzetszveg"/>
        <w:spacing w:line="276" w:lineRule="auto"/>
        <w:ind w:right="-1"/>
        <w:jc w:val="center"/>
      </w:pPr>
    </w:p>
    <w:p w14:paraId="268A5C11" w14:textId="77777777" w:rsidR="00353D57" w:rsidRDefault="00353D57" w:rsidP="0072332C">
      <w:pPr>
        <w:pStyle w:val="Lbjegyzetszveg"/>
        <w:spacing w:line="276" w:lineRule="auto"/>
        <w:ind w:right="-1"/>
        <w:jc w:val="center"/>
      </w:pPr>
    </w:p>
    <w:p w14:paraId="24FAB219" w14:textId="77777777" w:rsidR="00353D57" w:rsidRDefault="00353D57" w:rsidP="0072332C">
      <w:pPr>
        <w:pStyle w:val="Szvegtrzs21"/>
        <w:tabs>
          <w:tab w:val="left" w:pos="7938"/>
        </w:tabs>
        <w:spacing w:line="276" w:lineRule="auto"/>
        <w:ind w:left="0" w:right="-1"/>
        <w:jc w:val="center"/>
        <w:rPr>
          <w:rFonts w:ascii="Arial" w:hAnsi="Arial" w:cs="Arial"/>
          <w:b/>
          <w:bCs/>
          <w:caps/>
          <w:sz w:val="24"/>
          <w:szCs w:val="24"/>
        </w:rPr>
      </w:pPr>
    </w:p>
    <w:p w14:paraId="408F2C38" w14:textId="76F56CEA" w:rsidR="00353D57" w:rsidRDefault="00353D57" w:rsidP="0072332C">
      <w:pPr>
        <w:pStyle w:val="Lbjegyzetszveg"/>
        <w:spacing w:line="276" w:lineRule="auto"/>
        <w:ind w:right="-1"/>
        <w:jc w:val="center"/>
      </w:pPr>
    </w:p>
    <w:p w14:paraId="40603515" w14:textId="45E14C02" w:rsidR="00403B3B" w:rsidRDefault="00403B3B" w:rsidP="0072332C">
      <w:pPr>
        <w:pStyle w:val="Lbjegyzetszveg"/>
        <w:spacing w:line="276" w:lineRule="auto"/>
        <w:ind w:right="-1"/>
        <w:jc w:val="center"/>
      </w:pPr>
    </w:p>
    <w:p w14:paraId="6F2DB959" w14:textId="482C7641" w:rsidR="00403B3B" w:rsidRDefault="00403B3B" w:rsidP="0072332C">
      <w:pPr>
        <w:pStyle w:val="Lbjegyzetszveg"/>
        <w:spacing w:line="276" w:lineRule="auto"/>
        <w:ind w:right="-1"/>
        <w:jc w:val="center"/>
      </w:pPr>
    </w:p>
    <w:p w14:paraId="6CC17D3E" w14:textId="55EEA75D" w:rsidR="00403B3B" w:rsidRDefault="00403B3B" w:rsidP="0072332C">
      <w:pPr>
        <w:pStyle w:val="Lbjegyzetszveg"/>
        <w:spacing w:line="276" w:lineRule="auto"/>
        <w:ind w:right="-1"/>
        <w:jc w:val="center"/>
      </w:pPr>
    </w:p>
    <w:p w14:paraId="3F976DBB" w14:textId="2F597BB2" w:rsidR="00403B3B" w:rsidRDefault="00403B3B" w:rsidP="0072332C">
      <w:pPr>
        <w:pStyle w:val="Lbjegyzetszveg"/>
        <w:spacing w:line="276" w:lineRule="auto"/>
        <w:ind w:right="-1"/>
        <w:jc w:val="center"/>
      </w:pPr>
    </w:p>
    <w:p w14:paraId="16EB3090" w14:textId="57B2B012" w:rsidR="00403B3B" w:rsidRDefault="00403B3B" w:rsidP="0072332C">
      <w:pPr>
        <w:pStyle w:val="Lbjegyzetszveg"/>
        <w:spacing w:line="276" w:lineRule="auto"/>
        <w:ind w:right="-1"/>
        <w:jc w:val="center"/>
      </w:pPr>
    </w:p>
    <w:p w14:paraId="7D197F5F" w14:textId="563861BC" w:rsidR="00403B3B" w:rsidRDefault="00403B3B" w:rsidP="0072332C">
      <w:pPr>
        <w:pStyle w:val="Lbjegyzetszveg"/>
        <w:spacing w:line="276" w:lineRule="auto"/>
        <w:ind w:right="-1"/>
        <w:jc w:val="center"/>
      </w:pPr>
    </w:p>
    <w:p w14:paraId="4C0A5DCF" w14:textId="44BDB959" w:rsidR="00403B3B" w:rsidRDefault="00403B3B" w:rsidP="0072332C">
      <w:pPr>
        <w:pStyle w:val="Lbjegyzetszveg"/>
        <w:spacing w:line="276" w:lineRule="auto"/>
        <w:ind w:right="-1"/>
        <w:jc w:val="center"/>
      </w:pPr>
    </w:p>
    <w:p w14:paraId="3D7C5B6E" w14:textId="66CC6B77" w:rsidR="00403B3B" w:rsidRDefault="00403B3B" w:rsidP="0072332C">
      <w:pPr>
        <w:pStyle w:val="Lbjegyzetszveg"/>
        <w:spacing w:line="276" w:lineRule="auto"/>
        <w:ind w:right="-1"/>
        <w:jc w:val="center"/>
      </w:pPr>
    </w:p>
    <w:p w14:paraId="4B43B2A2" w14:textId="7F28DB19" w:rsidR="00403B3B" w:rsidRDefault="00403B3B" w:rsidP="0072332C">
      <w:pPr>
        <w:pStyle w:val="Lbjegyzetszveg"/>
        <w:spacing w:line="276" w:lineRule="auto"/>
        <w:ind w:right="-1"/>
        <w:jc w:val="center"/>
      </w:pPr>
    </w:p>
    <w:p w14:paraId="5D6A3DA6" w14:textId="4FCBF4FA" w:rsidR="00403B3B" w:rsidRDefault="00403B3B" w:rsidP="0072332C">
      <w:pPr>
        <w:pStyle w:val="Lbjegyzetszveg"/>
        <w:spacing w:line="276" w:lineRule="auto"/>
        <w:ind w:right="-1"/>
        <w:jc w:val="center"/>
      </w:pPr>
    </w:p>
    <w:p w14:paraId="5E81F555" w14:textId="3AADA7E7" w:rsidR="00403B3B" w:rsidRDefault="00403B3B" w:rsidP="0072332C">
      <w:pPr>
        <w:pStyle w:val="Lbjegyzetszveg"/>
        <w:spacing w:line="276" w:lineRule="auto"/>
        <w:ind w:right="-1"/>
        <w:jc w:val="center"/>
      </w:pPr>
    </w:p>
    <w:p w14:paraId="330F2395" w14:textId="66D4DCB9" w:rsidR="00403B3B" w:rsidRDefault="00403B3B" w:rsidP="0072332C">
      <w:pPr>
        <w:pStyle w:val="Lbjegyzetszveg"/>
        <w:spacing w:line="276" w:lineRule="auto"/>
        <w:ind w:right="-1"/>
        <w:jc w:val="center"/>
      </w:pPr>
    </w:p>
    <w:p w14:paraId="0F249DFF" w14:textId="0ACDEBA0" w:rsidR="00403B3B" w:rsidRDefault="00403B3B" w:rsidP="0072332C">
      <w:pPr>
        <w:pStyle w:val="Lbjegyzetszveg"/>
        <w:spacing w:line="276" w:lineRule="auto"/>
        <w:ind w:right="-1"/>
        <w:jc w:val="center"/>
      </w:pPr>
    </w:p>
    <w:p w14:paraId="18D4FE24" w14:textId="3E267A94" w:rsidR="00403B3B" w:rsidRDefault="00403B3B" w:rsidP="0072332C">
      <w:pPr>
        <w:pStyle w:val="Lbjegyzetszveg"/>
        <w:spacing w:line="276" w:lineRule="auto"/>
        <w:ind w:right="-1"/>
        <w:jc w:val="center"/>
      </w:pPr>
    </w:p>
    <w:p w14:paraId="65394EE3" w14:textId="62945379" w:rsidR="00403B3B" w:rsidRDefault="00403B3B" w:rsidP="0072332C">
      <w:pPr>
        <w:pStyle w:val="Lbjegyzetszveg"/>
        <w:spacing w:line="276" w:lineRule="auto"/>
        <w:ind w:right="-1"/>
        <w:jc w:val="center"/>
      </w:pPr>
    </w:p>
    <w:p w14:paraId="6F533035" w14:textId="656D46A1" w:rsidR="00403B3B" w:rsidRDefault="00403B3B" w:rsidP="0072332C">
      <w:pPr>
        <w:pStyle w:val="Lbjegyzetszveg"/>
        <w:spacing w:line="276" w:lineRule="auto"/>
        <w:ind w:right="-1"/>
        <w:jc w:val="center"/>
      </w:pPr>
    </w:p>
    <w:p w14:paraId="2C3B858D" w14:textId="77777777" w:rsidR="00403B3B" w:rsidRDefault="00403B3B" w:rsidP="0072332C">
      <w:pPr>
        <w:pStyle w:val="Lbjegyzetszveg"/>
        <w:spacing w:line="276" w:lineRule="auto"/>
        <w:ind w:right="-1"/>
        <w:jc w:val="center"/>
      </w:pPr>
    </w:p>
    <w:p w14:paraId="4FA03097" w14:textId="77777777" w:rsidR="00353D57" w:rsidRDefault="00353D57" w:rsidP="0072332C">
      <w:pPr>
        <w:pStyle w:val="Lbjegyzetszveg"/>
        <w:spacing w:line="276" w:lineRule="auto"/>
        <w:ind w:right="-1"/>
        <w:jc w:val="center"/>
      </w:pPr>
    </w:p>
    <w:p w14:paraId="4F74FF4D" w14:textId="77777777" w:rsidR="00353D57" w:rsidRDefault="00353D57" w:rsidP="0072332C">
      <w:pPr>
        <w:pStyle w:val="Lbjegyzetszveg"/>
        <w:spacing w:line="276" w:lineRule="auto"/>
        <w:ind w:right="-1"/>
        <w:jc w:val="center"/>
      </w:pPr>
    </w:p>
    <w:p w14:paraId="5672FCC5" w14:textId="77777777" w:rsidR="00353D57" w:rsidRDefault="00353D57" w:rsidP="0072332C">
      <w:pPr>
        <w:pStyle w:val="Lbjegyzetszveg"/>
        <w:spacing w:line="276" w:lineRule="auto"/>
        <w:ind w:right="-1"/>
        <w:jc w:val="center"/>
      </w:pPr>
    </w:p>
    <w:p w14:paraId="1457FC91" w14:textId="77777777" w:rsidR="00353D57" w:rsidRDefault="00353D57" w:rsidP="0072332C">
      <w:pPr>
        <w:pStyle w:val="Lbjegyzetszveg"/>
        <w:spacing w:line="276" w:lineRule="auto"/>
        <w:ind w:right="-1"/>
        <w:jc w:val="center"/>
      </w:pPr>
    </w:p>
    <w:p w14:paraId="0E8108D7" w14:textId="77777777" w:rsidR="00353D57" w:rsidRDefault="00353D57" w:rsidP="00116FB0">
      <w:pPr>
        <w:pStyle w:val="Szvegtrzsbehzssal32"/>
        <w:spacing w:line="276" w:lineRule="auto"/>
        <w:ind w:right="-1" w:firstLine="0"/>
        <w:rPr>
          <w:rFonts w:ascii="Arial" w:hAnsi="Arial" w:cs="Arial"/>
          <w:b/>
          <w:sz w:val="24"/>
          <w:szCs w:val="24"/>
        </w:rPr>
      </w:pPr>
    </w:p>
    <w:p w14:paraId="073CE27F" w14:textId="77777777" w:rsidR="00353D57" w:rsidRDefault="00353D57" w:rsidP="0072332C">
      <w:pPr>
        <w:pStyle w:val="Szvegtrzsbehzssal32"/>
        <w:spacing w:line="276" w:lineRule="auto"/>
        <w:ind w:right="-1" w:firstLine="0"/>
        <w:jc w:val="center"/>
        <w:rPr>
          <w:rFonts w:ascii="Arial" w:hAnsi="Arial" w:cs="Arial"/>
          <w:b/>
          <w:sz w:val="24"/>
          <w:szCs w:val="24"/>
        </w:rPr>
      </w:pPr>
    </w:p>
    <w:p w14:paraId="45C9D311" w14:textId="77777777" w:rsidR="00353D57" w:rsidRPr="009F0FA0" w:rsidRDefault="006C34BB" w:rsidP="0072332C">
      <w:pPr>
        <w:pStyle w:val="Szvegtrzsbehzssal32"/>
        <w:spacing w:line="276" w:lineRule="auto"/>
        <w:ind w:right="-1" w:firstLine="0"/>
        <w:jc w:val="center"/>
        <w:rPr>
          <w:rFonts w:ascii="Arial" w:hAnsi="Arial" w:cs="Arial"/>
          <w:b/>
          <w:sz w:val="24"/>
          <w:szCs w:val="24"/>
        </w:rPr>
      </w:pPr>
      <w:r>
        <w:rPr>
          <w:rFonts w:ascii="Arial" w:hAnsi="Arial" w:cs="Arial"/>
          <w:b/>
          <w:sz w:val="24"/>
          <w:szCs w:val="24"/>
        </w:rPr>
        <w:t>8</w:t>
      </w:r>
      <w:r w:rsidR="00353D57" w:rsidRPr="009F0FA0">
        <w:rPr>
          <w:rFonts w:ascii="Arial" w:hAnsi="Arial" w:cs="Arial"/>
          <w:b/>
          <w:sz w:val="24"/>
          <w:szCs w:val="24"/>
        </w:rPr>
        <w:t>.</w:t>
      </w:r>
    </w:p>
    <w:p w14:paraId="1071B66F" w14:textId="77777777" w:rsidR="00353D57" w:rsidRDefault="00353D57" w:rsidP="0072332C">
      <w:pPr>
        <w:pStyle w:val="Szvegtrzsbehzssal32"/>
        <w:spacing w:line="276" w:lineRule="auto"/>
        <w:ind w:right="-1" w:firstLine="0"/>
        <w:jc w:val="center"/>
        <w:rPr>
          <w:rFonts w:ascii="Arial" w:hAnsi="Arial" w:cs="Arial"/>
          <w:b/>
          <w:bCs/>
          <w:caps/>
          <w:sz w:val="24"/>
          <w:szCs w:val="24"/>
        </w:rPr>
      </w:pPr>
      <w:r w:rsidRPr="009F0FA0">
        <w:rPr>
          <w:rFonts w:ascii="Arial" w:hAnsi="Arial" w:cs="Arial"/>
          <w:b/>
          <w:bCs/>
          <w:caps/>
          <w:sz w:val="24"/>
          <w:szCs w:val="24"/>
        </w:rPr>
        <w:t>Nyilatkozatok a műszaki-szakmai alkalmAsság igazolására</w:t>
      </w:r>
    </w:p>
    <w:p w14:paraId="78D4B196" w14:textId="77777777" w:rsidR="00FB7CAE" w:rsidRDefault="00FB7CAE" w:rsidP="0072332C">
      <w:pPr>
        <w:pStyle w:val="Szvegtrzsbehzssal32"/>
        <w:spacing w:line="276" w:lineRule="auto"/>
        <w:ind w:right="-1" w:firstLine="0"/>
        <w:jc w:val="center"/>
        <w:rPr>
          <w:rFonts w:ascii="Arial" w:hAnsi="Arial" w:cs="Arial"/>
          <w:b/>
          <w:bCs/>
          <w:caps/>
          <w:sz w:val="24"/>
          <w:szCs w:val="24"/>
        </w:rPr>
      </w:pPr>
    </w:p>
    <w:p w14:paraId="2E90D7E6" w14:textId="77777777" w:rsidR="00FB7CAE" w:rsidRDefault="00FB7CAE" w:rsidP="0072332C">
      <w:pPr>
        <w:pStyle w:val="Szvegtrzsbehzssal32"/>
        <w:spacing w:line="276" w:lineRule="auto"/>
        <w:ind w:right="-1" w:firstLine="0"/>
        <w:jc w:val="center"/>
        <w:rPr>
          <w:rFonts w:ascii="Arial" w:hAnsi="Arial" w:cs="Arial"/>
          <w:b/>
          <w:bCs/>
          <w:caps/>
          <w:sz w:val="24"/>
          <w:szCs w:val="24"/>
        </w:rPr>
      </w:pPr>
    </w:p>
    <w:p w14:paraId="642E8541" w14:textId="77777777" w:rsidR="00FB7CAE" w:rsidRDefault="00FB7CAE" w:rsidP="0072332C">
      <w:pPr>
        <w:pStyle w:val="Szvegtrzsbehzssal32"/>
        <w:spacing w:line="276" w:lineRule="auto"/>
        <w:ind w:right="-1" w:firstLine="0"/>
        <w:jc w:val="center"/>
        <w:rPr>
          <w:rFonts w:ascii="Arial" w:hAnsi="Arial" w:cs="Arial"/>
          <w:b/>
          <w:bCs/>
          <w:caps/>
          <w:sz w:val="24"/>
          <w:szCs w:val="24"/>
        </w:rPr>
      </w:pPr>
    </w:p>
    <w:p w14:paraId="0DC41EA5" w14:textId="77777777" w:rsidR="00FB7CAE" w:rsidRDefault="00FB7CAE" w:rsidP="0072332C">
      <w:pPr>
        <w:pStyle w:val="Szvegtrzsbehzssal32"/>
        <w:spacing w:line="276" w:lineRule="auto"/>
        <w:ind w:right="-1" w:firstLine="0"/>
        <w:jc w:val="center"/>
        <w:rPr>
          <w:rFonts w:ascii="Arial" w:hAnsi="Arial" w:cs="Arial"/>
          <w:b/>
          <w:bCs/>
          <w:caps/>
          <w:sz w:val="24"/>
          <w:szCs w:val="24"/>
        </w:rPr>
      </w:pPr>
    </w:p>
    <w:p w14:paraId="6AB2FE1A" w14:textId="67BB0BE4" w:rsidR="00FB7CAE" w:rsidRDefault="00FB7CAE" w:rsidP="0072332C">
      <w:pPr>
        <w:pStyle w:val="Szvegtrzsbehzssal32"/>
        <w:spacing w:line="276" w:lineRule="auto"/>
        <w:ind w:right="-1" w:firstLine="0"/>
        <w:jc w:val="center"/>
        <w:rPr>
          <w:rFonts w:ascii="Arial" w:hAnsi="Arial" w:cs="Arial"/>
          <w:b/>
          <w:bCs/>
          <w:caps/>
          <w:sz w:val="24"/>
          <w:szCs w:val="24"/>
        </w:rPr>
        <w:sectPr w:rsidR="00FB7CAE" w:rsidSect="0050252C">
          <w:headerReference w:type="even" r:id="rId46"/>
          <w:footerReference w:type="even" r:id="rId47"/>
          <w:footerReference w:type="default" r:id="rId48"/>
          <w:headerReference w:type="first" r:id="rId49"/>
          <w:footerReference w:type="first" r:id="rId50"/>
          <w:pgSz w:w="11906" w:h="16838" w:code="9"/>
          <w:pgMar w:top="1418" w:right="1418" w:bottom="1418" w:left="1418" w:header="708" w:footer="708" w:gutter="0"/>
          <w:cols w:space="708"/>
          <w:docGrid w:linePitch="600" w:charSpace="32768"/>
        </w:sectPr>
      </w:pPr>
    </w:p>
    <w:p w14:paraId="3B72225E" w14:textId="77777777" w:rsidR="00116FB0" w:rsidRDefault="00116FB0">
      <w:pPr>
        <w:suppressAutoHyphens w:val="0"/>
        <w:rPr>
          <w:b/>
          <w:bCs/>
          <w:szCs w:val="24"/>
        </w:rPr>
      </w:pPr>
    </w:p>
    <w:p w14:paraId="249D36CF" w14:textId="430D13B7" w:rsidR="00353D57" w:rsidRPr="00432B5B" w:rsidRDefault="00353D57" w:rsidP="0072332C">
      <w:pPr>
        <w:pStyle w:val="BodyText21"/>
        <w:spacing w:line="276" w:lineRule="auto"/>
        <w:ind w:left="0" w:right="-1"/>
        <w:jc w:val="right"/>
        <w:rPr>
          <w:b/>
          <w:bCs/>
          <w:szCs w:val="24"/>
        </w:rPr>
      </w:pPr>
      <w:r>
        <w:rPr>
          <w:b/>
          <w:bCs/>
          <w:szCs w:val="24"/>
        </w:rPr>
        <w:t>8</w:t>
      </w:r>
      <w:r w:rsidR="004208D0">
        <w:rPr>
          <w:b/>
          <w:bCs/>
          <w:szCs w:val="24"/>
        </w:rPr>
        <w:t>.</w:t>
      </w:r>
      <w:r w:rsidR="00403B3B">
        <w:rPr>
          <w:b/>
          <w:bCs/>
          <w:szCs w:val="24"/>
        </w:rPr>
        <w:t>1</w:t>
      </w:r>
      <w:r w:rsidRPr="00432B5B">
        <w:rPr>
          <w:b/>
          <w:bCs/>
          <w:szCs w:val="24"/>
        </w:rPr>
        <w:t xml:space="preserve">. számú dokumentum </w:t>
      </w:r>
    </w:p>
    <w:p w14:paraId="3E4C61B1" w14:textId="77777777" w:rsidR="00353D57" w:rsidRPr="00EA5504" w:rsidRDefault="00353D57" w:rsidP="0053283C">
      <w:pPr>
        <w:pStyle w:val="BodyText21"/>
        <w:spacing w:line="276" w:lineRule="auto"/>
        <w:ind w:left="0" w:right="-1"/>
        <w:jc w:val="center"/>
        <w:rPr>
          <w:b/>
          <w:bCs/>
          <w:szCs w:val="24"/>
        </w:rPr>
      </w:pPr>
    </w:p>
    <w:p w14:paraId="134C8983" w14:textId="77777777" w:rsidR="00353D57" w:rsidRPr="00EA5504" w:rsidRDefault="00353D57" w:rsidP="0053283C">
      <w:pPr>
        <w:pStyle w:val="BodyText21"/>
        <w:spacing w:line="276" w:lineRule="auto"/>
        <w:ind w:left="0" w:right="-1"/>
        <w:jc w:val="center"/>
        <w:rPr>
          <w:b/>
          <w:szCs w:val="24"/>
        </w:rPr>
      </w:pPr>
      <w:r w:rsidRPr="00EA5504">
        <w:rPr>
          <w:b/>
          <w:bCs/>
          <w:szCs w:val="24"/>
        </w:rPr>
        <w:t>NYILATKOZAT</w:t>
      </w:r>
    </w:p>
    <w:p w14:paraId="7A4421A1" w14:textId="77777777" w:rsidR="00353D57" w:rsidRPr="00EA5504" w:rsidRDefault="00353D57" w:rsidP="0053283C">
      <w:pPr>
        <w:spacing w:line="276" w:lineRule="auto"/>
        <w:ind w:right="-1"/>
        <w:jc w:val="center"/>
        <w:rPr>
          <w:b/>
          <w:szCs w:val="24"/>
          <w:u w:val="single"/>
        </w:rPr>
      </w:pPr>
      <w:r w:rsidRPr="00EA5504">
        <w:rPr>
          <w:b/>
          <w:szCs w:val="24"/>
        </w:rPr>
        <w:t>[A Kbt. 65. § (1) bekezdés b) és 321/2015. (X.30.) Korm. rendelet 21. § (2) bekezdés a) pontja, 23. §-a alapján]</w:t>
      </w:r>
    </w:p>
    <w:p w14:paraId="22CB22CA" w14:textId="77777777" w:rsidR="00353D57" w:rsidRPr="00EA5504" w:rsidRDefault="00353D57" w:rsidP="0053283C">
      <w:pPr>
        <w:spacing w:line="276" w:lineRule="auto"/>
        <w:ind w:right="-1"/>
        <w:rPr>
          <w:b/>
          <w:szCs w:val="24"/>
          <w:u w:val="single"/>
        </w:rPr>
      </w:pPr>
    </w:p>
    <w:p w14:paraId="66025840" w14:textId="77777777" w:rsidR="00353D57" w:rsidRPr="00EA5504" w:rsidRDefault="00353D57" w:rsidP="0053283C">
      <w:pPr>
        <w:spacing w:line="276" w:lineRule="auto"/>
        <w:ind w:right="-1"/>
        <w:rPr>
          <w:szCs w:val="24"/>
          <w:u w:val="single"/>
        </w:rPr>
      </w:pPr>
      <w:r w:rsidRPr="00EA5504">
        <w:rPr>
          <w:szCs w:val="24"/>
          <w:u w:val="single"/>
        </w:rPr>
        <w:t xml:space="preserve">Közbeszerzési eljárás megnevezése: </w:t>
      </w:r>
    </w:p>
    <w:p w14:paraId="03008A49" w14:textId="77777777" w:rsidR="00353D57" w:rsidRPr="00EA5504" w:rsidRDefault="00353D57" w:rsidP="0053283C">
      <w:pPr>
        <w:spacing w:line="276" w:lineRule="auto"/>
        <w:ind w:right="-1"/>
        <w:rPr>
          <w:b/>
          <w:bCs/>
          <w:color w:val="000000"/>
          <w:szCs w:val="24"/>
        </w:rPr>
      </w:pPr>
    </w:p>
    <w:p w14:paraId="46C5CFBC" w14:textId="1CF80CC6" w:rsidR="00353D57" w:rsidRPr="00EA5504" w:rsidRDefault="00353D57" w:rsidP="0053283C">
      <w:pPr>
        <w:keepNext/>
        <w:ind w:right="-28"/>
        <w:jc w:val="center"/>
        <w:rPr>
          <w:b/>
          <w:szCs w:val="24"/>
        </w:rPr>
      </w:pPr>
      <w:r w:rsidRPr="00EA5504">
        <w:rPr>
          <w:b/>
          <w:szCs w:val="24"/>
        </w:rPr>
        <w:t>„</w:t>
      </w:r>
      <w:r w:rsidR="002C3EB1">
        <w:rPr>
          <w:b/>
          <w:noProof/>
          <w:szCs w:val="24"/>
        </w:rPr>
        <w:t>TVN Zrt. gyorsszolgálat - keretszerződés</w:t>
      </w:r>
      <w:r w:rsidRPr="00EA5504">
        <w:rPr>
          <w:b/>
          <w:szCs w:val="24"/>
        </w:rPr>
        <w:t>”</w:t>
      </w:r>
    </w:p>
    <w:p w14:paraId="2DBF4880" w14:textId="77777777" w:rsidR="00353D57" w:rsidRPr="00EA5504" w:rsidRDefault="00353D57" w:rsidP="0053283C">
      <w:pPr>
        <w:pStyle w:val="Szvegtrzsbehzssal32"/>
        <w:spacing w:line="276" w:lineRule="auto"/>
        <w:ind w:right="-1" w:firstLine="0"/>
        <w:jc w:val="center"/>
        <w:rPr>
          <w:rFonts w:ascii="Arial" w:hAnsi="Arial" w:cs="Arial"/>
          <w:b/>
          <w:color w:val="000000"/>
          <w:sz w:val="24"/>
          <w:szCs w:val="24"/>
        </w:rPr>
      </w:pPr>
    </w:p>
    <w:p w14:paraId="1E4D21E1" w14:textId="77777777" w:rsidR="00353D57" w:rsidRPr="00EA5504" w:rsidRDefault="00353D57" w:rsidP="0053283C">
      <w:pPr>
        <w:pStyle w:val="Szvegtrzsbehzssal32"/>
        <w:spacing w:line="276" w:lineRule="auto"/>
        <w:ind w:right="-1" w:firstLine="0"/>
        <w:rPr>
          <w:rFonts w:ascii="Arial" w:hAnsi="Arial" w:cs="Arial"/>
          <w:sz w:val="24"/>
          <w:szCs w:val="24"/>
        </w:rPr>
      </w:pPr>
      <w:r w:rsidRPr="00EA5504">
        <w:rPr>
          <w:rFonts w:ascii="Arial" w:hAnsi="Arial" w:cs="Arial"/>
          <w:sz w:val="24"/>
          <w:szCs w:val="24"/>
        </w:rPr>
        <w:t xml:space="preserve">Ajánlattevő / </w:t>
      </w:r>
      <w:r w:rsidRPr="00EA5504">
        <w:rPr>
          <w:rFonts w:ascii="Arial" w:hAnsi="Arial" w:cs="Arial"/>
          <w:bCs/>
          <w:sz w:val="24"/>
          <w:szCs w:val="24"/>
        </w:rPr>
        <w:t>alkalmasság igazolására igénybe vett más szervezet</w:t>
      </w:r>
      <w:r w:rsidRPr="00045CA3">
        <w:rPr>
          <w:rStyle w:val="Lbjegyzet-hivatkozs5"/>
          <w:rFonts w:ascii="Arial" w:hAnsi="Arial"/>
          <w:sz w:val="24"/>
        </w:rPr>
        <w:footnoteReference w:id="11"/>
      </w:r>
      <w:r w:rsidRPr="00EA5504">
        <w:rPr>
          <w:rFonts w:ascii="Arial" w:hAnsi="Arial" w:cs="Arial"/>
          <w:sz w:val="24"/>
          <w:szCs w:val="24"/>
        </w:rPr>
        <w:t xml:space="preserve"> neve:……………………….....……..……………………..…</w:t>
      </w:r>
    </w:p>
    <w:p w14:paraId="1019843E" w14:textId="77777777" w:rsidR="00353D57" w:rsidRPr="00EA5504" w:rsidRDefault="00353D57" w:rsidP="0053283C">
      <w:pPr>
        <w:pStyle w:val="Szvegtrzsbehzssal32"/>
        <w:spacing w:line="276" w:lineRule="auto"/>
        <w:ind w:right="-1" w:firstLine="0"/>
        <w:rPr>
          <w:rFonts w:ascii="Arial" w:hAnsi="Arial" w:cs="Arial"/>
          <w:sz w:val="24"/>
          <w:szCs w:val="24"/>
        </w:rPr>
      </w:pPr>
      <w:r w:rsidRPr="00EA5504">
        <w:rPr>
          <w:rFonts w:ascii="Arial" w:hAnsi="Arial" w:cs="Arial"/>
          <w:sz w:val="24"/>
          <w:szCs w:val="24"/>
        </w:rPr>
        <w:t xml:space="preserve">Ajánlattevő/ </w:t>
      </w:r>
      <w:r w:rsidRPr="00EA5504">
        <w:rPr>
          <w:rFonts w:ascii="Arial" w:hAnsi="Arial" w:cs="Arial"/>
          <w:bCs/>
          <w:sz w:val="24"/>
          <w:szCs w:val="24"/>
        </w:rPr>
        <w:t>alkalmasság igazolására igénybe vett más szervezet</w:t>
      </w:r>
      <w:r w:rsidRPr="00045CA3">
        <w:rPr>
          <w:rStyle w:val="Lbjegyzet-hivatkozs5"/>
          <w:rFonts w:ascii="Arial" w:hAnsi="Arial"/>
          <w:sz w:val="24"/>
        </w:rPr>
        <w:footnoteReference w:id="12"/>
      </w:r>
      <w:r w:rsidRPr="00EA5504">
        <w:rPr>
          <w:rFonts w:ascii="Arial" w:hAnsi="Arial" w:cs="Arial"/>
          <w:sz w:val="24"/>
          <w:szCs w:val="24"/>
        </w:rPr>
        <w:t xml:space="preserve"> címe (lakhelye, székhelye): ………………………………..…</w:t>
      </w:r>
    </w:p>
    <w:p w14:paraId="3DF2E749" w14:textId="77777777" w:rsidR="00353D57" w:rsidRPr="00EA5504" w:rsidRDefault="00353D57" w:rsidP="0053283C">
      <w:pPr>
        <w:pStyle w:val="Szvegtrzsbehzssal32"/>
        <w:spacing w:line="276" w:lineRule="auto"/>
        <w:ind w:right="-1" w:firstLine="0"/>
        <w:rPr>
          <w:rFonts w:ascii="Arial" w:hAnsi="Arial" w:cs="Arial"/>
          <w:sz w:val="24"/>
          <w:szCs w:val="24"/>
        </w:rPr>
      </w:pPr>
    </w:p>
    <w:p w14:paraId="2A9FAE2B" w14:textId="67BA29A5" w:rsidR="00353D57" w:rsidRPr="00EA5504" w:rsidRDefault="00353D57" w:rsidP="0053283C">
      <w:pPr>
        <w:pStyle w:val="Szvegtrzsbehzssal32"/>
        <w:spacing w:line="276" w:lineRule="auto"/>
        <w:ind w:right="-1" w:firstLine="0"/>
        <w:rPr>
          <w:rFonts w:ascii="Arial" w:hAnsi="Arial" w:cs="Arial"/>
          <w:sz w:val="24"/>
          <w:szCs w:val="24"/>
        </w:rPr>
      </w:pPr>
      <w:r w:rsidRPr="00EA5504">
        <w:rPr>
          <w:rFonts w:ascii="Arial" w:hAnsi="Arial" w:cs="Arial"/>
          <w:sz w:val="24"/>
          <w:szCs w:val="24"/>
        </w:rPr>
        <w:t xml:space="preserve">Az Ajánlattételi felhívás </w:t>
      </w:r>
      <w:r>
        <w:rPr>
          <w:rFonts w:ascii="Arial" w:hAnsi="Arial" w:cs="Arial"/>
          <w:sz w:val="24"/>
          <w:szCs w:val="24"/>
        </w:rPr>
        <w:t>III.1.3</w:t>
      </w:r>
      <w:r w:rsidRPr="000144D7">
        <w:rPr>
          <w:rFonts w:ascii="Arial" w:hAnsi="Arial" w:cs="Arial"/>
          <w:sz w:val="24"/>
          <w:szCs w:val="24"/>
        </w:rPr>
        <w:t>. M.1. pontja</w:t>
      </w:r>
      <w:r w:rsidRPr="00EA5504">
        <w:rPr>
          <w:rFonts w:ascii="Arial" w:hAnsi="Arial" w:cs="Arial"/>
          <w:sz w:val="24"/>
          <w:szCs w:val="24"/>
        </w:rPr>
        <w:t xml:space="preserve"> szerinti referencia ismertetése:</w:t>
      </w:r>
    </w:p>
    <w:p w14:paraId="4AE96882" w14:textId="77777777" w:rsidR="00353D57" w:rsidRPr="00EA5504" w:rsidRDefault="00353D57" w:rsidP="0053283C">
      <w:pPr>
        <w:pStyle w:val="Szvegtrzsbehzssal32"/>
        <w:spacing w:line="276" w:lineRule="auto"/>
        <w:ind w:right="-1" w:firstLine="0"/>
        <w:rPr>
          <w:rFonts w:ascii="Arial" w:hAnsi="Arial" w:cs="Arial"/>
          <w:sz w:val="24"/>
          <w:szCs w:val="24"/>
        </w:rPr>
      </w:pPr>
    </w:p>
    <w:tbl>
      <w:tblPr>
        <w:tblW w:w="14175" w:type="dxa"/>
        <w:tblInd w:w="108" w:type="dxa"/>
        <w:tblLayout w:type="fixed"/>
        <w:tblLook w:val="0000" w:firstRow="0" w:lastRow="0" w:firstColumn="0" w:lastColumn="0" w:noHBand="0" w:noVBand="0"/>
      </w:tblPr>
      <w:tblGrid>
        <w:gridCol w:w="2371"/>
        <w:gridCol w:w="1882"/>
        <w:gridCol w:w="1990"/>
        <w:gridCol w:w="1696"/>
        <w:gridCol w:w="2126"/>
        <w:gridCol w:w="2126"/>
        <w:gridCol w:w="1984"/>
      </w:tblGrid>
      <w:tr w:rsidR="00353D57" w:rsidRPr="00EA5504" w14:paraId="74F2AF8B" w14:textId="77777777" w:rsidTr="00AD0567">
        <w:trPr>
          <w:trHeight w:val="2020"/>
        </w:trPr>
        <w:tc>
          <w:tcPr>
            <w:tcW w:w="2371" w:type="dxa"/>
            <w:tcBorders>
              <w:top w:val="single" w:sz="4" w:space="0" w:color="000000"/>
              <w:left w:val="single" w:sz="4" w:space="0" w:color="000000"/>
              <w:bottom w:val="single" w:sz="4" w:space="0" w:color="000000"/>
            </w:tcBorders>
            <w:shd w:val="clear" w:color="auto" w:fill="E6E6E6"/>
            <w:vAlign w:val="center"/>
          </w:tcPr>
          <w:p w14:paraId="775B289A" w14:textId="77777777" w:rsidR="00353D57" w:rsidRPr="00EA5504" w:rsidRDefault="00353D57" w:rsidP="008F0D48">
            <w:pPr>
              <w:pStyle w:val="Szvegtrzsbehzssal32"/>
              <w:snapToGrid w:val="0"/>
              <w:spacing w:line="276" w:lineRule="auto"/>
              <w:ind w:right="-1" w:firstLine="0"/>
              <w:jc w:val="center"/>
              <w:rPr>
                <w:rFonts w:ascii="Arial" w:hAnsi="Arial" w:cs="Arial"/>
                <w:sz w:val="24"/>
                <w:szCs w:val="24"/>
              </w:rPr>
            </w:pPr>
          </w:p>
          <w:p w14:paraId="7F3192EE" w14:textId="77777777" w:rsidR="00353D57" w:rsidRPr="00045CA3" w:rsidRDefault="00353D57" w:rsidP="008F0D48">
            <w:pPr>
              <w:pStyle w:val="Szvegtrzsbehzssal32"/>
              <w:spacing w:line="276" w:lineRule="auto"/>
              <w:ind w:right="-1" w:firstLine="0"/>
              <w:jc w:val="center"/>
              <w:rPr>
                <w:rFonts w:ascii="Arial" w:hAnsi="Arial"/>
                <w:sz w:val="24"/>
              </w:rPr>
            </w:pPr>
            <w:r>
              <w:rPr>
                <w:rFonts w:ascii="Arial" w:hAnsi="Arial" w:cs="Arial"/>
                <w:sz w:val="24"/>
                <w:szCs w:val="24"/>
              </w:rPr>
              <w:t>Az építés</w:t>
            </w:r>
            <w:r w:rsidRPr="00045CA3">
              <w:rPr>
                <w:rFonts w:ascii="Arial" w:hAnsi="Arial"/>
                <w:sz w:val="24"/>
              </w:rPr>
              <w:t xml:space="preserve"> tárgyának bemutatása, az elvégzett feladatok pontos leírása</w:t>
            </w:r>
          </w:p>
        </w:tc>
        <w:tc>
          <w:tcPr>
            <w:tcW w:w="1882" w:type="dxa"/>
            <w:tcBorders>
              <w:top w:val="single" w:sz="4" w:space="0" w:color="000000"/>
              <w:left w:val="single" w:sz="4" w:space="0" w:color="000000"/>
              <w:bottom w:val="single" w:sz="4" w:space="0" w:color="000000"/>
            </w:tcBorders>
            <w:shd w:val="clear" w:color="auto" w:fill="E6E6E6"/>
            <w:vAlign w:val="center"/>
          </w:tcPr>
          <w:p w14:paraId="2BDE9F63" w14:textId="77777777" w:rsidR="00353D57" w:rsidRPr="00045CA3" w:rsidRDefault="00353D57" w:rsidP="008F0D48">
            <w:pPr>
              <w:pStyle w:val="Szvegtrzsbehzssal32"/>
              <w:snapToGrid w:val="0"/>
              <w:spacing w:line="276" w:lineRule="auto"/>
              <w:ind w:right="-1" w:firstLine="0"/>
              <w:jc w:val="center"/>
              <w:rPr>
                <w:rFonts w:ascii="Arial" w:hAnsi="Arial"/>
                <w:sz w:val="24"/>
              </w:rPr>
            </w:pPr>
          </w:p>
          <w:p w14:paraId="1695543C" w14:textId="77777777" w:rsidR="00353D57" w:rsidRPr="00045CA3" w:rsidRDefault="00353D57" w:rsidP="008F0D48">
            <w:pPr>
              <w:pStyle w:val="Szvegtrzsbehzssal32"/>
              <w:spacing w:line="276" w:lineRule="auto"/>
              <w:ind w:right="-1" w:firstLine="0"/>
              <w:jc w:val="center"/>
              <w:rPr>
                <w:rFonts w:ascii="Arial" w:hAnsi="Arial"/>
                <w:sz w:val="24"/>
              </w:rPr>
            </w:pPr>
            <w:r w:rsidRPr="00045CA3">
              <w:rPr>
                <w:rFonts w:ascii="Arial" w:hAnsi="Arial"/>
                <w:sz w:val="24"/>
              </w:rPr>
              <w:t xml:space="preserve">Teljesítés </w:t>
            </w:r>
            <w:r w:rsidRPr="00EA5504">
              <w:rPr>
                <w:rFonts w:ascii="Arial" w:hAnsi="Arial" w:cs="Arial"/>
                <w:sz w:val="24"/>
                <w:szCs w:val="24"/>
              </w:rPr>
              <w:t>kezdő</w:t>
            </w:r>
            <w:r w:rsidRPr="00045CA3">
              <w:rPr>
                <w:rFonts w:ascii="Arial" w:hAnsi="Arial"/>
                <w:sz w:val="24"/>
              </w:rPr>
              <w:t xml:space="preserve"> és </w:t>
            </w:r>
            <w:r w:rsidRPr="00EA5504">
              <w:rPr>
                <w:rFonts w:ascii="Arial" w:hAnsi="Arial" w:cs="Arial"/>
                <w:sz w:val="24"/>
                <w:szCs w:val="24"/>
              </w:rPr>
              <w:t>befejező időpontja</w:t>
            </w:r>
            <w:r w:rsidRPr="00045CA3">
              <w:rPr>
                <w:rFonts w:ascii="Arial" w:hAnsi="Arial"/>
                <w:sz w:val="24"/>
              </w:rPr>
              <w:t xml:space="preserve"> (év,hó, nap)</w:t>
            </w:r>
            <w:r w:rsidR="00EC6CD5">
              <w:rPr>
                <w:rFonts w:ascii="Arial" w:hAnsi="Arial"/>
                <w:sz w:val="24"/>
              </w:rPr>
              <w:t>, helye</w:t>
            </w:r>
          </w:p>
        </w:tc>
        <w:tc>
          <w:tcPr>
            <w:tcW w:w="1990" w:type="dxa"/>
            <w:tcBorders>
              <w:top w:val="single" w:sz="4" w:space="0" w:color="000000"/>
              <w:left w:val="single" w:sz="4" w:space="0" w:color="000000"/>
              <w:bottom w:val="single" w:sz="4" w:space="0" w:color="000000"/>
            </w:tcBorders>
            <w:shd w:val="clear" w:color="auto" w:fill="E6E6E6"/>
            <w:vAlign w:val="center"/>
          </w:tcPr>
          <w:p w14:paraId="79CD4F45" w14:textId="77777777" w:rsidR="00353D57" w:rsidRPr="00045CA3" w:rsidRDefault="00353D57" w:rsidP="008F0D48">
            <w:pPr>
              <w:pStyle w:val="Szvegtrzsbehzssal32"/>
              <w:spacing w:line="276" w:lineRule="auto"/>
              <w:ind w:right="-1" w:firstLine="0"/>
              <w:jc w:val="center"/>
              <w:rPr>
                <w:rFonts w:ascii="Arial" w:hAnsi="Arial"/>
                <w:sz w:val="24"/>
              </w:rPr>
            </w:pPr>
            <w:r w:rsidRPr="00EA5504">
              <w:rPr>
                <w:rFonts w:ascii="Arial" w:hAnsi="Arial" w:cs="Arial"/>
                <w:sz w:val="24"/>
                <w:szCs w:val="24"/>
              </w:rPr>
              <w:t xml:space="preserve">Az </w:t>
            </w:r>
            <w:r>
              <w:rPr>
                <w:rFonts w:ascii="Arial" w:hAnsi="Arial" w:cs="Arial"/>
                <w:sz w:val="24"/>
                <w:szCs w:val="24"/>
              </w:rPr>
              <w:t>építé</w:t>
            </w:r>
            <w:r w:rsidRPr="00EA5504">
              <w:rPr>
                <w:rFonts w:ascii="Arial" w:hAnsi="Arial" w:cs="Arial"/>
                <w:sz w:val="24"/>
                <w:szCs w:val="24"/>
              </w:rPr>
              <w:t>s</w:t>
            </w:r>
            <w:r w:rsidRPr="00045CA3">
              <w:rPr>
                <w:rFonts w:ascii="Arial" w:hAnsi="Arial"/>
                <w:sz w:val="24"/>
              </w:rPr>
              <w:t xml:space="preserve"> mennyisége</w:t>
            </w:r>
          </w:p>
        </w:tc>
        <w:tc>
          <w:tcPr>
            <w:tcW w:w="1696" w:type="dxa"/>
            <w:tcBorders>
              <w:top w:val="single" w:sz="4" w:space="0" w:color="000000"/>
              <w:left w:val="single" w:sz="4" w:space="0" w:color="000000"/>
              <w:bottom w:val="single" w:sz="4" w:space="0" w:color="000000"/>
            </w:tcBorders>
            <w:shd w:val="clear" w:color="auto" w:fill="E6E6E6"/>
            <w:vAlign w:val="center"/>
          </w:tcPr>
          <w:p w14:paraId="54670339" w14:textId="77777777" w:rsidR="00353D57" w:rsidRPr="00045CA3" w:rsidRDefault="00353D57" w:rsidP="008F0D48">
            <w:pPr>
              <w:pStyle w:val="Szvegtrzsbehzssal32"/>
              <w:spacing w:line="276" w:lineRule="auto"/>
              <w:ind w:right="-1" w:firstLine="0"/>
              <w:jc w:val="center"/>
              <w:rPr>
                <w:rFonts w:ascii="Arial" w:hAnsi="Arial"/>
                <w:sz w:val="24"/>
              </w:rPr>
            </w:pPr>
            <w:r w:rsidRPr="00045CA3">
              <w:rPr>
                <w:rFonts w:ascii="Arial" w:hAnsi="Arial"/>
                <w:sz w:val="24"/>
              </w:rPr>
              <w:t>Nyilatkozat arról, hogy a teljesítés az előírásoknak és a szerződésnek megfelelően történt</w:t>
            </w:r>
            <w:r w:rsidR="00BA1DF2">
              <w:rPr>
                <w:rFonts w:ascii="Arial" w:hAnsi="Arial"/>
                <w:sz w:val="24"/>
              </w:rPr>
              <w:t xml:space="preserve"> (Igen / Nem)</w:t>
            </w:r>
          </w:p>
        </w:tc>
        <w:tc>
          <w:tcPr>
            <w:tcW w:w="2126" w:type="dxa"/>
            <w:tcBorders>
              <w:top w:val="single" w:sz="4" w:space="0" w:color="000000"/>
              <w:left w:val="single" w:sz="4" w:space="0" w:color="000000"/>
              <w:bottom w:val="single" w:sz="4" w:space="0" w:color="000000"/>
            </w:tcBorders>
            <w:shd w:val="clear" w:color="auto" w:fill="E6E6E6"/>
            <w:vAlign w:val="center"/>
          </w:tcPr>
          <w:p w14:paraId="0EF396F9" w14:textId="77777777" w:rsidR="00353D57" w:rsidRPr="00EA5504" w:rsidRDefault="00353D57" w:rsidP="008F0D48">
            <w:pPr>
              <w:pStyle w:val="Szvegtrzsbehzssal32"/>
              <w:spacing w:line="276" w:lineRule="auto"/>
              <w:ind w:right="-1" w:firstLine="0"/>
              <w:jc w:val="center"/>
              <w:rPr>
                <w:rFonts w:ascii="Arial" w:hAnsi="Arial" w:cs="Arial"/>
                <w:sz w:val="24"/>
                <w:szCs w:val="24"/>
              </w:rPr>
            </w:pPr>
            <w:r w:rsidRPr="00EA5504">
              <w:rPr>
                <w:rFonts w:ascii="Arial" w:hAnsi="Arial" w:cs="Arial"/>
                <w:sz w:val="24"/>
                <w:szCs w:val="24"/>
              </w:rPr>
              <w:t xml:space="preserve">Fővállalkozói, alvállalkozói vagy konzorciális teljesítésről van-e szó, és hány százalékos volt a teljesítésében az ajánlattevő részvételi aránya, és a szerződés </w:t>
            </w:r>
            <w:r w:rsidRPr="00EA5504">
              <w:rPr>
                <w:rFonts w:ascii="Arial" w:hAnsi="Arial" w:cs="Arial"/>
                <w:sz w:val="24"/>
                <w:szCs w:val="24"/>
              </w:rPr>
              <w:lastRenderedPageBreak/>
              <w:t>mely részét teljesítette</w:t>
            </w:r>
          </w:p>
        </w:tc>
        <w:tc>
          <w:tcPr>
            <w:tcW w:w="2126" w:type="dxa"/>
            <w:tcBorders>
              <w:top w:val="single" w:sz="4" w:space="0" w:color="000000"/>
              <w:left w:val="single" w:sz="4" w:space="0" w:color="000000"/>
              <w:bottom w:val="single" w:sz="4" w:space="0" w:color="000000"/>
            </w:tcBorders>
            <w:shd w:val="clear" w:color="auto" w:fill="E6E6E6"/>
            <w:vAlign w:val="center"/>
          </w:tcPr>
          <w:p w14:paraId="31F38C33" w14:textId="77777777" w:rsidR="00353D57" w:rsidRPr="00045CA3" w:rsidRDefault="00353D57" w:rsidP="008F0D48">
            <w:pPr>
              <w:pStyle w:val="Szvegtrzsbehzssal32"/>
              <w:spacing w:line="276" w:lineRule="auto"/>
              <w:ind w:right="-1" w:firstLine="0"/>
              <w:jc w:val="center"/>
              <w:rPr>
                <w:rFonts w:ascii="Arial" w:hAnsi="Arial"/>
                <w:sz w:val="24"/>
              </w:rPr>
            </w:pPr>
            <w:r w:rsidRPr="00045CA3">
              <w:rPr>
                <w:rFonts w:ascii="Arial" w:hAnsi="Arial"/>
                <w:sz w:val="24"/>
              </w:rPr>
              <w:lastRenderedPageBreak/>
              <w:t xml:space="preserve">Szerződést kötő másik fél neve és </w:t>
            </w:r>
            <w:r w:rsidRPr="00EA5504">
              <w:rPr>
                <w:rFonts w:ascii="Arial" w:hAnsi="Arial" w:cs="Arial"/>
                <w:sz w:val="24"/>
                <w:szCs w:val="24"/>
              </w:rPr>
              <w:t>címe</w:t>
            </w:r>
          </w:p>
        </w:tc>
        <w:tc>
          <w:tcPr>
            <w:tcW w:w="1984"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67564DC7" w14:textId="77777777" w:rsidR="00353D57" w:rsidRPr="00045CA3" w:rsidRDefault="00353D57" w:rsidP="008F0D48">
            <w:pPr>
              <w:pStyle w:val="Szvegtrzsbehzssal32"/>
              <w:spacing w:line="276" w:lineRule="auto"/>
              <w:ind w:right="-1" w:firstLine="0"/>
              <w:jc w:val="center"/>
              <w:rPr>
                <w:rFonts w:ascii="Arial" w:hAnsi="Arial"/>
                <w:sz w:val="24"/>
              </w:rPr>
            </w:pPr>
            <w:r w:rsidRPr="00045CA3">
              <w:rPr>
                <w:rFonts w:ascii="Arial" w:hAnsi="Arial"/>
                <w:sz w:val="24"/>
              </w:rPr>
              <w:t>a szerződést kötő másik fél részéről felvilágosítást adó személy neve és telefonszáma</w:t>
            </w:r>
          </w:p>
        </w:tc>
      </w:tr>
      <w:tr w:rsidR="00353D57" w:rsidRPr="00EA5504" w14:paraId="5C89EDB5" w14:textId="77777777" w:rsidTr="00AD0567">
        <w:trPr>
          <w:trHeight w:val="295"/>
        </w:trPr>
        <w:tc>
          <w:tcPr>
            <w:tcW w:w="2371" w:type="dxa"/>
            <w:tcBorders>
              <w:top w:val="single" w:sz="4" w:space="0" w:color="000000"/>
              <w:left w:val="single" w:sz="4" w:space="0" w:color="000000"/>
              <w:bottom w:val="single" w:sz="4" w:space="0" w:color="000000"/>
            </w:tcBorders>
            <w:shd w:val="clear" w:color="auto" w:fill="auto"/>
          </w:tcPr>
          <w:p w14:paraId="1D45690D" w14:textId="77777777" w:rsidR="00EC6CD5" w:rsidRPr="00EA5504" w:rsidRDefault="00EC6CD5" w:rsidP="00BA1DF2">
            <w:pPr>
              <w:pStyle w:val="Szvegtrzsbehzssal32"/>
              <w:snapToGrid w:val="0"/>
              <w:spacing w:line="276" w:lineRule="auto"/>
              <w:ind w:right="-1" w:firstLine="0"/>
              <w:jc w:val="left"/>
              <w:rPr>
                <w:rFonts w:ascii="Arial" w:hAnsi="Arial" w:cs="Arial"/>
                <w:sz w:val="24"/>
                <w:szCs w:val="24"/>
              </w:rPr>
            </w:pPr>
            <w:r>
              <w:rPr>
                <w:rFonts w:ascii="Arial" w:hAnsi="Arial" w:cs="Arial"/>
                <w:sz w:val="24"/>
                <w:szCs w:val="24"/>
              </w:rPr>
              <w:t>Elvégezett feladatok ismertetése:</w:t>
            </w:r>
          </w:p>
        </w:tc>
        <w:tc>
          <w:tcPr>
            <w:tcW w:w="1882" w:type="dxa"/>
            <w:tcBorders>
              <w:top w:val="single" w:sz="4" w:space="0" w:color="000000"/>
              <w:left w:val="single" w:sz="4" w:space="0" w:color="000000"/>
              <w:bottom w:val="single" w:sz="4" w:space="0" w:color="000000"/>
            </w:tcBorders>
            <w:shd w:val="clear" w:color="auto" w:fill="auto"/>
          </w:tcPr>
          <w:p w14:paraId="0ADBCD73" w14:textId="77777777" w:rsidR="00353D57" w:rsidRDefault="00EC6CD5" w:rsidP="008F0D48">
            <w:pPr>
              <w:pStyle w:val="Szvegtrzsbehzssal32"/>
              <w:snapToGrid w:val="0"/>
              <w:spacing w:line="276" w:lineRule="auto"/>
              <w:ind w:right="-1" w:firstLine="0"/>
              <w:rPr>
                <w:rFonts w:ascii="Arial" w:hAnsi="Arial" w:cs="Arial"/>
                <w:sz w:val="24"/>
                <w:szCs w:val="24"/>
              </w:rPr>
            </w:pPr>
            <w:r>
              <w:rPr>
                <w:rFonts w:ascii="Arial" w:hAnsi="Arial" w:cs="Arial"/>
                <w:sz w:val="24"/>
                <w:szCs w:val="24"/>
              </w:rPr>
              <w:t>Teljesítés helye:</w:t>
            </w:r>
          </w:p>
          <w:p w14:paraId="2D657152" w14:textId="77777777" w:rsidR="00EC6CD5" w:rsidRDefault="00EC6CD5" w:rsidP="008F0D48">
            <w:pPr>
              <w:pStyle w:val="Szvegtrzsbehzssal32"/>
              <w:snapToGrid w:val="0"/>
              <w:spacing w:line="276" w:lineRule="auto"/>
              <w:ind w:right="-1" w:firstLine="0"/>
              <w:rPr>
                <w:rFonts w:ascii="Arial" w:hAnsi="Arial" w:cs="Arial"/>
                <w:sz w:val="24"/>
                <w:szCs w:val="24"/>
              </w:rPr>
            </w:pPr>
          </w:p>
          <w:p w14:paraId="27B927A3" w14:textId="77777777" w:rsidR="00EC6CD5" w:rsidRDefault="00EC6CD5" w:rsidP="008F0D48">
            <w:pPr>
              <w:pStyle w:val="Szvegtrzsbehzssal32"/>
              <w:snapToGrid w:val="0"/>
              <w:spacing w:line="276" w:lineRule="auto"/>
              <w:ind w:right="-1" w:firstLine="0"/>
              <w:rPr>
                <w:rFonts w:ascii="Arial" w:hAnsi="Arial" w:cs="Arial"/>
                <w:sz w:val="24"/>
                <w:szCs w:val="24"/>
              </w:rPr>
            </w:pPr>
            <w:r>
              <w:rPr>
                <w:rFonts w:ascii="Arial" w:hAnsi="Arial" w:cs="Arial"/>
                <w:sz w:val="24"/>
                <w:szCs w:val="24"/>
              </w:rPr>
              <w:t>Teljesítés kezdete: ..év …hónap … nap</w:t>
            </w:r>
          </w:p>
          <w:p w14:paraId="053271AF" w14:textId="77777777" w:rsidR="00EC6CD5" w:rsidRPr="00EA5504" w:rsidRDefault="00EC6CD5" w:rsidP="008F0D48">
            <w:pPr>
              <w:pStyle w:val="Szvegtrzsbehzssal32"/>
              <w:snapToGrid w:val="0"/>
              <w:spacing w:line="276" w:lineRule="auto"/>
              <w:ind w:right="-1" w:firstLine="0"/>
              <w:rPr>
                <w:rFonts w:ascii="Arial" w:hAnsi="Arial" w:cs="Arial"/>
                <w:sz w:val="24"/>
                <w:szCs w:val="24"/>
              </w:rPr>
            </w:pPr>
            <w:r>
              <w:rPr>
                <w:rFonts w:ascii="Arial" w:hAnsi="Arial" w:cs="Arial"/>
                <w:sz w:val="24"/>
                <w:szCs w:val="24"/>
              </w:rPr>
              <w:t>Teljesítés befejezése: …év …hónap ….nap</w:t>
            </w:r>
          </w:p>
          <w:p w14:paraId="7B3FF567" w14:textId="77777777" w:rsidR="00353D57" w:rsidRPr="00EA5504" w:rsidRDefault="00353D57" w:rsidP="008F0D48">
            <w:pPr>
              <w:pStyle w:val="Szvegtrzsbehzssal32"/>
              <w:spacing w:line="276" w:lineRule="auto"/>
              <w:ind w:right="-1" w:firstLine="0"/>
              <w:rPr>
                <w:rFonts w:ascii="Arial" w:hAnsi="Arial" w:cs="Arial"/>
                <w:sz w:val="24"/>
                <w:szCs w:val="24"/>
              </w:rPr>
            </w:pPr>
          </w:p>
        </w:tc>
        <w:tc>
          <w:tcPr>
            <w:tcW w:w="1990" w:type="dxa"/>
            <w:tcBorders>
              <w:top w:val="single" w:sz="4" w:space="0" w:color="000000"/>
              <w:left w:val="single" w:sz="4" w:space="0" w:color="000000"/>
              <w:bottom w:val="single" w:sz="4" w:space="0" w:color="000000"/>
            </w:tcBorders>
            <w:shd w:val="clear" w:color="auto" w:fill="auto"/>
          </w:tcPr>
          <w:p w14:paraId="5FB65E69" w14:textId="77777777" w:rsidR="00BA1DF2" w:rsidRDefault="00BA1DF2" w:rsidP="00BA1DF2">
            <w:pPr>
              <w:pStyle w:val="Szvegtrzsbehzssal32"/>
              <w:snapToGrid w:val="0"/>
              <w:spacing w:line="276" w:lineRule="auto"/>
              <w:ind w:right="-1" w:firstLine="0"/>
              <w:jc w:val="center"/>
              <w:rPr>
                <w:rFonts w:ascii="Arial" w:hAnsi="Arial" w:cs="Arial"/>
                <w:sz w:val="24"/>
                <w:szCs w:val="24"/>
              </w:rPr>
            </w:pPr>
            <w:r>
              <w:rPr>
                <w:rFonts w:ascii="Arial" w:hAnsi="Arial" w:cs="Arial"/>
                <w:sz w:val="24"/>
                <w:szCs w:val="24"/>
              </w:rPr>
              <w:t>Kivitelezett építmény/épület alapterülete: …. m2</w:t>
            </w:r>
          </w:p>
          <w:p w14:paraId="7250D4DB" w14:textId="77777777" w:rsidR="00353D57" w:rsidRPr="00EA5504" w:rsidRDefault="00353D57" w:rsidP="008F0D48">
            <w:pPr>
              <w:pStyle w:val="Szvegtrzsbehzssal32"/>
              <w:snapToGrid w:val="0"/>
              <w:spacing w:line="276" w:lineRule="auto"/>
              <w:ind w:right="-1" w:firstLine="0"/>
              <w:rPr>
                <w:rFonts w:ascii="Arial" w:hAnsi="Arial" w:cs="Arial"/>
                <w:sz w:val="24"/>
                <w:szCs w:val="24"/>
              </w:rPr>
            </w:pPr>
          </w:p>
        </w:tc>
        <w:tc>
          <w:tcPr>
            <w:tcW w:w="1696" w:type="dxa"/>
            <w:tcBorders>
              <w:top w:val="single" w:sz="4" w:space="0" w:color="000000"/>
              <w:left w:val="single" w:sz="4" w:space="0" w:color="000000"/>
              <w:bottom w:val="single" w:sz="4" w:space="0" w:color="000000"/>
            </w:tcBorders>
            <w:shd w:val="clear" w:color="auto" w:fill="auto"/>
          </w:tcPr>
          <w:p w14:paraId="2202D949" w14:textId="77777777" w:rsidR="00353D57" w:rsidRPr="00EA5504" w:rsidRDefault="00353D57" w:rsidP="008F0D48">
            <w:pPr>
              <w:pStyle w:val="Szvegtrzsbehzssal32"/>
              <w:snapToGrid w:val="0"/>
              <w:spacing w:line="276" w:lineRule="auto"/>
              <w:ind w:right="-1" w:firstLine="0"/>
              <w:rPr>
                <w:rFonts w:ascii="Arial" w:hAnsi="Arial" w:cs="Arial"/>
                <w:sz w:val="24"/>
                <w:szCs w:val="24"/>
              </w:rPr>
            </w:pPr>
          </w:p>
        </w:tc>
        <w:tc>
          <w:tcPr>
            <w:tcW w:w="2126" w:type="dxa"/>
            <w:tcBorders>
              <w:top w:val="single" w:sz="4" w:space="0" w:color="000000"/>
              <w:left w:val="single" w:sz="4" w:space="0" w:color="000000"/>
              <w:bottom w:val="single" w:sz="4" w:space="0" w:color="000000"/>
            </w:tcBorders>
            <w:shd w:val="clear" w:color="auto" w:fill="auto"/>
          </w:tcPr>
          <w:p w14:paraId="62568595" w14:textId="77777777" w:rsidR="00353D57" w:rsidRDefault="00BA1DF2" w:rsidP="00BA1DF2">
            <w:pPr>
              <w:pStyle w:val="Szvegtrzsbehzssal32"/>
              <w:snapToGrid w:val="0"/>
              <w:spacing w:line="276" w:lineRule="auto"/>
              <w:ind w:left="79" w:right="-1" w:firstLine="0"/>
              <w:rPr>
                <w:rFonts w:ascii="Arial" w:hAnsi="Arial" w:cs="Arial"/>
                <w:sz w:val="24"/>
                <w:szCs w:val="24"/>
              </w:rPr>
            </w:pPr>
            <w:r>
              <w:rPr>
                <w:rFonts w:ascii="Arial" w:hAnsi="Arial" w:cs="Arial"/>
                <w:sz w:val="24"/>
                <w:szCs w:val="24"/>
              </w:rPr>
              <w:t>Teljesítés fajtája: fővállalkozói / alvállalkozói / konzorciális</w:t>
            </w:r>
          </w:p>
          <w:p w14:paraId="2C4F8A95" w14:textId="77777777" w:rsidR="00BA1DF2" w:rsidRDefault="00BA1DF2" w:rsidP="00BA1DF2">
            <w:pPr>
              <w:pStyle w:val="Szvegtrzsbehzssal32"/>
              <w:snapToGrid w:val="0"/>
              <w:spacing w:line="276" w:lineRule="auto"/>
              <w:ind w:left="79" w:right="-1" w:firstLine="0"/>
              <w:rPr>
                <w:rFonts w:ascii="Arial" w:hAnsi="Arial" w:cs="Arial"/>
                <w:sz w:val="24"/>
                <w:szCs w:val="24"/>
              </w:rPr>
            </w:pPr>
          </w:p>
          <w:p w14:paraId="02844DB9" w14:textId="77777777" w:rsidR="00BA1DF2" w:rsidRDefault="00BA1DF2" w:rsidP="00BA1DF2">
            <w:pPr>
              <w:pStyle w:val="Szvegtrzsbehzssal32"/>
              <w:snapToGrid w:val="0"/>
              <w:spacing w:line="276" w:lineRule="auto"/>
              <w:ind w:left="79" w:right="-1" w:firstLine="0"/>
              <w:rPr>
                <w:rFonts w:ascii="Arial" w:hAnsi="Arial" w:cs="Arial"/>
                <w:sz w:val="24"/>
                <w:szCs w:val="24"/>
              </w:rPr>
            </w:pPr>
            <w:r>
              <w:rPr>
                <w:rFonts w:ascii="Arial" w:hAnsi="Arial" w:cs="Arial"/>
                <w:sz w:val="24"/>
                <w:szCs w:val="24"/>
              </w:rPr>
              <w:t>Teljesítésben való részvétel aránya: …%</w:t>
            </w:r>
          </w:p>
          <w:p w14:paraId="28A672A6" w14:textId="77777777" w:rsidR="00BA1DF2" w:rsidRDefault="00BA1DF2" w:rsidP="00BA1DF2">
            <w:pPr>
              <w:pStyle w:val="Szvegtrzsbehzssal32"/>
              <w:snapToGrid w:val="0"/>
              <w:spacing w:line="276" w:lineRule="auto"/>
              <w:ind w:left="79" w:right="-1" w:firstLine="0"/>
              <w:rPr>
                <w:rFonts w:ascii="Arial" w:hAnsi="Arial" w:cs="Arial"/>
                <w:sz w:val="24"/>
                <w:szCs w:val="24"/>
              </w:rPr>
            </w:pPr>
          </w:p>
          <w:p w14:paraId="148905E1" w14:textId="77777777" w:rsidR="00BA1DF2" w:rsidRPr="00EA5504" w:rsidRDefault="00BA1DF2" w:rsidP="00BA1DF2">
            <w:pPr>
              <w:pStyle w:val="Szvegtrzsbehzssal32"/>
              <w:snapToGrid w:val="0"/>
              <w:spacing w:line="276" w:lineRule="auto"/>
              <w:ind w:left="79" w:right="-1" w:firstLine="0"/>
              <w:rPr>
                <w:rFonts w:ascii="Arial" w:hAnsi="Arial" w:cs="Arial"/>
                <w:sz w:val="24"/>
                <w:szCs w:val="24"/>
              </w:rPr>
            </w:pPr>
            <w:r>
              <w:rPr>
                <w:rFonts w:ascii="Arial" w:hAnsi="Arial" w:cs="Arial"/>
                <w:sz w:val="24"/>
                <w:szCs w:val="24"/>
              </w:rPr>
              <w:t>A szerződés azon része, melyet teljesítette ajánlattevő: ….</w:t>
            </w:r>
          </w:p>
        </w:tc>
        <w:tc>
          <w:tcPr>
            <w:tcW w:w="2126" w:type="dxa"/>
            <w:tcBorders>
              <w:top w:val="single" w:sz="4" w:space="0" w:color="000000"/>
              <w:left w:val="single" w:sz="4" w:space="0" w:color="000000"/>
              <w:bottom w:val="single" w:sz="4" w:space="0" w:color="000000"/>
            </w:tcBorders>
            <w:shd w:val="clear" w:color="auto" w:fill="auto"/>
          </w:tcPr>
          <w:p w14:paraId="67B33C5D" w14:textId="77777777" w:rsidR="00353D57" w:rsidRDefault="00BA1DF2" w:rsidP="00BA1DF2">
            <w:pPr>
              <w:pStyle w:val="Szvegtrzsbehzssal32"/>
              <w:snapToGrid w:val="0"/>
              <w:spacing w:line="276" w:lineRule="auto"/>
              <w:ind w:left="87" w:right="-1" w:firstLine="0"/>
              <w:rPr>
                <w:rFonts w:ascii="Arial" w:hAnsi="Arial" w:cs="Arial"/>
                <w:sz w:val="24"/>
                <w:szCs w:val="24"/>
              </w:rPr>
            </w:pPr>
            <w:r>
              <w:rPr>
                <w:rFonts w:ascii="Arial" w:hAnsi="Arial" w:cs="Arial"/>
                <w:sz w:val="24"/>
                <w:szCs w:val="24"/>
              </w:rPr>
              <w:t>Név: ..</w:t>
            </w:r>
          </w:p>
          <w:p w14:paraId="621F9B64" w14:textId="77777777" w:rsidR="00BA1DF2" w:rsidRDefault="00BA1DF2" w:rsidP="00BA1DF2">
            <w:pPr>
              <w:pStyle w:val="Szvegtrzsbehzssal32"/>
              <w:snapToGrid w:val="0"/>
              <w:spacing w:line="276" w:lineRule="auto"/>
              <w:ind w:left="87" w:right="-1" w:firstLine="0"/>
              <w:rPr>
                <w:rFonts w:ascii="Arial" w:hAnsi="Arial" w:cs="Arial"/>
                <w:sz w:val="24"/>
                <w:szCs w:val="24"/>
              </w:rPr>
            </w:pPr>
          </w:p>
          <w:p w14:paraId="719942D6" w14:textId="77777777" w:rsidR="00BA1DF2" w:rsidRPr="00EA5504" w:rsidRDefault="00BA1DF2" w:rsidP="00BA1DF2">
            <w:pPr>
              <w:pStyle w:val="Szvegtrzsbehzssal32"/>
              <w:snapToGrid w:val="0"/>
              <w:spacing w:line="276" w:lineRule="auto"/>
              <w:ind w:left="87" w:right="-1" w:firstLine="0"/>
              <w:rPr>
                <w:rFonts w:ascii="Arial" w:hAnsi="Arial" w:cs="Arial"/>
                <w:sz w:val="24"/>
                <w:szCs w:val="24"/>
              </w:rPr>
            </w:pPr>
            <w:r>
              <w:rPr>
                <w:rFonts w:ascii="Arial" w:hAnsi="Arial" w:cs="Arial"/>
                <w:sz w:val="24"/>
                <w:szCs w:val="24"/>
              </w:rPr>
              <w:t>Cím: …</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1FA60115" w14:textId="77777777" w:rsidR="00353D57" w:rsidRDefault="00AD0567" w:rsidP="00AD0567">
            <w:pPr>
              <w:pStyle w:val="Szvegtrzsbehzssal32"/>
              <w:snapToGrid w:val="0"/>
              <w:spacing w:line="276" w:lineRule="auto"/>
              <w:ind w:left="117" w:right="-1" w:firstLine="0"/>
              <w:rPr>
                <w:rFonts w:ascii="Arial" w:hAnsi="Arial" w:cs="Arial"/>
                <w:sz w:val="24"/>
                <w:szCs w:val="24"/>
              </w:rPr>
            </w:pPr>
            <w:r>
              <w:rPr>
                <w:rFonts w:ascii="Arial" w:hAnsi="Arial" w:cs="Arial"/>
                <w:sz w:val="24"/>
                <w:szCs w:val="24"/>
              </w:rPr>
              <w:t>Név: …</w:t>
            </w:r>
          </w:p>
          <w:p w14:paraId="3E84477D" w14:textId="77777777" w:rsidR="00AD0567" w:rsidRDefault="00AD0567" w:rsidP="00AD0567">
            <w:pPr>
              <w:pStyle w:val="Szvegtrzsbehzssal32"/>
              <w:snapToGrid w:val="0"/>
              <w:spacing w:line="276" w:lineRule="auto"/>
              <w:ind w:left="117" w:right="-1" w:firstLine="0"/>
              <w:rPr>
                <w:rFonts w:ascii="Arial" w:hAnsi="Arial" w:cs="Arial"/>
                <w:sz w:val="24"/>
                <w:szCs w:val="24"/>
              </w:rPr>
            </w:pPr>
          </w:p>
          <w:p w14:paraId="73B75D79" w14:textId="77777777" w:rsidR="00AD0567" w:rsidRPr="00EA5504" w:rsidRDefault="00AD0567" w:rsidP="00AD0567">
            <w:pPr>
              <w:pStyle w:val="Szvegtrzsbehzssal32"/>
              <w:snapToGrid w:val="0"/>
              <w:spacing w:line="276" w:lineRule="auto"/>
              <w:ind w:left="117" w:right="-1" w:firstLine="0"/>
              <w:rPr>
                <w:rFonts w:ascii="Arial" w:hAnsi="Arial" w:cs="Arial"/>
                <w:sz w:val="24"/>
                <w:szCs w:val="24"/>
              </w:rPr>
            </w:pPr>
            <w:r>
              <w:rPr>
                <w:rFonts w:ascii="Arial" w:hAnsi="Arial" w:cs="Arial"/>
                <w:sz w:val="24"/>
                <w:szCs w:val="24"/>
              </w:rPr>
              <w:t>Tel. szám: …</w:t>
            </w:r>
          </w:p>
        </w:tc>
      </w:tr>
      <w:tr w:rsidR="00353D57" w:rsidRPr="00EA5504" w14:paraId="2BABBBE8" w14:textId="77777777" w:rsidTr="00AD0567">
        <w:tc>
          <w:tcPr>
            <w:tcW w:w="2371" w:type="dxa"/>
            <w:tcBorders>
              <w:top w:val="single" w:sz="4" w:space="0" w:color="000000"/>
              <w:left w:val="single" w:sz="4" w:space="0" w:color="000000"/>
              <w:bottom w:val="single" w:sz="4" w:space="0" w:color="000000"/>
            </w:tcBorders>
            <w:shd w:val="clear" w:color="auto" w:fill="auto"/>
            <w:vAlign w:val="center"/>
          </w:tcPr>
          <w:p w14:paraId="3271113F" w14:textId="77777777" w:rsidR="00353D57" w:rsidRPr="00EA5504" w:rsidRDefault="00353D57" w:rsidP="008F0D48">
            <w:pPr>
              <w:pStyle w:val="Szvegtrzsbehzssal32"/>
              <w:snapToGrid w:val="0"/>
              <w:spacing w:line="276" w:lineRule="auto"/>
              <w:ind w:right="-1" w:firstLine="0"/>
              <w:jc w:val="center"/>
              <w:rPr>
                <w:rFonts w:ascii="Arial" w:hAnsi="Arial" w:cs="Arial"/>
                <w:sz w:val="24"/>
                <w:szCs w:val="24"/>
              </w:rPr>
            </w:pPr>
          </w:p>
        </w:tc>
        <w:tc>
          <w:tcPr>
            <w:tcW w:w="1882" w:type="dxa"/>
            <w:tcBorders>
              <w:top w:val="single" w:sz="4" w:space="0" w:color="000000"/>
              <w:left w:val="single" w:sz="4" w:space="0" w:color="000000"/>
              <w:bottom w:val="single" w:sz="4" w:space="0" w:color="000000"/>
            </w:tcBorders>
            <w:shd w:val="clear" w:color="auto" w:fill="auto"/>
          </w:tcPr>
          <w:p w14:paraId="36AF6538" w14:textId="77777777" w:rsidR="00353D57" w:rsidRPr="00EA5504" w:rsidRDefault="00353D57" w:rsidP="008F0D48">
            <w:pPr>
              <w:pStyle w:val="Szvegtrzsbehzssal32"/>
              <w:snapToGrid w:val="0"/>
              <w:spacing w:line="276" w:lineRule="auto"/>
              <w:ind w:right="-1" w:firstLine="0"/>
              <w:rPr>
                <w:rFonts w:ascii="Arial" w:hAnsi="Arial" w:cs="Arial"/>
                <w:sz w:val="24"/>
                <w:szCs w:val="24"/>
              </w:rPr>
            </w:pPr>
          </w:p>
          <w:p w14:paraId="01CAEC31" w14:textId="77777777" w:rsidR="00353D57" w:rsidRPr="00EA5504" w:rsidRDefault="00353D57" w:rsidP="008F0D48">
            <w:pPr>
              <w:pStyle w:val="Szvegtrzsbehzssal32"/>
              <w:spacing w:line="276" w:lineRule="auto"/>
              <w:ind w:right="-1" w:firstLine="0"/>
              <w:rPr>
                <w:rFonts w:ascii="Arial" w:hAnsi="Arial" w:cs="Arial"/>
                <w:sz w:val="24"/>
                <w:szCs w:val="24"/>
              </w:rPr>
            </w:pPr>
          </w:p>
        </w:tc>
        <w:tc>
          <w:tcPr>
            <w:tcW w:w="1990" w:type="dxa"/>
            <w:tcBorders>
              <w:top w:val="single" w:sz="4" w:space="0" w:color="000000"/>
              <w:left w:val="single" w:sz="4" w:space="0" w:color="000000"/>
              <w:bottom w:val="single" w:sz="4" w:space="0" w:color="000000"/>
            </w:tcBorders>
            <w:shd w:val="clear" w:color="auto" w:fill="auto"/>
          </w:tcPr>
          <w:p w14:paraId="60D3B4EB" w14:textId="77777777" w:rsidR="00353D57" w:rsidRPr="00EA5504" w:rsidRDefault="00353D57" w:rsidP="008F0D48">
            <w:pPr>
              <w:pStyle w:val="Szvegtrzsbehzssal32"/>
              <w:snapToGrid w:val="0"/>
              <w:spacing w:line="276" w:lineRule="auto"/>
              <w:ind w:right="-1" w:firstLine="0"/>
              <w:rPr>
                <w:rFonts w:ascii="Arial" w:hAnsi="Arial" w:cs="Arial"/>
                <w:sz w:val="24"/>
                <w:szCs w:val="24"/>
              </w:rPr>
            </w:pPr>
          </w:p>
        </w:tc>
        <w:tc>
          <w:tcPr>
            <w:tcW w:w="1696" w:type="dxa"/>
            <w:tcBorders>
              <w:top w:val="single" w:sz="4" w:space="0" w:color="000000"/>
              <w:left w:val="single" w:sz="4" w:space="0" w:color="000000"/>
              <w:bottom w:val="single" w:sz="4" w:space="0" w:color="000000"/>
            </w:tcBorders>
            <w:shd w:val="clear" w:color="auto" w:fill="auto"/>
          </w:tcPr>
          <w:p w14:paraId="34D08027" w14:textId="77777777" w:rsidR="00353D57" w:rsidRPr="00EA5504" w:rsidRDefault="00353D57" w:rsidP="008F0D48">
            <w:pPr>
              <w:pStyle w:val="Szvegtrzsbehzssal32"/>
              <w:snapToGrid w:val="0"/>
              <w:spacing w:line="276" w:lineRule="auto"/>
              <w:ind w:right="-1" w:firstLine="0"/>
              <w:rPr>
                <w:rFonts w:ascii="Arial" w:hAnsi="Arial" w:cs="Arial"/>
                <w:sz w:val="24"/>
                <w:szCs w:val="24"/>
              </w:rPr>
            </w:pPr>
          </w:p>
        </w:tc>
        <w:tc>
          <w:tcPr>
            <w:tcW w:w="2126" w:type="dxa"/>
            <w:tcBorders>
              <w:top w:val="single" w:sz="4" w:space="0" w:color="000000"/>
              <w:left w:val="single" w:sz="4" w:space="0" w:color="000000"/>
              <w:bottom w:val="single" w:sz="4" w:space="0" w:color="000000"/>
            </w:tcBorders>
            <w:shd w:val="clear" w:color="auto" w:fill="auto"/>
          </w:tcPr>
          <w:p w14:paraId="3DD12E69" w14:textId="77777777" w:rsidR="00353D57" w:rsidRPr="00EA5504" w:rsidRDefault="00353D57" w:rsidP="008F0D48">
            <w:pPr>
              <w:pStyle w:val="Szvegtrzsbehzssal32"/>
              <w:snapToGrid w:val="0"/>
              <w:spacing w:line="276" w:lineRule="auto"/>
              <w:ind w:left="-152" w:right="-1" w:firstLine="0"/>
              <w:rPr>
                <w:rFonts w:ascii="Arial" w:hAnsi="Arial" w:cs="Arial"/>
                <w:sz w:val="24"/>
                <w:szCs w:val="24"/>
              </w:rPr>
            </w:pPr>
          </w:p>
        </w:tc>
        <w:tc>
          <w:tcPr>
            <w:tcW w:w="2126" w:type="dxa"/>
            <w:tcBorders>
              <w:top w:val="single" w:sz="4" w:space="0" w:color="000000"/>
              <w:left w:val="single" w:sz="4" w:space="0" w:color="000000"/>
              <w:bottom w:val="single" w:sz="4" w:space="0" w:color="000000"/>
            </w:tcBorders>
            <w:shd w:val="clear" w:color="auto" w:fill="auto"/>
          </w:tcPr>
          <w:p w14:paraId="1CEE4E9C" w14:textId="77777777" w:rsidR="00353D57" w:rsidRPr="00EA5504" w:rsidRDefault="00353D57" w:rsidP="008F0D48">
            <w:pPr>
              <w:pStyle w:val="Szvegtrzsbehzssal32"/>
              <w:snapToGrid w:val="0"/>
              <w:spacing w:line="276" w:lineRule="auto"/>
              <w:ind w:left="-152" w:right="-1" w:firstLine="0"/>
              <w:rPr>
                <w:rFonts w:ascii="Arial" w:hAnsi="Arial" w:cs="Arial"/>
                <w:sz w:val="24"/>
                <w:szCs w:val="24"/>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D4A6FB0" w14:textId="77777777" w:rsidR="00353D57" w:rsidRPr="00EA5504" w:rsidRDefault="00353D57" w:rsidP="008F0D48">
            <w:pPr>
              <w:pStyle w:val="Szvegtrzsbehzssal32"/>
              <w:snapToGrid w:val="0"/>
              <w:spacing w:line="276" w:lineRule="auto"/>
              <w:ind w:left="-152" w:right="-1" w:firstLine="0"/>
              <w:rPr>
                <w:rFonts w:ascii="Arial" w:hAnsi="Arial" w:cs="Arial"/>
                <w:sz w:val="24"/>
                <w:szCs w:val="24"/>
              </w:rPr>
            </w:pPr>
          </w:p>
        </w:tc>
      </w:tr>
    </w:tbl>
    <w:p w14:paraId="76548E9E" w14:textId="77777777" w:rsidR="00353D57" w:rsidRPr="00EA5504" w:rsidRDefault="00353D57" w:rsidP="0053283C">
      <w:pPr>
        <w:spacing w:line="276" w:lineRule="auto"/>
        <w:ind w:right="-1"/>
        <w:jc w:val="both"/>
        <w:rPr>
          <w:szCs w:val="24"/>
        </w:rPr>
      </w:pPr>
    </w:p>
    <w:p w14:paraId="24F02D59" w14:textId="77777777" w:rsidR="00353D57" w:rsidRPr="00EA5504" w:rsidRDefault="00353D57" w:rsidP="0053283C">
      <w:pPr>
        <w:spacing w:line="276" w:lineRule="auto"/>
        <w:ind w:right="-1"/>
        <w:jc w:val="both"/>
        <w:rPr>
          <w:szCs w:val="24"/>
        </w:rPr>
      </w:pPr>
      <w:r w:rsidRPr="002537D8">
        <w:rPr>
          <w:b/>
          <w:szCs w:val="24"/>
        </w:rPr>
        <w:t xml:space="preserve">A referenciát a szerződést kötő másik fél által adott igazolással kell igazolni, mely jelen nyilatkozat mellékletét képezi. </w:t>
      </w:r>
      <w:r w:rsidRPr="002537D8">
        <w:rPr>
          <w:szCs w:val="24"/>
        </w:rPr>
        <w:t>Az igazolásban meg kell adni legalább az építési beruházás tárgyát, valamint mennyiségét, a teljesítés idejét (kezdő és befejező időpontját) és helyét, továbbá nyilatkozni kell arról, hogy a teljesítés az előírásoknak és a szer</w:t>
      </w:r>
      <w:r>
        <w:rPr>
          <w:szCs w:val="24"/>
        </w:rPr>
        <w:t>ződésnek megfelelően történt-e.</w:t>
      </w:r>
    </w:p>
    <w:p w14:paraId="2D08832E" w14:textId="77777777" w:rsidR="00353D57" w:rsidRDefault="00353D57" w:rsidP="0053283C">
      <w:pPr>
        <w:spacing w:line="276" w:lineRule="auto"/>
        <w:ind w:right="-1"/>
        <w:jc w:val="both"/>
        <w:rPr>
          <w:szCs w:val="24"/>
        </w:rPr>
      </w:pPr>
    </w:p>
    <w:p w14:paraId="3A9D3901" w14:textId="77777777" w:rsidR="0066692C" w:rsidRDefault="0066692C" w:rsidP="0053283C">
      <w:pPr>
        <w:spacing w:line="276" w:lineRule="auto"/>
        <w:ind w:right="-1"/>
        <w:jc w:val="both"/>
        <w:rPr>
          <w:szCs w:val="24"/>
        </w:rPr>
      </w:pPr>
    </w:p>
    <w:p w14:paraId="3CA0A52B" w14:textId="77777777" w:rsidR="0066692C" w:rsidRPr="00EA5504" w:rsidRDefault="0066692C" w:rsidP="0053283C">
      <w:pPr>
        <w:spacing w:line="276" w:lineRule="auto"/>
        <w:ind w:right="-1"/>
        <w:jc w:val="both"/>
        <w:rPr>
          <w:szCs w:val="24"/>
        </w:rPr>
      </w:pPr>
    </w:p>
    <w:p w14:paraId="79ED393C" w14:textId="77777777" w:rsidR="00353D57" w:rsidRDefault="0066692C" w:rsidP="0053283C">
      <w:pPr>
        <w:spacing w:line="276" w:lineRule="auto"/>
        <w:ind w:right="-1"/>
        <w:jc w:val="both"/>
        <w:rPr>
          <w:szCs w:val="24"/>
        </w:rPr>
      </w:pPr>
      <w:r>
        <w:rPr>
          <w:rFonts w:eastAsia="Arial"/>
          <w:szCs w:val="24"/>
        </w:rPr>
        <w:t xml:space="preserve">Kelt.: </w:t>
      </w:r>
      <w:r w:rsidR="00353D57" w:rsidRPr="00EA5504">
        <w:rPr>
          <w:rFonts w:eastAsia="Arial"/>
          <w:szCs w:val="24"/>
        </w:rPr>
        <w:t>………………</w:t>
      </w:r>
      <w:r w:rsidR="00353D57" w:rsidRPr="00EA5504">
        <w:rPr>
          <w:szCs w:val="24"/>
        </w:rPr>
        <w:t xml:space="preserve">.., </w:t>
      </w:r>
      <w:r w:rsidR="009A520C">
        <w:rPr>
          <w:szCs w:val="24"/>
        </w:rPr>
        <w:t>2020</w:t>
      </w:r>
      <w:r w:rsidR="00353D57" w:rsidRPr="00EA5504">
        <w:rPr>
          <w:szCs w:val="24"/>
        </w:rPr>
        <w:t>. ……………………hó……..nap</w:t>
      </w:r>
    </w:p>
    <w:p w14:paraId="1CB9B21A" w14:textId="77777777" w:rsidR="00F301AB" w:rsidRDefault="00F301AB" w:rsidP="0053283C">
      <w:pPr>
        <w:spacing w:line="276" w:lineRule="auto"/>
        <w:ind w:right="-1"/>
        <w:jc w:val="both"/>
        <w:rPr>
          <w:szCs w:val="24"/>
        </w:rPr>
      </w:pPr>
    </w:p>
    <w:p w14:paraId="1AF25A4D" w14:textId="77777777" w:rsidR="00F301AB" w:rsidRDefault="00F301AB" w:rsidP="0053283C">
      <w:pPr>
        <w:spacing w:line="276" w:lineRule="auto"/>
        <w:ind w:right="-1"/>
        <w:jc w:val="both"/>
        <w:rPr>
          <w:szCs w:val="24"/>
        </w:rPr>
      </w:pPr>
    </w:p>
    <w:p w14:paraId="5E7F010E" w14:textId="77777777" w:rsidR="00F301AB" w:rsidRPr="00EA5504" w:rsidRDefault="00F301AB" w:rsidP="0053283C">
      <w:pPr>
        <w:spacing w:line="276" w:lineRule="auto"/>
        <w:ind w:right="-1"/>
        <w:jc w:val="both"/>
        <w:rPr>
          <w:rFonts w:eastAsia="Arial"/>
          <w:szCs w:val="24"/>
        </w:rPr>
      </w:pPr>
    </w:p>
    <w:p w14:paraId="4958620F" w14:textId="77777777" w:rsidR="00353D57" w:rsidRPr="00EA5504" w:rsidRDefault="00353D57" w:rsidP="002C0229">
      <w:pPr>
        <w:spacing w:line="276" w:lineRule="auto"/>
        <w:ind w:left="4536" w:right="-1"/>
        <w:jc w:val="center"/>
        <w:rPr>
          <w:rFonts w:eastAsia="Arial"/>
          <w:szCs w:val="24"/>
        </w:rPr>
      </w:pPr>
      <w:r w:rsidRPr="00EA5504">
        <w:rPr>
          <w:szCs w:val="24"/>
        </w:rPr>
        <w:t>…………………………………………</w:t>
      </w:r>
    </w:p>
    <w:p w14:paraId="5EB6A979" w14:textId="77777777" w:rsidR="00353D57" w:rsidRPr="00EA5504" w:rsidRDefault="00353D57" w:rsidP="002C0229">
      <w:pPr>
        <w:ind w:left="4536"/>
        <w:jc w:val="center"/>
        <w:rPr>
          <w:szCs w:val="24"/>
        </w:rPr>
      </w:pPr>
      <w:r w:rsidRPr="00EA5504">
        <w:rPr>
          <w:szCs w:val="24"/>
        </w:rPr>
        <w:t>(cégszerű aláírás a kötelezettségvállalásra jogosult)</w:t>
      </w:r>
    </w:p>
    <w:p w14:paraId="20906080" w14:textId="77777777" w:rsidR="00353D57" w:rsidRPr="00EA5504" w:rsidRDefault="00353D57" w:rsidP="0053283C">
      <w:pPr>
        <w:rPr>
          <w:szCs w:val="24"/>
        </w:rPr>
      </w:pPr>
    </w:p>
    <w:p w14:paraId="5DD2C44C" w14:textId="77777777" w:rsidR="00353D57" w:rsidRPr="00EA5504" w:rsidRDefault="00353D57" w:rsidP="0053283C">
      <w:pPr>
        <w:rPr>
          <w:szCs w:val="24"/>
        </w:rPr>
      </w:pPr>
    </w:p>
    <w:p w14:paraId="79C1817B" w14:textId="77777777" w:rsidR="00353D57" w:rsidRPr="00EA5504" w:rsidRDefault="00353D57" w:rsidP="0053283C">
      <w:pPr>
        <w:rPr>
          <w:szCs w:val="24"/>
        </w:rPr>
      </w:pPr>
    </w:p>
    <w:p w14:paraId="0F913EC7" w14:textId="77777777" w:rsidR="00353D57" w:rsidRPr="00EA5504" w:rsidRDefault="00353D57" w:rsidP="0053283C">
      <w:pPr>
        <w:rPr>
          <w:szCs w:val="24"/>
        </w:rPr>
      </w:pPr>
    </w:p>
    <w:p w14:paraId="52220BC5" w14:textId="77777777" w:rsidR="00353D57" w:rsidRPr="00EA5504" w:rsidRDefault="00353D57" w:rsidP="0053283C">
      <w:pPr>
        <w:rPr>
          <w:szCs w:val="24"/>
        </w:rPr>
      </w:pPr>
    </w:p>
    <w:p w14:paraId="7F2A563C" w14:textId="77777777" w:rsidR="00353D57" w:rsidRPr="00EA5504" w:rsidRDefault="00353D57" w:rsidP="0053283C">
      <w:pPr>
        <w:rPr>
          <w:szCs w:val="24"/>
        </w:rPr>
      </w:pPr>
    </w:p>
    <w:p w14:paraId="163B3B8D" w14:textId="77777777" w:rsidR="00353D57" w:rsidRPr="00EA5504" w:rsidRDefault="00353D57" w:rsidP="0053283C">
      <w:pPr>
        <w:rPr>
          <w:szCs w:val="24"/>
        </w:rPr>
      </w:pPr>
    </w:p>
    <w:p w14:paraId="79685E85" w14:textId="77777777" w:rsidR="00353D57" w:rsidRPr="00EA5504" w:rsidRDefault="00353D57" w:rsidP="0053283C">
      <w:pPr>
        <w:rPr>
          <w:szCs w:val="24"/>
        </w:rPr>
      </w:pPr>
    </w:p>
    <w:p w14:paraId="33FF0D67" w14:textId="77777777" w:rsidR="00353D57" w:rsidRPr="00EA5504" w:rsidRDefault="00353D57" w:rsidP="0053283C">
      <w:pPr>
        <w:rPr>
          <w:szCs w:val="24"/>
        </w:rPr>
      </w:pPr>
    </w:p>
    <w:p w14:paraId="5AB1F046" w14:textId="77777777" w:rsidR="00353D57" w:rsidRPr="00EA5504" w:rsidRDefault="00353D57" w:rsidP="0053283C">
      <w:pPr>
        <w:rPr>
          <w:szCs w:val="24"/>
        </w:rPr>
      </w:pPr>
    </w:p>
    <w:p w14:paraId="775B8EAF" w14:textId="77777777" w:rsidR="00353D57" w:rsidRDefault="00353D57" w:rsidP="0053283C">
      <w:pPr>
        <w:tabs>
          <w:tab w:val="center" w:pos="6804"/>
        </w:tabs>
        <w:suppressAutoHyphens w:val="0"/>
        <w:spacing w:line="276" w:lineRule="auto"/>
        <w:ind w:left="9639" w:right="-1"/>
        <w:jc w:val="center"/>
        <w:rPr>
          <w:szCs w:val="24"/>
        </w:rPr>
      </w:pPr>
    </w:p>
    <w:p w14:paraId="6F3146DF" w14:textId="77777777" w:rsidR="0088220E" w:rsidRDefault="0088220E" w:rsidP="000B52A4">
      <w:pPr>
        <w:suppressAutoHyphens w:val="0"/>
        <w:rPr>
          <w:b/>
          <w:szCs w:val="24"/>
        </w:rPr>
      </w:pPr>
    </w:p>
    <w:sectPr w:rsidR="0088220E" w:rsidSect="00FB7CAE">
      <w:headerReference w:type="even" r:id="rId51"/>
      <w:footerReference w:type="even" r:id="rId52"/>
      <w:footerReference w:type="default" r:id="rId53"/>
      <w:headerReference w:type="first" r:id="rId54"/>
      <w:footerReference w:type="first" r:id="rId55"/>
      <w:pgSz w:w="16838" w:h="11906" w:orient="landscape" w:code="9"/>
      <w:pgMar w:top="1418" w:right="1418" w:bottom="1418" w:left="1418" w:header="709"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DBE940" w14:textId="77777777" w:rsidR="00F06D55" w:rsidRDefault="00F06D55">
      <w:r>
        <w:separator/>
      </w:r>
    </w:p>
  </w:endnote>
  <w:endnote w:type="continuationSeparator" w:id="0">
    <w:p w14:paraId="76498170" w14:textId="77777777" w:rsidR="00F06D55" w:rsidRDefault="00F06D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erif">
    <w:charset w:val="EE"/>
    <w:family w:val="roman"/>
    <w:pitch w:val="variable"/>
    <w:sig w:usb0="E0000AFF"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tarSymbol">
    <w:altName w:val="Arial Unicode MS"/>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Frutiger Linotype">
    <w:altName w:val="Arial"/>
    <w:charset w:val="EE"/>
    <w:family w:val="swiss"/>
    <w:pitch w:val="variable"/>
    <w:sig w:usb0="00000087" w:usb1="00000000" w:usb2="00000000" w:usb3="00000000" w:csb0="0000009B" w:csb1="00000000"/>
  </w:font>
  <w:font w:name="Mangal">
    <w:panose1 w:val="00000400000000000000"/>
    <w:charset w:val="00"/>
    <w:family w:val="roman"/>
    <w:pitch w:val="variable"/>
    <w:sig w:usb0="00008003" w:usb1="00000000" w:usb2="00000000" w:usb3="00000000" w:csb0="00000001" w:csb1="00000000"/>
  </w:font>
  <w:font w:name="H-Times New Roman">
    <w:altName w:val="Courier New"/>
    <w:charset w:val="00"/>
    <w:family w:val="roman"/>
    <w:pitch w:val="variable"/>
  </w:font>
  <w:font w:name="Tms Rmn">
    <w:panose1 w:val="02020603040505020304"/>
    <w:charset w:val="00"/>
    <w:family w:val="roman"/>
    <w:notTrueType/>
    <w:pitch w:val="variable"/>
    <w:sig w:usb0="00000003" w:usb1="00000000" w:usb2="00000000" w:usb3="00000000" w:csb0="00000001" w:csb1="00000000"/>
  </w:font>
  <w:font w:name="Times-Bold">
    <w:altName w:val="Times New Roman"/>
    <w:charset w:val="00"/>
    <w:family w:val="auto"/>
    <w:pitch w:val="variable"/>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Optima">
    <w:charset w:val="00"/>
    <w:family w:val="auto"/>
    <w:pitch w:val="variable"/>
    <w:sig w:usb0="80000067" w:usb1="00000000" w:usb2="00000000" w:usb3="00000000" w:csb0="00000001" w:csb1="00000000"/>
  </w:font>
  <w:font w:name="Hun Swiss">
    <w:altName w:val="Times New Roman"/>
    <w:charset w:val="00"/>
    <w:family w:val="auto"/>
    <w:pitch w:val="variable"/>
  </w:font>
  <w:font w:name="MS Sans Serif">
    <w:panose1 w:val="00000000000000000000"/>
    <w:charset w:val="00"/>
    <w:family w:val="swiss"/>
    <w:notTrueType/>
    <w:pitch w:val="variable"/>
    <w:sig w:usb0="00000003" w:usb1="00000000" w:usb2="00000000" w:usb3="00000000" w:csb0="00000001" w:csb1="00000000"/>
  </w:font>
  <w:font w:name="&amp;#39">
    <w:altName w:val="Times New Roman"/>
    <w:charset w:val="00"/>
    <w:family w:val="roman"/>
    <w:pitch w:val="default"/>
  </w:font>
  <w:font w:name="Goudy Old Style ATT">
    <w:altName w:val="Times New Roman"/>
    <w:panose1 w:val="00000000000000000000"/>
    <w:charset w:val="00"/>
    <w:family w:val="roman"/>
    <w:notTrueType/>
    <w:pitch w:val="default"/>
    <w:sig w:usb0="00000003" w:usb1="00000000" w:usb2="00000000" w:usb3="00000000" w:csb0="00000001" w:csb1="00000000"/>
  </w:font>
  <w:font w:name="Futura CE Book">
    <w:altName w:val="Arial"/>
    <w:charset w:val="EE"/>
    <w:family w:val="auto"/>
    <w:pitch w:val="variable"/>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DC5EA0" w14:textId="77777777" w:rsidR="003C19B0" w:rsidRDefault="003C19B0">
    <w:pPr>
      <w:pStyle w:val="llb"/>
      <w:jc w:val="center"/>
    </w:pPr>
    <w:r>
      <w:rPr>
        <w:rStyle w:val="Oldalszm"/>
        <w:sz w:val="20"/>
      </w:rPr>
      <w:fldChar w:fldCharType="begin"/>
    </w:r>
    <w:r>
      <w:rPr>
        <w:rStyle w:val="Oldalszm"/>
        <w:sz w:val="20"/>
      </w:rPr>
      <w:instrText xml:space="preserve"> PAGE </w:instrText>
    </w:r>
    <w:r>
      <w:rPr>
        <w:rStyle w:val="Oldalszm"/>
        <w:sz w:val="20"/>
      </w:rPr>
      <w:fldChar w:fldCharType="separate"/>
    </w:r>
    <w:r>
      <w:rPr>
        <w:rStyle w:val="Oldalszm"/>
        <w:noProof/>
        <w:sz w:val="20"/>
      </w:rPr>
      <w:t>1</w:t>
    </w:r>
    <w:r>
      <w:rPr>
        <w:rStyle w:val="Oldalszm"/>
        <w:sz w:val="20"/>
      </w:rPr>
      <w:fldChar w:fldCharType="end"/>
    </w:r>
    <w:r>
      <w:rPr>
        <w:rStyle w:val="Oldalszm"/>
        <w:sz w:val="20"/>
      </w:rPr>
      <w:t>/</w:t>
    </w:r>
    <w:r>
      <w:rPr>
        <w:rStyle w:val="Oldalszm"/>
        <w:sz w:val="20"/>
      </w:rPr>
      <w:fldChar w:fldCharType="begin"/>
    </w:r>
    <w:r>
      <w:rPr>
        <w:rStyle w:val="Oldalszm"/>
        <w:sz w:val="20"/>
      </w:rPr>
      <w:instrText xml:space="preserve"> NUMPAGES \*Arabic </w:instrText>
    </w:r>
    <w:r>
      <w:rPr>
        <w:rStyle w:val="Oldalszm"/>
        <w:sz w:val="20"/>
      </w:rPr>
      <w:fldChar w:fldCharType="separate"/>
    </w:r>
    <w:r>
      <w:rPr>
        <w:rStyle w:val="Oldalszm"/>
        <w:noProof/>
        <w:sz w:val="20"/>
      </w:rPr>
      <w:t>84</w:t>
    </w:r>
    <w:r>
      <w:rPr>
        <w:rStyle w:val="Oldalszm"/>
        <w:sz w:val="20"/>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92A1A" w14:textId="77777777" w:rsidR="003C19B0" w:rsidRDefault="003C19B0"/>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D6ECA5" w14:textId="77777777" w:rsidR="003C19B0" w:rsidRDefault="003C19B0"/>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3295C" w14:textId="77777777" w:rsidR="003C19B0" w:rsidRDefault="003C19B0">
    <w:pPr>
      <w:pStyle w:val="llb"/>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36303" w14:textId="77777777" w:rsidR="003C19B0" w:rsidRDefault="003C19B0"/>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16FDB" w14:textId="77777777" w:rsidR="003C19B0" w:rsidRDefault="003C19B0"/>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966910" w14:textId="77777777" w:rsidR="003C19B0" w:rsidRDefault="003C19B0">
    <w:pPr>
      <w:pStyle w:val="llb"/>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A4354F" w14:textId="77777777" w:rsidR="003C19B0" w:rsidRDefault="003C19B0"/>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170193" w14:textId="77777777" w:rsidR="003C19B0" w:rsidRDefault="003C19B0"/>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CC56E" w14:textId="77777777" w:rsidR="003C19B0" w:rsidRDefault="003C19B0">
    <w:pPr>
      <w:pStyle w:val="llb"/>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4693E5" w14:textId="77777777" w:rsidR="003C19B0" w:rsidRDefault="003C19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4EE92" w14:textId="77777777" w:rsidR="003C19B0" w:rsidRDefault="003C19B0"/>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C2E10E" w14:textId="77777777" w:rsidR="003C19B0" w:rsidRDefault="003C19B0"/>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49B01" w14:textId="77777777" w:rsidR="003C19B0" w:rsidRDefault="003C19B0">
    <w:pPr>
      <w:pStyle w:val="llb"/>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4059C" w14:textId="77777777" w:rsidR="003C19B0" w:rsidRDefault="003C19B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D2B13" w14:textId="77777777" w:rsidR="003C19B0" w:rsidRDefault="003C19B0">
    <w:pPr>
      <w:pStyle w:val="llb"/>
      <w:ind w:right="360"/>
    </w:pPr>
    <w:r>
      <w:rPr>
        <w:noProof/>
        <w:lang w:eastAsia="hu-HU"/>
      </w:rPr>
      <mc:AlternateContent>
        <mc:Choice Requires="wps">
          <w:drawing>
            <wp:anchor distT="0" distB="0" distL="0" distR="0" simplePos="0" relativeHeight="251659264" behindDoc="0" locked="0" layoutInCell="1" allowOverlap="1" wp14:anchorId="7663CEFA" wp14:editId="6E08545D">
              <wp:simplePos x="0" y="0"/>
              <wp:positionH relativeFrom="page">
                <wp:posOffset>6518910</wp:posOffset>
              </wp:positionH>
              <wp:positionV relativeFrom="paragraph">
                <wp:posOffset>635</wp:posOffset>
              </wp:positionV>
              <wp:extent cx="125730" cy="130175"/>
              <wp:effectExtent l="3810" t="635" r="3810" b="254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 cy="130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D8C887" w14:textId="77777777" w:rsidR="003C19B0" w:rsidRDefault="003C19B0">
                          <w:pPr>
                            <w:pStyle w:val="llb"/>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63CEFA" id="_x0000_t202" coordsize="21600,21600" o:spt="202" path="m,l,21600r21600,l21600,xe">
              <v:stroke joinstyle="miter"/>
              <v:path gradientshapeok="t" o:connecttype="rect"/>
            </v:shapetype>
            <v:shape id="Text Box 1" o:spid="_x0000_s1026" type="#_x0000_t202" style="position:absolute;margin-left:513.3pt;margin-top:.05pt;width:9.9pt;height:10.2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G39+QEAAN4DAAAOAAAAZHJzL2Uyb0RvYy54bWysU1Fv0zAQfkfiP1h+p2k6jaGo6TQ6FSEN&#10;mLTxAxzHSSwcnzm7Tcqv5+wkZcAbIg/W2Xf33X3fXba3Y2/YSaHXYEuer9acKSuh1rYt+dfnw5t3&#10;nPkgbC0MWFXys/L8dvf61XZwhdpAB6ZWyAjE+mJwJe9CcEWWedmpXvgVOGXJ2QD2ItAV26xGMRB6&#10;b7LNev02GwBrhyCV9/R6Pzn5LuE3jZLhS9N4FZgpOfUW0onprOKZ7baiaFG4Tsu5DfEPXfRCWyp6&#10;gboXQbAj6r+gei0RPDRhJaHPoGm0VIkDscnXf7B56oRTiQuJ491FJv//YOXn0yMyXZd8w5kVPY3o&#10;WY2BvYeR5VGdwfmCgp4chYWRnmnKial3DyC/eWZh3wnbqjtEGDolauouZWYvUiccH0Gq4RPUVEYc&#10;AySgscE+SkdiMEKnKZ0vk4mtyFhyc31zRR5Jrvxqnd9cx94yUSzJDn34oKBn0Sg50uATuDg9+DCF&#10;LiGxlgej64M2Jl2wrfYG2UnQkhzSN6P/FmZsDLYQ0ybE+JJYRmITxTBW46xaBfWZ+CJMS0c/CRkd&#10;4A/OBlq4kvvvR4GKM/PRkmZxOxcDF6NaDGElpZY8cDaZ+zBt8dGhbjtCnqZi4Y50bXTiHAcwdTH3&#10;SUuUVJsXPm7py3uK+vVb7n4CAAD//wMAUEsDBBQABgAIAAAAIQBxFejV3AAAAAkBAAAPAAAAZHJz&#10;L2Rvd25yZXYueG1sTI/LTsMwEEX3SPyDNUhsELWJKguFOFVpYQeLPtT1NDZJ1Hgc2U6T/j3OCpZX&#10;5+rOmWI12Y5djQ+tIwUvCwHMUOV0S7WC4+Hz+RVYiEgaO0dGwc0EWJX3dwXm2o20M9d9rFkaoZCj&#10;gibGPuc8VI2xGBauN5TYj/MWY4q+5trjmMZtxzMhJLfYUrrQYG82jaku+8EqkFs/jDvaPG2PH1/4&#10;3dfZ6f12UurxYVq/AYtmin9lmPWTOpTJ6ewG0oF1KYtMytSdCZu5WMolsLOCTEjgZcH/f1D+AgAA&#10;//8DAFBLAQItABQABgAIAAAAIQC2gziS/gAAAOEBAAATAAAAAAAAAAAAAAAAAAAAAABbQ29udGVu&#10;dF9UeXBlc10ueG1sUEsBAi0AFAAGAAgAAAAhADj9If/WAAAAlAEAAAsAAAAAAAAAAAAAAAAALwEA&#10;AF9yZWxzLy5yZWxzUEsBAi0AFAAGAAgAAAAhAGTcbf35AQAA3gMAAA4AAAAAAAAAAAAAAAAALgIA&#10;AGRycy9lMm9Eb2MueG1sUEsBAi0AFAAGAAgAAAAhAHEV6NXcAAAACQEAAA8AAAAAAAAAAAAAAAAA&#10;UwQAAGRycy9kb3ducmV2LnhtbFBLBQYAAAAABAAEAPMAAABcBQAAAAA=&#10;" stroked="f">
              <v:textbox inset="0,0,0,0">
                <w:txbxContent>
                  <w:p w14:paraId="6DD8C887" w14:textId="77777777" w:rsidR="003C19B0" w:rsidRDefault="003C19B0">
                    <w:pPr>
                      <w:pStyle w:val="llb"/>
                    </w:pPr>
                  </w:p>
                </w:txbxContent>
              </v:textbox>
              <w10:wrap type="square" side="largest" anchorx="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5153B" w14:textId="77777777" w:rsidR="003C19B0" w:rsidRDefault="003C19B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B77DE0" w14:textId="77777777" w:rsidR="003C19B0" w:rsidRDefault="003C19B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26469" w14:textId="77777777" w:rsidR="003C19B0" w:rsidRDefault="003C19B0">
    <w:pPr>
      <w:pStyle w:val="llb"/>
      <w:ind w:right="360"/>
    </w:pPr>
    <w:r>
      <w:rPr>
        <w:noProof/>
        <w:lang w:eastAsia="hu-HU"/>
      </w:rPr>
      <mc:AlternateContent>
        <mc:Choice Requires="wps">
          <w:drawing>
            <wp:anchor distT="0" distB="0" distL="0" distR="0" simplePos="0" relativeHeight="251660288" behindDoc="0" locked="0" layoutInCell="1" allowOverlap="1" wp14:anchorId="50996440" wp14:editId="27A7DDD1">
              <wp:simplePos x="0" y="0"/>
              <wp:positionH relativeFrom="page">
                <wp:posOffset>6518910</wp:posOffset>
              </wp:positionH>
              <wp:positionV relativeFrom="paragraph">
                <wp:posOffset>635</wp:posOffset>
              </wp:positionV>
              <wp:extent cx="125730" cy="130175"/>
              <wp:effectExtent l="3810" t="635" r="3810" b="254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 cy="130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F8EE87" w14:textId="77777777" w:rsidR="003C19B0" w:rsidRDefault="003C19B0">
                          <w:pPr>
                            <w:pStyle w:val="llb"/>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996440" id="_x0000_t202" coordsize="21600,21600" o:spt="202" path="m,l,21600r21600,l21600,xe">
              <v:stroke joinstyle="miter"/>
              <v:path gradientshapeok="t" o:connecttype="rect"/>
            </v:shapetype>
            <v:shape id="Text Box 2" o:spid="_x0000_s1027" type="#_x0000_t202" style="position:absolute;margin-left:513.3pt;margin-top:.05pt;width:9.9pt;height:10.2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9Fq/AEAAOUDAAAOAAAAZHJzL2Uyb0RvYy54bWysU9uO0zAQfUfiHyy/07RdLYuipqulqyKk&#10;5SLt8gETx0ksEo8Zu03K1zN20lLBGyIP1tieOT7nzGRzP/adOGryBm0hV4ulFNoqrIxtCvntZf/m&#10;nRQ+gK2gQ6sLedJe3m9fv9oMLtdrbLGrNAkGsT4fXCHbEFyeZV61uge/QKctX9ZIPQTeUpNVBAOj&#10;9122Xi7fZgNS5QiV9p5PH6dLuU34da1V+FLXXgfRFZK5hbRSWsu4ZtsN5A2Ba42aacA/sOjBWH70&#10;AvUIAcSBzF9QvVGEHuuwUNhnWNdG6aSB1ayWf6h5bsHppIXN8e5ik/9/sOrz8SsJU3HvpLDQc4te&#10;9BjEexzFOrozOJ9z0rPjtDDyccyMSr17QvXdC4u7FmyjH4hwaDVUzG4VK7Or0gnHR5By+IQVPwOH&#10;gAlorKmPgGyGYHTu0unSmUhFxSfXt3c3fKP4anWzXN3dphcgPxc78uGDxl7EoJDEjU/gcHzyIZKB&#10;/JySyGNnqr3purShptx1JI7AQ7JP34zur9M6G5MtxrIJMZ4klVHYJDGM5TjbOZtXYnVi2YTT7PG/&#10;wkGL9FOKgeeukP7HAUhL0X20bF0c0nNA56A8B2AVlxYySDGFuzAN88GRaVpGnppj8YHtrU2SHvsw&#10;sZjp8iwlR+a5j8N6vU9Zv//O7S8AAAD//wMAUEsDBBQABgAIAAAAIQBxFejV3AAAAAkBAAAPAAAA&#10;ZHJzL2Rvd25yZXYueG1sTI/LTsMwEEX3SPyDNUhsELWJKguFOFVpYQeLPtT1NDZJ1Hgc2U6T/j3O&#10;CpZX5+rOmWI12Y5djQ+tIwUvCwHMUOV0S7WC4+Hz+RVYiEgaO0dGwc0EWJX3dwXm2o20M9d9rFka&#10;oZCjgibGPuc8VI2xGBauN5TYj/MWY4q+5trjmMZtxzMhJLfYUrrQYG82jaku+8EqkFs/jDvaPG2P&#10;H1/43dfZ6f12UurxYVq/AYtmin9lmPWTOpTJ6ewG0oF1KYtMytSdCZu5WMolsLOCTEjgZcH/f1D+&#10;AgAA//8DAFBLAQItABQABgAIAAAAIQC2gziS/gAAAOEBAAATAAAAAAAAAAAAAAAAAAAAAABbQ29u&#10;dGVudF9UeXBlc10ueG1sUEsBAi0AFAAGAAgAAAAhADj9If/WAAAAlAEAAAsAAAAAAAAAAAAAAAAA&#10;LwEAAF9yZWxzLy5yZWxzUEsBAi0AFAAGAAgAAAAhADHv0Wr8AQAA5QMAAA4AAAAAAAAAAAAAAAAA&#10;LgIAAGRycy9lMm9Eb2MueG1sUEsBAi0AFAAGAAgAAAAhAHEV6NXcAAAACQEAAA8AAAAAAAAAAAAA&#10;AAAAVgQAAGRycy9kb3ducmV2LnhtbFBLBQYAAAAABAAEAPMAAABfBQAAAAA=&#10;" stroked="f">
              <v:textbox inset="0,0,0,0">
                <w:txbxContent>
                  <w:p w14:paraId="65F8EE87" w14:textId="77777777" w:rsidR="003C19B0" w:rsidRDefault="003C19B0">
                    <w:pPr>
                      <w:pStyle w:val="llb"/>
                    </w:pPr>
                  </w:p>
                </w:txbxContent>
              </v:textbox>
              <w10:wrap type="square" side="largest" anchorx="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DA7672" w14:textId="77777777" w:rsidR="003C19B0" w:rsidRDefault="003C19B0"/>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3DBB1" w14:textId="77777777" w:rsidR="003C19B0" w:rsidRDefault="003C19B0"/>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359B8" w14:textId="77777777" w:rsidR="003C19B0" w:rsidRDefault="003C19B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5D221E" w14:textId="77777777" w:rsidR="00F06D55" w:rsidRDefault="00F06D55">
      <w:r>
        <w:separator/>
      </w:r>
    </w:p>
  </w:footnote>
  <w:footnote w:type="continuationSeparator" w:id="0">
    <w:p w14:paraId="631A1AE4" w14:textId="77777777" w:rsidR="00F06D55" w:rsidRDefault="00F06D55">
      <w:r>
        <w:continuationSeparator/>
      </w:r>
    </w:p>
  </w:footnote>
  <w:footnote w:id="1">
    <w:p w14:paraId="6DF56A59" w14:textId="77777777" w:rsidR="003C19B0" w:rsidRDefault="003C19B0" w:rsidP="0072332C">
      <w:r>
        <w:rPr>
          <w:rStyle w:val="Lbjegyzet-karakterek"/>
        </w:rPr>
        <w:footnoteRef/>
      </w:r>
      <w:r>
        <w:rPr>
          <w:sz w:val="20"/>
        </w:rPr>
        <w:t>Közös ajánlat esetén a megállapodásban felhatalmazott ajánlattevőnek kell aláírnia</w:t>
      </w:r>
    </w:p>
  </w:footnote>
  <w:footnote w:id="2">
    <w:p w14:paraId="7AFDC6D9" w14:textId="77777777" w:rsidR="003C19B0" w:rsidRDefault="003C19B0" w:rsidP="0072332C">
      <w:pPr>
        <w:pStyle w:val="Lbjegyzetszveg"/>
      </w:pPr>
      <w:r>
        <w:rPr>
          <w:rStyle w:val="Lbjegyzet-karakterek"/>
        </w:rPr>
        <w:footnoteRef/>
      </w:r>
      <w:r>
        <w:rPr>
          <w:sz w:val="20"/>
        </w:rPr>
        <w:t>Közös ajánlat esetén a Megállapodásban felhatalmazott ajánlattevőnek kell aláírnia</w:t>
      </w:r>
    </w:p>
  </w:footnote>
  <w:footnote w:id="3">
    <w:p w14:paraId="74C27009" w14:textId="77777777" w:rsidR="003C19B0" w:rsidRDefault="003C19B0" w:rsidP="0072332C">
      <w:pPr>
        <w:pStyle w:val="BodyText22"/>
        <w:ind w:left="0" w:right="-286"/>
      </w:pPr>
      <w:r>
        <w:rPr>
          <w:rStyle w:val="Lbjegyzet-karakterek"/>
          <w:rFonts w:ascii="Arial" w:hAnsi="Arial"/>
        </w:rPr>
        <w:footnoteRef/>
      </w:r>
      <w:r>
        <w:rPr>
          <w:rFonts w:ascii="Arial" w:eastAsia="Arial" w:hAnsi="Arial" w:cs="Arial"/>
          <w:sz w:val="20"/>
        </w:rPr>
        <w:t xml:space="preserve"> </w:t>
      </w:r>
      <w:r>
        <w:rPr>
          <w:rFonts w:ascii="Arial" w:hAnsi="Arial" w:cs="Arial"/>
          <w:sz w:val="20"/>
        </w:rPr>
        <w:t>Közös ajánlat esetén mindegyik ajánlattevőnek csatolnia kell</w:t>
      </w:r>
    </w:p>
  </w:footnote>
  <w:footnote w:id="4">
    <w:p w14:paraId="6250F730" w14:textId="77777777" w:rsidR="003C19B0" w:rsidRDefault="003C19B0">
      <w:pPr>
        <w:pStyle w:val="Lbjegyzetszveg"/>
      </w:pPr>
      <w:r>
        <w:rPr>
          <w:rStyle w:val="Lbjegyzet-hivatkozs"/>
        </w:rPr>
        <w:footnoteRef/>
      </w:r>
      <w:r w:rsidRPr="008A5284">
        <w:rPr>
          <w:sz w:val="16"/>
          <w:szCs w:val="16"/>
        </w:rPr>
        <w:t>Amennyiben az ajánlattevő a műszaki alkalmasság igazolása érdekében más szervezet kapacitásaira (is) támaszkodik, jelen minta külön töltendő ki és csatolandó a műszaki-szalmai alkalmasság vonatkozásában.</w:t>
      </w:r>
    </w:p>
  </w:footnote>
  <w:footnote w:id="5">
    <w:p w14:paraId="5727D842" w14:textId="77777777" w:rsidR="003C19B0" w:rsidRDefault="003C19B0" w:rsidP="0072332C">
      <w:pPr>
        <w:pStyle w:val="Lbjegyzetszveg"/>
      </w:pPr>
      <w:r>
        <w:rPr>
          <w:rStyle w:val="Lbjegyzet-hivatkozs"/>
        </w:rPr>
        <w:footnoteRef/>
      </w:r>
      <w:r>
        <w:t xml:space="preserve"> </w:t>
      </w:r>
      <w:r>
        <w:rPr>
          <w:sz w:val="20"/>
        </w:rPr>
        <w:t xml:space="preserve">A kapacitásait rendelkezésre bocsátó szervezet az előírt igazolási módokkal </w:t>
      </w:r>
      <w:r>
        <w:rPr>
          <w:b/>
          <w:sz w:val="20"/>
        </w:rPr>
        <w:t>azonos módon köteles igazolni</w:t>
      </w:r>
      <w:r>
        <w:rPr>
          <w:sz w:val="20"/>
        </w:rPr>
        <w:t xml:space="preserve"> az adott alkalmassági feltételnek történő megfelelést, </w:t>
      </w:r>
      <w:r>
        <w:rPr>
          <w:b/>
          <w:sz w:val="20"/>
        </w:rPr>
        <w:t>továbbá köteles nyilatkozni</w:t>
      </w:r>
      <w:r>
        <w:rPr>
          <w:sz w:val="20"/>
        </w:rPr>
        <w:t>, hogy a szerződés teljesítéséhez szükséges erőforrások rendelkezésre állnak majd a szerződés teljesítésének időtartama alatt.</w:t>
      </w:r>
    </w:p>
  </w:footnote>
  <w:footnote w:id="6">
    <w:p w14:paraId="2EA0446E" w14:textId="77777777" w:rsidR="003C19B0" w:rsidRDefault="003C19B0" w:rsidP="0072332C">
      <w:pPr>
        <w:pStyle w:val="Lbjegyzetszveg"/>
      </w:pPr>
      <w:r>
        <w:rPr>
          <w:rStyle w:val="Lbjegyzet-karakterek"/>
        </w:rPr>
        <w:footnoteRef/>
      </w:r>
      <w:r>
        <w:rPr>
          <w:sz w:val="20"/>
        </w:rPr>
        <w:t>Kapacitást rendelkezésre bocsátó szerv aláírójának is csatolnia kell.</w:t>
      </w:r>
    </w:p>
  </w:footnote>
  <w:footnote w:id="7">
    <w:p w14:paraId="556DEB61" w14:textId="77777777" w:rsidR="003C19B0" w:rsidRPr="005068EE" w:rsidRDefault="003C19B0" w:rsidP="0072332C">
      <w:pPr>
        <w:pStyle w:val="Szvegtrzs21"/>
        <w:ind w:left="0" w:right="-286"/>
        <w:jc w:val="left"/>
        <w:rPr>
          <w:rFonts w:cs="Arial"/>
          <w:sz w:val="20"/>
        </w:rPr>
      </w:pPr>
      <w:r>
        <w:rPr>
          <w:rStyle w:val="Lbjegyzet-karakterek"/>
          <w:rFonts w:ascii="Arial" w:hAnsi="Arial"/>
        </w:rPr>
        <w:footnoteRef/>
      </w:r>
      <w:r>
        <w:rPr>
          <w:rFonts w:ascii="Arial" w:hAnsi="Arial" w:cs="Arial"/>
          <w:sz w:val="20"/>
        </w:rPr>
        <w:t>Közös ajánlat esetén mindegyik ajánlattevőnek csatolnia kell, alvállalkozónak és kapacitást rendelkezésre bocsátó szervnek is csatolnia kell.</w:t>
      </w:r>
    </w:p>
  </w:footnote>
  <w:footnote w:id="8">
    <w:p w14:paraId="74EBC3A6" w14:textId="77777777" w:rsidR="003C19B0" w:rsidRDefault="003C19B0" w:rsidP="00A11000">
      <w:pPr>
        <w:pStyle w:val="Szvegtrzs21"/>
        <w:ind w:left="0" w:right="-286"/>
        <w:jc w:val="left"/>
      </w:pPr>
      <w:r>
        <w:rPr>
          <w:rStyle w:val="Lbjegyzet-karakterek"/>
          <w:rFonts w:ascii="Arial" w:hAnsi="Arial"/>
        </w:rPr>
        <w:footnoteRef/>
      </w:r>
      <w:r>
        <w:rPr>
          <w:rFonts w:ascii="Arial" w:hAnsi="Arial" w:cs="Arial"/>
          <w:sz w:val="20"/>
        </w:rPr>
        <w:t>Idegen nyelvű irat benyújtása esetén kell csak csatolni.</w:t>
      </w:r>
    </w:p>
  </w:footnote>
  <w:footnote w:id="9">
    <w:p w14:paraId="13BDA83A" w14:textId="77777777" w:rsidR="003C19B0" w:rsidRPr="003F3A86" w:rsidRDefault="003C19B0" w:rsidP="00777440">
      <w:pPr>
        <w:pStyle w:val="Lbjegyzetszveg"/>
        <w:rPr>
          <w:sz w:val="18"/>
          <w:szCs w:val="18"/>
        </w:rPr>
      </w:pPr>
      <w:r w:rsidRPr="003F3A86">
        <w:rPr>
          <w:rStyle w:val="Lbjegyzet-hivatkozs"/>
          <w:sz w:val="18"/>
          <w:szCs w:val="18"/>
        </w:rPr>
        <w:footnoteRef/>
      </w:r>
      <w:r w:rsidRPr="003F3A86">
        <w:rPr>
          <w:sz w:val="18"/>
          <w:szCs w:val="18"/>
        </w:rPr>
        <w:t xml:space="preserve"> Kérjük a megfelelő válasz előtti négyzetet megjelölni.</w:t>
      </w:r>
    </w:p>
  </w:footnote>
  <w:footnote w:id="10">
    <w:p w14:paraId="6DEB625A" w14:textId="77777777" w:rsidR="003C19B0" w:rsidRPr="003F3A86" w:rsidRDefault="003C19B0" w:rsidP="00215187">
      <w:pPr>
        <w:pStyle w:val="Lbjegyzetszveg"/>
        <w:rPr>
          <w:sz w:val="18"/>
          <w:szCs w:val="18"/>
        </w:rPr>
      </w:pPr>
      <w:r w:rsidRPr="003F3A86">
        <w:rPr>
          <w:rStyle w:val="Lbjegyzet-hivatkozs"/>
          <w:sz w:val="18"/>
          <w:szCs w:val="18"/>
        </w:rPr>
        <w:footnoteRef/>
      </w:r>
      <w:r w:rsidRPr="003F3A86">
        <w:rPr>
          <w:sz w:val="18"/>
          <w:szCs w:val="18"/>
        </w:rPr>
        <w:t xml:space="preserve"> Kérjük a megfelelő válasz előtti négyzetet megjelölni.</w:t>
      </w:r>
    </w:p>
  </w:footnote>
  <w:footnote w:id="11">
    <w:p w14:paraId="2F72DE93" w14:textId="77777777" w:rsidR="003C19B0" w:rsidRDefault="003C19B0" w:rsidP="0053283C">
      <w:r>
        <w:rPr>
          <w:rStyle w:val="Lbjegyzet-karakterek"/>
        </w:rPr>
        <w:footnoteRef/>
      </w:r>
      <w:r>
        <w:t xml:space="preserve"> </w:t>
      </w:r>
      <w:r>
        <w:rPr>
          <w:sz w:val="20"/>
        </w:rPr>
        <w:t>a megfelelő aláhúzandó.</w:t>
      </w:r>
    </w:p>
  </w:footnote>
  <w:footnote w:id="12">
    <w:p w14:paraId="64D18A76" w14:textId="77777777" w:rsidR="003C19B0" w:rsidRDefault="003C19B0" w:rsidP="0053283C">
      <w:pPr>
        <w:pStyle w:val="Lbjegyzetszveg"/>
      </w:pPr>
      <w:r>
        <w:rPr>
          <w:rStyle w:val="Lbjegyzet-karakterek"/>
        </w:rPr>
        <w:footnoteRef/>
      </w:r>
      <w:r>
        <w:t xml:space="preserve"> </w:t>
      </w:r>
      <w:r>
        <w:rPr>
          <w:sz w:val="20"/>
        </w:rPr>
        <w:t>a megfelelő aláhúzandó.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175F6" w14:textId="77777777" w:rsidR="003C19B0" w:rsidRDefault="003C19B0" w:rsidP="000C7E71">
    <w:pPr>
      <w:keepNext/>
      <w:ind w:right="-28"/>
      <w:jc w:val="center"/>
      <w:rPr>
        <w:sz w:val="20"/>
      </w:rPr>
    </w:pPr>
    <w:r>
      <w:rPr>
        <w:sz w:val="20"/>
      </w:rPr>
      <w:t>Ajánlati Dokumentáció</w:t>
    </w:r>
  </w:p>
  <w:p w14:paraId="444734AF" w14:textId="133CA268" w:rsidR="003C19B0" w:rsidRDefault="003C19B0">
    <w:pPr>
      <w:keepNext/>
      <w:ind w:right="-28"/>
      <w:jc w:val="center"/>
    </w:pPr>
    <w:r>
      <w:rPr>
        <w:sz w:val="20"/>
      </w:rPr>
      <w:t>"</w:t>
    </w:r>
    <w:r w:rsidR="002C3EB1">
      <w:rPr>
        <w:noProof/>
        <w:sz w:val="20"/>
      </w:rPr>
      <w:t>TVN Zrt. gyorsszolgálat - keretszerződés</w:t>
    </w:r>
    <w:r>
      <w:rPr>
        <w:sz w:val="20"/>
      </w:rPr>
      <w:t>"</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C572BF" w14:textId="77777777" w:rsidR="003C19B0" w:rsidRDefault="003C19B0"/>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CD38B3" w14:textId="77777777" w:rsidR="003C19B0" w:rsidRDefault="003C19B0"/>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BA02A5" w14:textId="77777777" w:rsidR="003C19B0" w:rsidRDefault="003C19B0"/>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90DBD" w14:textId="77777777" w:rsidR="003C19B0" w:rsidRDefault="003C19B0"/>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DEE35" w14:textId="77777777" w:rsidR="003C19B0" w:rsidRDefault="003C19B0"/>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30A6A4" w14:textId="77777777" w:rsidR="003C19B0" w:rsidRDefault="003C19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B4BA5D" w14:textId="77777777" w:rsidR="003C19B0" w:rsidRDefault="003C19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5DAA22" w14:textId="77777777" w:rsidR="003C19B0" w:rsidRDefault="003C19B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1B3C77" w14:textId="77777777" w:rsidR="003C19B0" w:rsidRDefault="003C19B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5B487" w14:textId="77777777" w:rsidR="003C19B0" w:rsidRDefault="003C19B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BF2330" w14:textId="77777777" w:rsidR="003C19B0" w:rsidRDefault="003C19B0"/>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ADC7E" w14:textId="77777777" w:rsidR="003C19B0" w:rsidRDefault="003C19B0"/>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5D31D0" w14:textId="77777777" w:rsidR="003C19B0" w:rsidRDefault="003C19B0"/>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E6E7A5" w14:textId="77777777" w:rsidR="003C19B0" w:rsidRDefault="003C19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pStyle w:val="Cmsor1"/>
      <w:lvlText w:val="%1."/>
      <w:lvlJc w:val="left"/>
      <w:pPr>
        <w:tabs>
          <w:tab w:val="num" w:pos="574"/>
        </w:tabs>
        <w:ind w:left="574" w:hanging="432"/>
      </w:pPr>
      <w:rPr>
        <w:rFonts w:ascii="Times New Roman" w:hAnsi="Times New Roman" w:cs="Times New Roman" w:hint="default"/>
        <w:b/>
        <w:i w:val="0"/>
        <w:sz w:val="28"/>
        <w:szCs w:val="28"/>
      </w:rPr>
    </w:lvl>
    <w:lvl w:ilvl="1">
      <w:start w:val="2"/>
      <w:numFmt w:val="none"/>
      <w:pStyle w:val="Cmsor2"/>
      <w:suff w:val="nothing"/>
      <w:lvlText w:val="2.1"/>
      <w:lvlJc w:val="left"/>
      <w:pPr>
        <w:tabs>
          <w:tab w:val="num" w:pos="0"/>
        </w:tabs>
        <w:ind w:left="718" w:hanging="576"/>
      </w:pPr>
      <w:rPr>
        <w:rFonts w:hint="default"/>
      </w:rPr>
    </w:lvl>
    <w:lvl w:ilvl="2">
      <w:start w:val="1"/>
      <w:numFmt w:val="decimal"/>
      <w:pStyle w:val="Cmsor3"/>
      <w:lvlText w:val="%3"/>
      <w:lvlJc w:val="left"/>
      <w:pPr>
        <w:tabs>
          <w:tab w:val="num" w:pos="862"/>
        </w:tabs>
        <w:ind w:left="862" w:hanging="720"/>
      </w:pPr>
      <w:rPr>
        <w:rFonts w:hint="default"/>
      </w:rPr>
    </w:lvl>
    <w:lvl w:ilvl="3">
      <w:start w:val="1"/>
      <w:numFmt w:val="decimal"/>
      <w:pStyle w:val="Cmsor4"/>
      <w:lvlText w:val="%4."/>
      <w:lvlJc w:val="left"/>
      <w:pPr>
        <w:tabs>
          <w:tab w:val="num" w:pos="1006"/>
        </w:tabs>
        <w:ind w:left="1006" w:hanging="864"/>
      </w:pPr>
      <w:rPr>
        <w:rFonts w:hint="default"/>
      </w:rPr>
    </w:lvl>
    <w:lvl w:ilvl="4">
      <w:start w:val="1"/>
      <w:numFmt w:val="decimal"/>
      <w:pStyle w:val="Cmsor5"/>
      <w:lvlText w:val="%3.%4.%5"/>
      <w:lvlJc w:val="left"/>
      <w:pPr>
        <w:tabs>
          <w:tab w:val="num" w:pos="1150"/>
        </w:tabs>
        <w:ind w:left="1150" w:hanging="1008"/>
      </w:pPr>
      <w:rPr>
        <w:rFonts w:hint="default"/>
      </w:rPr>
    </w:lvl>
    <w:lvl w:ilvl="5">
      <w:start w:val="1"/>
      <w:numFmt w:val="decimal"/>
      <w:pStyle w:val="Cmsor6"/>
      <w:lvlText w:val="%3.%4.%5.%6"/>
      <w:lvlJc w:val="left"/>
      <w:pPr>
        <w:tabs>
          <w:tab w:val="num" w:pos="1294"/>
        </w:tabs>
        <w:ind w:left="1294" w:hanging="1152"/>
      </w:pPr>
      <w:rPr>
        <w:rFonts w:hint="default"/>
      </w:rPr>
    </w:lvl>
    <w:lvl w:ilvl="6">
      <w:start w:val="1"/>
      <w:numFmt w:val="decimal"/>
      <w:pStyle w:val="Cmsor7"/>
      <w:lvlText w:val="%3.%4.%5.%6.%7"/>
      <w:lvlJc w:val="left"/>
      <w:pPr>
        <w:tabs>
          <w:tab w:val="num" w:pos="1438"/>
        </w:tabs>
        <w:ind w:left="1438" w:hanging="1296"/>
      </w:pPr>
      <w:rPr>
        <w:rFonts w:hint="default"/>
      </w:rPr>
    </w:lvl>
    <w:lvl w:ilvl="7">
      <w:start w:val="1"/>
      <w:numFmt w:val="decimal"/>
      <w:pStyle w:val="Cmsor8"/>
      <w:lvlText w:val="%3.%4.%5.%6.%7.%8"/>
      <w:lvlJc w:val="left"/>
      <w:pPr>
        <w:tabs>
          <w:tab w:val="num" w:pos="2859"/>
        </w:tabs>
        <w:ind w:left="2859" w:hanging="1440"/>
      </w:pPr>
      <w:rPr>
        <w:rFonts w:hint="default"/>
      </w:rPr>
    </w:lvl>
    <w:lvl w:ilvl="8">
      <w:start w:val="1"/>
      <w:numFmt w:val="decimal"/>
      <w:pStyle w:val="Cmsor9"/>
      <w:lvlText w:val="%3.%4.%5.%6.%7.%8.%9"/>
      <w:lvlJc w:val="left"/>
      <w:pPr>
        <w:tabs>
          <w:tab w:val="num" w:pos="3853"/>
        </w:tabs>
        <w:ind w:left="3853" w:hanging="1584"/>
      </w:pPr>
      <w:rPr>
        <w:rFonts w:hint="default"/>
      </w:rPr>
    </w:lvl>
  </w:abstractNum>
  <w:abstractNum w:abstractNumId="1" w15:restartNumberingAfterBreak="0">
    <w:nsid w:val="00000002"/>
    <w:multiLevelType w:val="singleLevel"/>
    <w:tmpl w:val="00000002"/>
    <w:name w:val="WW8Num2"/>
    <w:lvl w:ilvl="0">
      <w:start w:val="1"/>
      <w:numFmt w:val="bullet"/>
      <w:pStyle w:val="Felsorols51"/>
      <w:lvlText w:val=""/>
      <w:lvlJc w:val="left"/>
      <w:pPr>
        <w:tabs>
          <w:tab w:val="num" w:pos="1492"/>
        </w:tabs>
        <w:ind w:left="1492"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Felsorols41"/>
      <w:lvlText w:val=""/>
      <w:lvlJc w:val="left"/>
      <w:pPr>
        <w:tabs>
          <w:tab w:val="num" w:pos="1209"/>
        </w:tabs>
        <w:ind w:left="1209"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Felsorols31"/>
      <w:lvlText w:val=""/>
      <w:lvlJc w:val="left"/>
      <w:pPr>
        <w:tabs>
          <w:tab w:val="num" w:pos="926"/>
        </w:tabs>
        <w:ind w:left="926" w:hanging="360"/>
      </w:pPr>
      <w:rPr>
        <w:rFonts w:ascii="Symbol" w:hAnsi="Symbol" w:cs="Symbol" w:hint="default"/>
      </w:rPr>
    </w:lvl>
  </w:abstractNum>
  <w:abstractNum w:abstractNumId="4" w15:restartNumberingAfterBreak="0">
    <w:nsid w:val="00000005"/>
    <w:multiLevelType w:val="singleLevel"/>
    <w:tmpl w:val="00000005"/>
    <w:name w:val="WW8Num5"/>
    <w:lvl w:ilvl="0">
      <w:start w:val="1"/>
      <w:numFmt w:val="bullet"/>
      <w:pStyle w:val="Felsorols21"/>
      <w:lvlText w:val=""/>
      <w:lvlJc w:val="left"/>
      <w:pPr>
        <w:tabs>
          <w:tab w:val="num" w:pos="643"/>
        </w:tabs>
        <w:ind w:left="643" w:hanging="360"/>
      </w:pPr>
      <w:rPr>
        <w:rFonts w:ascii="Symbol" w:hAnsi="Symbol" w:cs="Symbol" w:hint="default"/>
      </w:rPr>
    </w:lvl>
  </w:abstractNum>
  <w:abstractNum w:abstractNumId="5" w15:restartNumberingAfterBreak="0">
    <w:nsid w:val="00000006"/>
    <w:multiLevelType w:val="singleLevel"/>
    <w:tmpl w:val="00000006"/>
    <w:name w:val="WW8Num6"/>
    <w:lvl w:ilvl="0">
      <w:start w:val="1"/>
      <w:numFmt w:val="decimal"/>
      <w:pStyle w:val="Szmozottlista1"/>
      <w:lvlText w:val="%1."/>
      <w:lvlJc w:val="left"/>
      <w:pPr>
        <w:tabs>
          <w:tab w:val="num" w:pos="360"/>
        </w:tabs>
        <w:ind w:left="360" w:hanging="360"/>
      </w:pPr>
    </w:lvl>
  </w:abstractNum>
  <w:abstractNum w:abstractNumId="6" w15:restartNumberingAfterBreak="0">
    <w:nsid w:val="00000007"/>
    <w:multiLevelType w:val="singleLevel"/>
    <w:tmpl w:val="00000007"/>
    <w:name w:val="WW8Num7"/>
    <w:lvl w:ilvl="0">
      <w:start w:val="1"/>
      <w:numFmt w:val="bullet"/>
      <w:pStyle w:val="Felsorols1"/>
      <w:lvlText w:val=""/>
      <w:lvlJc w:val="left"/>
      <w:pPr>
        <w:tabs>
          <w:tab w:val="num" w:pos="1494"/>
        </w:tabs>
        <w:ind w:left="1494" w:hanging="360"/>
      </w:pPr>
      <w:rPr>
        <w:rFonts w:ascii="Wingdings" w:hAnsi="Wingdings" w:cs="Wingdings" w:hint="default"/>
      </w:rPr>
    </w:lvl>
  </w:abstractNum>
  <w:abstractNum w:abstractNumId="7" w15:restartNumberingAfterBreak="0">
    <w:nsid w:val="00000008"/>
    <w:multiLevelType w:val="multilevel"/>
    <w:tmpl w:val="00000008"/>
    <w:name w:val="WW8Num8"/>
    <w:lvl w:ilvl="0">
      <w:start w:val="1"/>
      <w:numFmt w:val="decimal"/>
      <w:pStyle w:val="ViaNumberedenum1"/>
      <w:lvlText w:val="%1."/>
      <w:lvlJc w:val="left"/>
      <w:pPr>
        <w:tabs>
          <w:tab w:val="num" w:pos="0"/>
        </w:tabs>
        <w:ind w:left="360" w:hanging="360"/>
      </w:pPr>
      <w:rPr>
        <w:rFonts w:cs="Times New Roman"/>
        <w:b/>
        <w:bCs/>
      </w:rPr>
    </w:lvl>
    <w:lvl w:ilvl="1">
      <w:start w:val="1"/>
      <w:numFmt w:val="decimal"/>
      <w:lvlText w:val="%1.%2."/>
      <w:lvlJc w:val="left"/>
      <w:pPr>
        <w:tabs>
          <w:tab w:val="num" w:pos="0"/>
        </w:tabs>
        <w:ind w:left="792" w:hanging="432"/>
      </w:pPr>
      <w:rPr>
        <w:rFonts w:cs="Times New Roman"/>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2325" w:hanging="1361"/>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8" w15:restartNumberingAfterBreak="0">
    <w:nsid w:val="00000009"/>
    <w:multiLevelType w:val="multilevel"/>
    <w:tmpl w:val="75629D8E"/>
    <w:lvl w:ilvl="0">
      <w:start w:val="1"/>
      <w:numFmt w:val="decimal"/>
      <w:pStyle w:val="Szmozatlan1"/>
      <w:lvlText w:val="%1."/>
      <w:lvlJc w:val="left"/>
      <w:pPr>
        <w:tabs>
          <w:tab w:val="num" w:pos="0"/>
        </w:tabs>
        <w:ind w:left="2340" w:hanging="360"/>
      </w:pPr>
      <w:rPr>
        <w:rFonts w:hint="default"/>
        <w:b w:val="0"/>
        <w:szCs w:val="24"/>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ascii="Arial" w:hAnsi="Arial" w:cs="Arial" w:hint="default"/>
        <w:sz w:val="24"/>
        <w:szCs w:val="24"/>
      </w:rPr>
    </w:lvl>
    <w:lvl w:ilvl="3">
      <w:start w:val="1"/>
      <w:numFmt w:val="decimal"/>
      <w:lvlText w:val="%4."/>
      <w:lvlJc w:val="left"/>
      <w:pPr>
        <w:tabs>
          <w:tab w:val="num" w:pos="-2378"/>
        </w:tabs>
        <w:ind w:left="502"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000000A"/>
    <w:multiLevelType w:val="singleLevel"/>
    <w:tmpl w:val="0000000A"/>
    <w:name w:val="WW8Num10"/>
    <w:lvl w:ilvl="0">
      <w:start w:val="1"/>
      <w:numFmt w:val="upperLetter"/>
      <w:pStyle w:val="modszertipus"/>
      <w:lvlText w:val="%1)"/>
      <w:lvlJc w:val="left"/>
      <w:pPr>
        <w:tabs>
          <w:tab w:val="num" w:pos="723"/>
        </w:tabs>
        <w:ind w:left="723" w:hanging="435"/>
      </w:pPr>
      <w:rPr>
        <w:rFonts w:hint="default"/>
      </w:rPr>
    </w:lvl>
  </w:abstractNum>
  <w:abstractNum w:abstractNumId="10" w15:restartNumberingAfterBreak="0">
    <w:nsid w:val="0000000B"/>
    <w:multiLevelType w:val="singleLevel"/>
    <w:tmpl w:val="0000000B"/>
    <w:name w:val="WW8Num11"/>
    <w:lvl w:ilvl="0">
      <w:start w:val="1"/>
      <w:numFmt w:val="lowerLetter"/>
      <w:pStyle w:val="kispont"/>
      <w:lvlText w:val="%1.)"/>
      <w:lvlJc w:val="left"/>
      <w:pPr>
        <w:tabs>
          <w:tab w:val="num" w:pos="720"/>
        </w:tabs>
        <w:ind w:left="720" w:hanging="360"/>
      </w:pPr>
      <w:rPr>
        <w:rFonts w:hint="default"/>
      </w:rPr>
    </w:lvl>
  </w:abstractNum>
  <w:abstractNum w:abstractNumId="11" w15:restartNumberingAfterBreak="0">
    <w:nsid w:val="0000000C"/>
    <w:multiLevelType w:val="singleLevel"/>
    <w:tmpl w:val="0000000C"/>
    <w:name w:val="WW8Num12"/>
    <w:lvl w:ilvl="0">
      <w:start w:val="1"/>
      <w:numFmt w:val="decimal"/>
      <w:pStyle w:val="szmozottcmsor"/>
      <w:lvlText w:val="%1)"/>
      <w:lvlJc w:val="left"/>
      <w:pPr>
        <w:tabs>
          <w:tab w:val="num" w:pos="720"/>
        </w:tabs>
        <w:ind w:left="720" w:hanging="360"/>
      </w:pPr>
    </w:lvl>
  </w:abstractNum>
  <w:abstractNum w:abstractNumId="12" w15:restartNumberingAfterBreak="0">
    <w:nsid w:val="0000000D"/>
    <w:multiLevelType w:val="singleLevel"/>
    <w:tmpl w:val="0000000D"/>
    <w:name w:val="WW8Num13"/>
    <w:lvl w:ilvl="0">
      <w:start w:val="1"/>
      <w:numFmt w:val="bullet"/>
      <w:pStyle w:val="OkeanFelsorolas"/>
      <w:lvlText w:val=""/>
      <w:lvlJc w:val="left"/>
      <w:pPr>
        <w:tabs>
          <w:tab w:val="num" w:pos="320"/>
        </w:tabs>
        <w:ind w:left="320" w:hanging="360"/>
      </w:pPr>
      <w:rPr>
        <w:rFonts w:ascii="Wingdings" w:hAnsi="Wingdings" w:cs="Wingdings" w:hint="default"/>
      </w:rPr>
    </w:lvl>
  </w:abstractNum>
  <w:abstractNum w:abstractNumId="13" w15:restartNumberingAfterBreak="0">
    <w:nsid w:val="0000000E"/>
    <w:multiLevelType w:val="multilevel"/>
    <w:tmpl w:val="0000000E"/>
    <w:name w:val="WW8Num14"/>
    <w:lvl w:ilvl="0">
      <w:start w:val="1"/>
      <w:numFmt w:val="decimal"/>
      <w:lvlText w:val="%1."/>
      <w:lvlJc w:val="left"/>
      <w:pPr>
        <w:tabs>
          <w:tab w:val="num" w:pos="0"/>
        </w:tabs>
        <w:ind w:left="360" w:hanging="360"/>
      </w:pPr>
      <w:rPr>
        <w:rFonts w:ascii="Arial" w:hAnsi="Arial" w:cs="Arial" w:hint="default"/>
        <w:b/>
        <w:iCs/>
        <w:color w:val="000000"/>
        <w:szCs w:val="24"/>
      </w:rPr>
    </w:lvl>
    <w:lvl w:ilvl="1">
      <w:start w:val="1"/>
      <w:numFmt w:val="decimal"/>
      <w:lvlText w:val="1.%2."/>
      <w:lvlJc w:val="left"/>
      <w:pPr>
        <w:tabs>
          <w:tab w:val="num" w:pos="0"/>
        </w:tabs>
        <w:ind w:left="432" w:hanging="432"/>
      </w:pPr>
      <w:rPr>
        <w:rFonts w:ascii="Arial" w:hAnsi="Arial" w:cs="Arial" w:hint="default"/>
        <w:b/>
        <w:iCs/>
        <w:color w:val="000000"/>
        <w:szCs w:val="24"/>
      </w:rPr>
    </w:lvl>
    <w:lvl w:ilvl="2">
      <w:start w:val="1"/>
      <w:numFmt w:val="decimal"/>
      <w:lvlText w:val="%1.%2.%3."/>
      <w:lvlJc w:val="left"/>
      <w:pPr>
        <w:tabs>
          <w:tab w:val="num" w:pos="0"/>
        </w:tabs>
        <w:ind w:left="1224" w:hanging="504"/>
      </w:pPr>
      <w:rPr>
        <w:rFonts w:ascii="Arial" w:hAnsi="Arial" w:cs="Arial" w:hint="default"/>
        <w:b/>
        <w:iCs/>
        <w:color w:val="000000"/>
        <w:szCs w:val="24"/>
      </w:rPr>
    </w:lvl>
    <w:lvl w:ilvl="3">
      <w:start w:val="1"/>
      <w:numFmt w:val="decimal"/>
      <w:lvlText w:val="%1.%2.%3.%4."/>
      <w:lvlJc w:val="left"/>
      <w:pPr>
        <w:tabs>
          <w:tab w:val="num" w:pos="0"/>
        </w:tabs>
        <w:ind w:left="1728" w:hanging="648"/>
      </w:pPr>
      <w:rPr>
        <w:rFonts w:ascii="Arial" w:hAnsi="Arial" w:cs="Arial" w:hint="default"/>
        <w:b/>
        <w:iCs/>
        <w:color w:val="000000"/>
        <w:szCs w:val="24"/>
      </w:rPr>
    </w:lvl>
    <w:lvl w:ilvl="4">
      <w:start w:val="1"/>
      <w:numFmt w:val="decimal"/>
      <w:lvlText w:val="%1.%2.%3.%4.%5."/>
      <w:lvlJc w:val="left"/>
      <w:pPr>
        <w:tabs>
          <w:tab w:val="num" w:pos="0"/>
        </w:tabs>
        <w:ind w:left="2232" w:hanging="792"/>
      </w:pPr>
      <w:rPr>
        <w:rFonts w:ascii="Arial" w:hAnsi="Arial" w:cs="Arial" w:hint="default"/>
        <w:b/>
        <w:iCs/>
        <w:color w:val="000000"/>
        <w:szCs w:val="24"/>
      </w:rPr>
    </w:lvl>
    <w:lvl w:ilvl="5">
      <w:start w:val="1"/>
      <w:numFmt w:val="decimal"/>
      <w:lvlText w:val="%1.%2.%3.%4.%5.%6."/>
      <w:lvlJc w:val="left"/>
      <w:pPr>
        <w:tabs>
          <w:tab w:val="num" w:pos="0"/>
        </w:tabs>
        <w:ind w:left="2736" w:hanging="936"/>
      </w:pPr>
      <w:rPr>
        <w:rFonts w:ascii="Arial" w:hAnsi="Arial" w:cs="Arial" w:hint="default"/>
        <w:b/>
        <w:iCs/>
        <w:color w:val="000000"/>
        <w:szCs w:val="24"/>
      </w:rPr>
    </w:lvl>
    <w:lvl w:ilvl="6">
      <w:start w:val="1"/>
      <w:numFmt w:val="decimal"/>
      <w:lvlText w:val="%1.%2.%3.%4.%5.%6.%7."/>
      <w:lvlJc w:val="left"/>
      <w:pPr>
        <w:tabs>
          <w:tab w:val="num" w:pos="0"/>
        </w:tabs>
        <w:ind w:left="3240" w:hanging="1080"/>
      </w:pPr>
      <w:rPr>
        <w:rFonts w:ascii="Arial" w:hAnsi="Arial" w:cs="Arial" w:hint="default"/>
        <w:b/>
        <w:iCs/>
        <w:color w:val="000000"/>
        <w:szCs w:val="24"/>
      </w:rPr>
    </w:lvl>
    <w:lvl w:ilvl="7">
      <w:start w:val="1"/>
      <w:numFmt w:val="decimal"/>
      <w:lvlText w:val="%1.%2.%3.%4.%5.%6.%7.%8."/>
      <w:lvlJc w:val="left"/>
      <w:pPr>
        <w:tabs>
          <w:tab w:val="num" w:pos="0"/>
        </w:tabs>
        <w:ind w:left="3744" w:hanging="1224"/>
      </w:pPr>
      <w:rPr>
        <w:rFonts w:ascii="Arial" w:hAnsi="Arial" w:cs="Arial" w:hint="default"/>
        <w:b/>
        <w:iCs/>
        <w:color w:val="000000"/>
        <w:szCs w:val="24"/>
      </w:rPr>
    </w:lvl>
    <w:lvl w:ilvl="8">
      <w:start w:val="1"/>
      <w:numFmt w:val="decimal"/>
      <w:lvlText w:val="%1.%2.%3.%4.%5.%6.%7.%8.%9."/>
      <w:lvlJc w:val="left"/>
      <w:pPr>
        <w:tabs>
          <w:tab w:val="num" w:pos="0"/>
        </w:tabs>
        <w:ind w:left="4320" w:hanging="1440"/>
      </w:pPr>
      <w:rPr>
        <w:rFonts w:ascii="Arial" w:hAnsi="Arial" w:cs="Arial" w:hint="default"/>
        <w:b/>
        <w:iCs/>
        <w:color w:val="000000"/>
        <w:szCs w:val="24"/>
      </w:rPr>
    </w:lvl>
  </w:abstractNum>
  <w:abstractNum w:abstractNumId="14" w15:restartNumberingAfterBreak="0">
    <w:nsid w:val="0000000F"/>
    <w:multiLevelType w:val="singleLevel"/>
    <w:tmpl w:val="0000000F"/>
    <w:name w:val="WW8Num15"/>
    <w:lvl w:ilvl="0">
      <w:start w:val="1"/>
      <w:numFmt w:val="bullet"/>
      <w:pStyle w:val="ptty"/>
      <w:lvlText w:val=""/>
      <w:lvlJc w:val="left"/>
      <w:pPr>
        <w:tabs>
          <w:tab w:val="num" w:pos="2130"/>
        </w:tabs>
        <w:ind w:left="2130" w:hanging="360"/>
      </w:pPr>
      <w:rPr>
        <w:rFonts w:ascii="Symbol" w:hAnsi="Symbol" w:cs="Symbol" w:hint="default"/>
      </w:rPr>
    </w:lvl>
  </w:abstractNum>
  <w:abstractNum w:abstractNumId="15" w15:restartNumberingAfterBreak="0">
    <w:nsid w:val="00000010"/>
    <w:multiLevelType w:val="multilevel"/>
    <w:tmpl w:val="00000010"/>
    <w:name w:val="WW8Num16"/>
    <w:lvl w:ilvl="0">
      <w:numFmt w:val="bullet"/>
      <w:pStyle w:val="Normfelsorols2Char"/>
      <w:lvlText w:val="-"/>
      <w:lvlJc w:val="left"/>
      <w:pPr>
        <w:tabs>
          <w:tab w:val="num" w:pos="720"/>
        </w:tabs>
        <w:ind w:left="720" w:hanging="360"/>
      </w:pPr>
      <w:rPr>
        <w:rFonts w:ascii="Liberation Serif" w:hAnsi="Liberation Serif" w:cs="Liberation Serif" w:hint="default"/>
      </w:rPr>
    </w:lvl>
    <w:lvl w:ilvl="1">
      <w:start w:val="1"/>
      <w:numFmt w:val="decimal"/>
      <w:lvlText w:val="%2)"/>
      <w:lvlJc w:val="left"/>
      <w:pPr>
        <w:tabs>
          <w:tab w:val="num" w:pos="2325"/>
        </w:tabs>
        <w:ind w:left="2325" w:hanging="705"/>
      </w:pPr>
      <w:rPr>
        <w:rFonts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16" w15:restartNumberingAfterBreak="0">
    <w:nsid w:val="00000011"/>
    <w:multiLevelType w:val="multilevel"/>
    <w:tmpl w:val="00000011"/>
    <w:name w:val="WW8Num17"/>
    <w:lvl w:ilvl="0">
      <w:start w:val="6"/>
      <w:numFmt w:val="decimal"/>
      <w:lvlText w:val="%1."/>
      <w:lvlJc w:val="left"/>
      <w:pPr>
        <w:tabs>
          <w:tab w:val="num" w:pos="0"/>
        </w:tabs>
        <w:ind w:left="720" w:hanging="360"/>
      </w:pPr>
      <w:rPr>
        <w:rFonts w:ascii="Arial" w:hAnsi="Arial" w:cs="Arial" w:hint="default"/>
        <w:b w:val="0"/>
        <w:bCs w:val="0"/>
        <w:i/>
        <w:sz w:val="24"/>
        <w:szCs w:val="24"/>
      </w:rPr>
    </w:lvl>
    <w:lvl w:ilvl="1">
      <w:start w:val="1"/>
      <w:numFmt w:val="decimal"/>
      <w:lvlText w:val="%1.%2."/>
      <w:lvlJc w:val="left"/>
      <w:pPr>
        <w:tabs>
          <w:tab w:val="num" w:pos="0"/>
        </w:tabs>
        <w:ind w:left="1080" w:hanging="720"/>
      </w:pPr>
      <w:rPr>
        <w:rFonts w:ascii="Arial" w:hAnsi="Arial" w:cs="Arial" w:hint="default"/>
        <w:b w:val="0"/>
        <w:bCs w:val="0"/>
        <w:i/>
        <w:sz w:val="24"/>
        <w:szCs w:val="24"/>
      </w:rPr>
    </w:lvl>
    <w:lvl w:ilvl="2">
      <w:start w:val="1"/>
      <w:numFmt w:val="decimal"/>
      <w:lvlText w:val="%1.%2.%3."/>
      <w:lvlJc w:val="left"/>
      <w:pPr>
        <w:tabs>
          <w:tab w:val="num" w:pos="0"/>
        </w:tabs>
        <w:ind w:left="1080" w:hanging="720"/>
      </w:pPr>
      <w:rPr>
        <w:rFonts w:ascii="Arial" w:hAnsi="Arial" w:cs="Arial" w:hint="default"/>
        <w:b w:val="0"/>
        <w:bCs w:val="0"/>
        <w:i/>
        <w:sz w:val="24"/>
        <w:szCs w:val="24"/>
      </w:rPr>
    </w:lvl>
    <w:lvl w:ilvl="3">
      <w:start w:val="1"/>
      <w:numFmt w:val="decimal"/>
      <w:lvlText w:val="%1.%2.%3.%4."/>
      <w:lvlJc w:val="left"/>
      <w:pPr>
        <w:tabs>
          <w:tab w:val="num" w:pos="0"/>
        </w:tabs>
        <w:ind w:left="1440" w:hanging="1080"/>
      </w:pPr>
      <w:rPr>
        <w:rFonts w:ascii="Arial" w:hAnsi="Arial" w:cs="Arial" w:hint="default"/>
        <w:b w:val="0"/>
        <w:bCs w:val="0"/>
        <w:i/>
        <w:sz w:val="24"/>
        <w:szCs w:val="24"/>
      </w:rPr>
    </w:lvl>
    <w:lvl w:ilvl="4">
      <w:start w:val="1"/>
      <w:numFmt w:val="decimal"/>
      <w:lvlText w:val="%1.%2.%3.%4.%5."/>
      <w:lvlJc w:val="left"/>
      <w:pPr>
        <w:tabs>
          <w:tab w:val="num" w:pos="0"/>
        </w:tabs>
        <w:ind w:left="1440" w:hanging="1080"/>
      </w:pPr>
      <w:rPr>
        <w:rFonts w:ascii="Arial" w:hAnsi="Arial" w:cs="Arial" w:hint="default"/>
        <w:b w:val="0"/>
        <w:bCs w:val="0"/>
        <w:i/>
        <w:sz w:val="24"/>
        <w:szCs w:val="24"/>
      </w:rPr>
    </w:lvl>
    <w:lvl w:ilvl="5">
      <w:start w:val="1"/>
      <w:numFmt w:val="decimal"/>
      <w:lvlText w:val="%1.%2.%3.%4.%5.%6."/>
      <w:lvlJc w:val="left"/>
      <w:pPr>
        <w:tabs>
          <w:tab w:val="num" w:pos="0"/>
        </w:tabs>
        <w:ind w:left="1800" w:hanging="1440"/>
      </w:pPr>
      <w:rPr>
        <w:rFonts w:ascii="Arial" w:hAnsi="Arial" w:cs="Arial" w:hint="default"/>
        <w:b w:val="0"/>
        <w:bCs w:val="0"/>
        <w:i/>
        <w:sz w:val="24"/>
        <w:szCs w:val="24"/>
      </w:rPr>
    </w:lvl>
    <w:lvl w:ilvl="6">
      <w:start w:val="1"/>
      <w:numFmt w:val="decimal"/>
      <w:lvlText w:val="%1.%2.%3.%4.%5.%6.%7."/>
      <w:lvlJc w:val="left"/>
      <w:pPr>
        <w:tabs>
          <w:tab w:val="num" w:pos="0"/>
        </w:tabs>
        <w:ind w:left="1800" w:hanging="1440"/>
      </w:pPr>
      <w:rPr>
        <w:rFonts w:ascii="Arial" w:hAnsi="Arial" w:cs="Arial" w:hint="default"/>
        <w:b w:val="0"/>
        <w:bCs w:val="0"/>
        <w:i/>
        <w:sz w:val="24"/>
        <w:szCs w:val="24"/>
      </w:rPr>
    </w:lvl>
    <w:lvl w:ilvl="7">
      <w:start w:val="1"/>
      <w:numFmt w:val="decimal"/>
      <w:lvlText w:val="%1.%2.%3.%4.%5.%6.%7.%8."/>
      <w:lvlJc w:val="left"/>
      <w:pPr>
        <w:tabs>
          <w:tab w:val="num" w:pos="0"/>
        </w:tabs>
        <w:ind w:left="2160" w:hanging="1800"/>
      </w:pPr>
      <w:rPr>
        <w:rFonts w:ascii="Arial" w:hAnsi="Arial" w:cs="Arial" w:hint="default"/>
        <w:b w:val="0"/>
        <w:bCs w:val="0"/>
        <w:i/>
        <w:sz w:val="24"/>
        <w:szCs w:val="24"/>
      </w:rPr>
    </w:lvl>
    <w:lvl w:ilvl="8">
      <w:start w:val="1"/>
      <w:numFmt w:val="decimal"/>
      <w:lvlText w:val="%1.%2.%3.%4.%5.%6.%7.%8.%9."/>
      <w:lvlJc w:val="left"/>
      <w:pPr>
        <w:tabs>
          <w:tab w:val="num" w:pos="0"/>
        </w:tabs>
        <w:ind w:left="2520" w:hanging="2160"/>
      </w:pPr>
      <w:rPr>
        <w:rFonts w:ascii="Arial" w:hAnsi="Arial" w:cs="Arial" w:hint="default"/>
        <w:b w:val="0"/>
        <w:bCs w:val="0"/>
        <w:i/>
        <w:sz w:val="24"/>
        <w:szCs w:val="24"/>
      </w:rPr>
    </w:lvl>
  </w:abstractNum>
  <w:abstractNum w:abstractNumId="17" w15:restartNumberingAfterBreak="0">
    <w:nsid w:val="00000012"/>
    <w:multiLevelType w:val="multilevel"/>
    <w:tmpl w:val="B71E78C8"/>
    <w:name w:val="WW8Num18"/>
    <w:lvl w:ilvl="0">
      <w:start w:val="1"/>
      <w:numFmt w:val="decimal"/>
      <w:pStyle w:val="bbajusz"/>
      <w:lvlText w:val="%1"/>
      <w:lvlJc w:val="left"/>
      <w:pPr>
        <w:tabs>
          <w:tab w:val="num" w:pos="425"/>
        </w:tabs>
        <w:ind w:left="425" w:hanging="425"/>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00000013"/>
    <w:multiLevelType w:val="multilevel"/>
    <w:tmpl w:val="00000013"/>
    <w:name w:val="WW8Num19"/>
    <w:lvl w:ilvl="0">
      <w:start w:val="1"/>
      <w:numFmt w:val="decimal"/>
      <w:pStyle w:val="szak"/>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Arial" w:hAnsi="Arial" w:cs="Arial" w:hint="default"/>
        <w:b/>
        <w:smallCaps/>
        <w:szCs w:val="24"/>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rFonts w:ascii="Arial" w:hAnsi="Arial" w:cs="Arial"/>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7"/>
    <w:multiLevelType w:val="multilevel"/>
    <w:tmpl w:val="00000017"/>
    <w:name w:val="WW8Num23"/>
    <w:lvl w:ilvl="0">
      <w:start w:val="1"/>
      <w:numFmt w:val="bullet"/>
      <w:lvlText w:val=""/>
      <w:lvlJc w:val="left"/>
      <w:pPr>
        <w:tabs>
          <w:tab w:val="num" w:pos="1495"/>
        </w:tabs>
        <w:ind w:left="1495" w:hanging="360"/>
      </w:pPr>
      <w:rPr>
        <w:rFonts w:ascii="Symbol" w:hAnsi="Symbol" w:cs="OpenSymbol"/>
      </w:rPr>
    </w:lvl>
    <w:lvl w:ilvl="1">
      <w:start w:val="1"/>
      <w:numFmt w:val="bullet"/>
      <w:lvlText w:val="◦"/>
      <w:lvlJc w:val="left"/>
      <w:pPr>
        <w:tabs>
          <w:tab w:val="num" w:pos="1855"/>
        </w:tabs>
        <w:ind w:left="1855" w:hanging="360"/>
      </w:pPr>
      <w:rPr>
        <w:rFonts w:ascii="OpenSymbol" w:hAnsi="OpenSymbol" w:cs="OpenSymbol"/>
      </w:rPr>
    </w:lvl>
    <w:lvl w:ilvl="2">
      <w:start w:val="1"/>
      <w:numFmt w:val="bullet"/>
      <w:lvlText w:val="▪"/>
      <w:lvlJc w:val="left"/>
      <w:pPr>
        <w:tabs>
          <w:tab w:val="num" w:pos="2215"/>
        </w:tabs>
        <w:ind w:left="2215" w:hanging="360"/>
      </w:pPr>
      <w:rPr>
        <w:rFonts w:ascii="OpenSymbol" w:hAnsi="OpenSymbol" w:cs="OpenSymbol"/>
      </w:rPr>
    </w:lvl>
    <w:lvl w:ilvl="3">
      <w:start w:val="1"/>
      <w:numFmt w:val="bullet"/>
      <w:lvlText w:val=""/>
      <w:lvlJc w:val="left"/>
      <w:pPr>
        <w:tabs>
          <w:tab w:val="num" w:pos="2575"/>
        </w:tabs>
        <w:ind w:left="2575" w:hanging="360"/>
      </w:pPr>
      <w:rPr>
        <w:rFonts w:ascii="Symbol" w:hAnsi="Symbol" w:cs="OpenSymbol"/>
      </w:rPr>
    </w:lvl>
    <w:lvl w:ilvl="4">
      <w:start w:val="1"/>
      <w:numFmt w:val="bullet"/>
      <w:lvlText w:val="◦"/>
      <w:lvlJc w:val="left"/>
      <w:pPr>
        <w:tabs>
          <w:tab w:val="num" w:pos="2935"/>
        </w:tabs>
        <w:ind w:left="2935" w:hanging="360"/>
      </w:pPr>
      <w:rPr>
        <w:rFonts w:ascii="OpenSymbol" w:hAnsi="OpenSymbol" w:cs="OpenSymbol"/>
      </w:rPr>
    </w:lvl>
    <w:lvl w:ilvl="5">
      <w:start w:val="1"/>
      <w:numFmt w:val="bullet"/>
      <w:lvlText w:val="▪"/>
      <w:lvlJc w:val="left"/>
      <w:pPr>
        <w:tabs>
          <w:tab w:val="num" w:pos="3295"/>
        </w:tabs>
        <w:ind w:left="3295" w:hanging="360"/>
      </w:pPr>
      <w:rPr>
        <w:rFonts w:ascii="OpenSymbol" w:hAnsi="OpenSymbol" w:cs="OpenSymbol"/>
      </w:rPr>
    </w:lvl>
    <w:lvl w:ilvl="6">
      <w:start w:val="1"/>
      <w:numFmt w:val="bullet"/>
      <w:lvlText w:val=""/>
      <w:lvlJc w:val="left"/>
      <w:pPr>
        <w:tabs>
          <w:tab w:val="num" w:pos="3655"/>
        </w:tabs>
        <w:ind w:left="3655" w:hanging="360"/>
      </w:pPr>
      <w:rPr>
        <w:rFonts w:ascii="Symbol" w:hAnsi="Symbol" w:cs="OpenSymbol"/>
      </w:rPr>
    </w:lvl>
    <w:lvl w:ilvl="7">
      <w:start w:val="1"/>
      <w:numFmt w:val="bullet"/>
      <w:lvlText w:val="◦"/>
      <w:lvlJc w:val="left"/>
      <w:pPr>
        <w:tabs>
          <w:tab w:val="num" w:pos="4015"/>
        </w:tabs>
        <w:ind w:left="4015" w:hanging="360"/>
      </w:pPr>
      <w:rPr>
        <w:rFonts w:ascii="OpenSymbol" w:hAnsi="OpenSymbol" w:cs="OpenSymbol"/>
      </w:rPr>
    </w:lvl>
    <w:lvl w:ilvl="8">
      <w:start w:val="1"/>
      <w:numFmt w:val="bullet"/>
      <w:lvlText w:val="▪"/>
      <w:lvlJc w:val="left"/>
      <w:pPr>
        <w:tabs>
          <w:tab w:val="num" w:pos="4375"/>
        </w:tabs>
        <w:ind w:left="4375" w:hanging="360"/>
      </w:pPr>
      <w:rPr>
        <w:rFonts w:ascii="OpenSymbol" w:hAnsi="OpenSymbol" w:cs="OpenSymbol"/>
      </w:rPr>
    </w:lvl>
  </w:abstractNum>
  <w:abstractNum w:abstractNumId="21" w15:restartNumberingAfterBreak="0">
    <w:nsid w:val="00000018"/>
    <w:multiLevelType w:val="multilevel"/>
    <w:tmpl w:val="00000018"/>
    <w:name w:val="WW8Num24"/>
    <w:lvl w:ilvl="0">
      <w:start w:val="1"/>
      <w:numFmt w:val="bullet"/>
      <w:lvlText w:val="—"/>
      <w:lvlJc w:val="left"/>
      <w:pPr>
        <w:tabs>
          <w:tab w:val="num" w:pos="1440"/>
        </w:tabs>
        <w:ind w:left="1440" w:hanging="360"/>
      </w:pPr>
      <w:rPr>
        <w:rFonts w:ascii="Segoe UI" w:hAnsi="Segoe UI" w:cs="OpenSymbol"/>
        <w:sz w:val="24"/>
        <w:szCs w:val="24"/>
      </w:rPr>
    </w:lvl>
    <w:lvl w:ilvl="1">
      <w:start w:val="1"/>
      <w:numFmt w:val="bullet"/>
      <w:lvlText w:val="◦"/>
      <w:lvlJc w:val="left"/>
      <w:pPr>
        <w:tabs>
          <w:tab w:val="num" w:pos="1800"/>
        </w:tabs>
        <w:ind w:left="1800" w:hanging="360"/>
      </w:pPr>
      <w:rPr>
        <w:rFonts w:ascii="OpenSymbol" w:hAnsi="OpenSymbol" w:cs="OpenSymbol"/>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Open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Open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22" w15:restartNumberingAfterBreak="0">
    <w:nsid w:val="00000019"/>
    <w:multiLevelType w:val="multilevel"/>
    <w:tmpl w:val="00000019"/>
    <w:name w:val="WW8Num25"/>
    <w:lvl w:ilvl="0">
      <w:start w:val="1"/>
      <w:numFmt w:val="bullet"/>
      <w:lvlText w:val=""/>
      <w:lvlJc w:val="left"/>
      <w:pPr>
        <w:tabs>
          <w:tab w:val="num" w:pos="1287"/>
        </w:tabs>
        <w:ind w:left="1287" w:hanging="360"/>
      </w:pPr>
      <w:rPr>
        <w:rFonts w:ascii="Symbol" w:hAnsi="Symbol" w:cs="OpenSymbol"/>
        <w:color w:val="000000"/>
      </w:rPr>
    </w:lvl>
    <w:lvl w:ilvl="1">
      <w:start w:val="1"/>
      <w:numFmt w:val="bullet"/>
      <w:lvlText w:val="◦"/>
      <w:lvlJc w:val="left"/>
      <w:pPr>
        <w:tabs>
          <w:tab w:val="num" w:pos="1647"/>
        </w:tabs>
        <w:ind w:left="1647" w:hanging="360"/>
      </w:pPr>
      <w:rPr>
        <w:rFonts w:ascii="OpenSymbol" w:hAnsi="OpenSymbol" w:cs="OpenSymbol"/>
      </w:rPr>
    </w:lvl>
    <w:lvl w:ilvl="2">
      <w:start w:val="1"/>
      <w:numFmt w:val="bullet"/>
      <w:lvlText w:val="▪"/>
      <w:lvlJc w:val="left"/>
      <w:pPr>
        <w:tabs>
          <w:tab w:val="num" w:pos="2007"/>
        </w:tabs>
        <w:ind w:left="2007" w:hanging="360"/>
      </w:pPr>
      <w:rPr>
        <w:rFonts w:ascii="OpenSymbol" w:hAnsi="OpenSymbol" w:cs="OpenSymbol"/>
      </w:rPr>
    </w:lvl>
    <w:lvl w:ilvl="3">
      <w:start w:val="1"/>
      <w:numFmt w:val="bullet"/>
      <w:lvlText w:val=""/>
      <w:lvlJc w:val="left"/>
      <w:pPr>
        <w:tabs>
          <w:tab w:val="num" w:pos="2367"/>
        </w:tabs>
        <w:ind w:left="2367" w:hanging="360"/>
      </w:pPr>
      <w:rPr>
        <w:rFonts w:ascii="Symbol" w:hAnsi="Symbol" w:cs="OpenSymbol"/>
        <w:color w:val="000000"/>
      </w:rPr>
    </w:lvl>
    <w:lvl w:ilvl="4">
      <w:start w:val="1"/>
      <w:numFmt w:val="bullet"/>
      <w:lvlText w:val="◦"/>
      <w:lvlJc w:val="left"/>
      <w:pPr>
        <w:tabs>
          <w:tab w:val="num" w:pos="2727"/>
        </w:tabs>
        <w:ind w:left="2727" w:hanging="360"/>
      </w:pPr>
      <w:rPr>
        <w:rFonts w:ascii="OpenSymbol" w:hAnsi="OpenSymbol" w:cs="OpenSymbol"/>
      </w:rPr>
    </w:lvl>
    <w:lvl w:ilvl="5">
      <w:start w:val="1"/>
      <w:numFmt w:val="bullet"/>
      <w:lvlText w:val="▪"/>
      <w:lvlJc w:val="left"/>
      <w:pPr>
        <w:tabs>
          <w:tab w:val="num" w:pos="3087"/>
        </w:tabs>
        <w:ind w:left="3087" w:hanging="360"/>
      </w:pPr>
      <w:rPr>
        <w:rFonts w:ascii="OpenSymbol" w:hAnsi="OpenSymbol" w:cs="OpenSymbol"/>
      </w:rPr>
    </w:lvl>
    <w:lvl w:ilvl="6">
      <w:start w:val="1"/>
      <w:numFmt w:val="bullet"/>
      <w:lvlText w:val=""/>
      <w:lvlJc w:val="left"/>
      <w:pPr>
        <w:tabs>
          <w:tab w:val="num" w:pos="3447"/>
        </w:tabs>
        <w:ind w:left="3447" w:hanging="360"/>
      </w:pPr>
      <w:rPr>
        <w:rFonts w:ascii="Symbol" w:hAnsi="Symbol" w:cs="OpenSymbol"/>
        <w:color w:val="000000"/>
      </w:rPr>
    </w:lvl>
    <w:lvl w:ilvl="7">
      <w:start w:val="1"/>
      <w:numFmt w:val="bullet"/>
      <w:lvlText w:val="◦"/>
      <w:lvlJc w:val="left"/>
      <w:pPr>
        <w:tabs>
          <w:tab w:val="num" w:pos="3807"/>
        </w:tabs>
        <w:ind w:left="3807" w:hanging="360"/>
      </w:pPr>
      <w:rPr>
        <w:rFonts w:ascii="OpenSymbol" w:hAnsi="OpenSymbol" w:cs="OpenSymbol"/>
      </w:rPr>
    </w:lvl>
    <w:lvl w:ilvl="8">
      <w:start w:val="1"/>
      <w:numFmt w:val="bullet"/>
      <w:lvlText w:val="▪"/>
      <w:lvlJc w:val="left"/>
      <w:pPr>
        <w:tabs>
          <w:tab w:val="num" w:pos="4167"/>
        </w:tabs>
        <w:ind w:left="4167" w:hanging="360"/>
      </w:pPr>
      <w:rPr>
        <w:rFonts w:ascii="OpenSymbol" w:hAnsi="OpenSymbol" w:cs="OpenSymbol"/>
      </w:rPr>
    </w:lvl>
  </w:abstractNum>
  <w:abstractNum w:abstractNumId="23" w15:restartNumberingAfterBreak="0">
    <w:nsid w:val="0000001A"/>
    <w:multiLevelType w:val="multilevel"/>
    <w:tmpl w:val="7A34B556"/>
    <w:name w:val="WW8Num31"/>
    <w:lvl w:ilvl="0">
      <w:start w:val="6"/>
      <w:numFmt w:val="decimal"/>
      <w:lvlText w:val="%1."/>
      <w:lvlJc w:val="left"/>
      <w:pPr>
        <w:tabs>
          <w:tab w:val="num" w:pos="0"/>
        </w:tabs>
        <w:ind w:left="390" w:hanging="390"/>
      </w:pPr>
      <w:rPr>
        <w:rFonts w:ascii="Arial" w:hAnsi="Arial" w:cs="Arial" w:hint="default"/>
        <w:iCs/>
        <w:sz w:val="24"/>
        <w:szCs w:val="24"/>
      </w:rPr>
    </w:lvl>
    <w:lvl w:ilvl="1">
      <w:start w:val="2"/>
      <w:numFmt w:val="decimal"/>
      <w:lvlText w:val="%1.%2."/>
      <w:lvlJc w:val="left"/>
      <w:pPr>
        <w:tabs>
          <w:tab w:val="num" w:pos="0"/>
        </w:tabs>
        <w:ind w:left="720" w:hanging="720"/>
      </w:pPr>
      <w:rPr>
        <w:rFonts w:ascii="Arial" w:hAnsi="Arial" w:cs="Arial" w:hint="default"/>
        <w:iCs/>
        <w:sz w:val="24"/>
        <w:szCs w:val="24"/>
      </w:rPr>
    </w:lvl>
    <w:lvl w:ilvl="2">
      <w:start w:val="1"/>
      <w:numFmt w:val="upperLetter"/>
      <w:lvlText w:val="%1.%2.%3."/>
      <w:lvlJc w:val="left"/>
      <w:pPr>
        <w:tabs>
          <w:tab w:val="num" w:pos="0"/>
        </w:tabs>
        <w:ind w:left="720" w:hanging="720"/>
      </w:pPr>
      <w:rPr>
        <w:rFonts w:ascii="Arial" w:hAnsi="Arial" w:cs="Arial" w:hint="default"/>
        <w:iCs/>
        <w:sz w:val="24"/>
        <w:szCs w:val="24"/>
      </w:rPr>
    </w:lvl>
    <w:lvl w:ilvl="3">
      <w:start w:val="1"/>
      <w:numFmt w:val="decimal"/>
      <w:lvlText w:val="%1.%2.%3.%4."/>
      <w:lvlJc w:val="left"/>
      <w:pPr>
        <w:tabs>
          <w:tab w:val="num" w:pos="0"/>
        </w:tabs>
        <w:ind w:left="1080" w:hanging="1080"/>
      </w:pPr>
      <w:rPr>
        <w:rFonts w:ascii="Arial" w:hAnsi="Arial" w:cs="Arial" w:hint="default"/>
        <w:iCs/>
        <w:sz w:val="24"/>
        <w:szCs w:val="24"/>
      </w:rPr>
    </w:lvl>
    <w:lvl w:ilvl="4">
      <w:start w:val="1"/>
      <w:numFmt w:val="decimal"/>
      <w:lvlText w:val="%1.%2.%3.%4.%5."/>
      <w:lvlJc w:val="left"/>
      <w:pPr>
        <w:tabs>
          <w:tab w:val="num" w:pos="0"/>
        </w:tabs>
        <w:ind w:left="1080" w:hanging="1080"/>
      </w:pPr>
      <w:rPr>
        <w:rFonts w:ascii="Arial" w:hAnsi="Arial" w:cs="Arial" w:hint="default"/>
        <w:iCs/>
        <w:sz w:val="24"/>
        <w:szCs w:val="24"/>
      </w:rPr>
    </w:lvl>
    <w:lvl w:ilvl="5">
      <w:start w:val="1"/>
      <w:numFmt w:val="decimal"/>
      <w:lvlText w:val="%1.%2.%3.%4.%5.%6."/>
      <w:lvlJc w:val="left"/>
      <w:pPr>
        <w:tabs>
          <w:tab w:val="num" w:pos="0"/>
        </w:tabs>
        <w:ind w:left="1440" w:hanging="1440"/>
      </w:pPr>
      <w:rPr>
        <w:rFonts w:ascii="Arial" w:hAnsi="Arial" w:cs="Arial" w:hint="default"/>
        <w:iCs/>
        <w:sz w:val="24"/>
        <w:szCs w:val="24"/>
      </w:rPr>
    </w:lvl>
    <w:lvl w:ilvl="6">
      <w:start w:val="1"/>
      <w:numFmt w:val="decimal"/>
      <w:lvlText w:val="%1.%2.%3.%4.%5.%6.%7."/>
      <w:lvlJc w:val="left"/>
      <w:pPr>
        <w:tabs>
          <w:tab w:val="num" w:pos="0"/>
        </w:tabs>
        <w:ind w:left="1440" w:hanging="1440"/>
      </w:pPr>
      <w:rPr>
        <w:rFonts w:ascii="Arial" w:hAnsi="Arial" w:cs="Arial" w:hint="default"/>
        <w:iCs/>
        <w:sz w:val="24"/>
        <w:szCs w:val="24"/>
      </w:rPr>
    </w:lvl>
    <w:lvl w:ilvl="7">
      <w:start w:val="1"/>
      <w:numFmt w:val="decimal"/>
      <w:lvlText w:val="%1.%2.%3.%4.%5.%6.%7.%8."/>
      <w:lvlJc w:val="left"/>
      <w:pPr>
        <w:tabs>
          <w:tab w:val="num" w:pos="0"/>
        </w:tabs>
        <w:ind w:left="1800" w:hanging="1800"/>
      </w:pPr>
      <w:rPr>
        <w:rFonts w:ascii="Arial" w:hAnsi="Arial" w:cs="Arial" w:hint="default"/>
        <w:iCs/>
        <w:sz w:val="24"/>
        <w:szCs w:val="24"/>
      </w:rPr>
    </w:lvl>
    <w:lvl w:ilvl="8">
      <w:start w:val="1"/>
      <w:numFmt w:val="decimal"/>
      <w:lvlText w:val="%1.%2.%3.%4.%5.%6.%7.%8.%9."/>
      <w:lvlJc w:val="left"/>
      <w:pPr>
        <w:tabs>
          <w:tab w:val="num" w:pos="0"/>
        </w:tabs>
        <w:ind w:left="2160" w:hanging="2160"/>
      </w:pPr>
      <w:rPr>
        <w:rFonts w:ascii="Arial" w:hAnsi="Arial" w:cs="Arial" w:hint="default"/>
        <w:iCs/>
        <w:sz w:val="24"/>
        <w:szCs w:val="24"/>
      </w:rPr>
    </w:lvl>
  </w:abstractNum>
  <w:abstractNum w:abstractNumId="24" w15:restartNumberingAfterBreak="0">
    <w:nsid w:val="0000001B"/>
    <w:multiLevelType w:val="multilevel"/>
    <w:tmpl w:val="0000001B"/>
    <w:name w:val="WW8Num32"/>
    <w:lvl w:ilvl="0">
      <w:start w:val="7"/>
      <w:numFmt w:val="decimal"/>
      <w:lvlText w:val="%1."/>
      <w:lvlJc w:val="left"/>
      <w:pPr>
        <w:tabs>
          <w:tab w:val="num" w:pos="0"/>
        </w:tabs>
        <w:ind w:left="390" w:hanging="390"/>
      </w:pPr>
      <w:rPr>
        <w:rFonts w:hint="default"/>
      </w:rPr>
    </w:lvl>
    <w:lvl w:ilvl="1">
      <w:start w:val="1"/>
      <w:numFmt w:val="decimal"/>
      <w:lvlText w:val="%1.%2."/>
      <w:lvlJc w:val="left"/>
      <w:pPr>
        <w:tabs>
          <w:tab w:val="num" w:pos="0"/>
        </w:tabs>
        <w:ind w:left="1429" w:hanging="720"/>
      </w:pPr>
      <w:rPr>
        <w:rFonts w:hint="default"/>
      </w:rPr>
    </w:lvl>
    <w:lvl w:ilvl="2">
      <w:start w:val="1"/>
      <w:numFmt w:val="upperLetter"/>
      <w:lvlText w:val="%1.%2.%3."/>
      <w:lvlJc w:val="left"/>
      <w:pPr>
        <w:tabs>
          <w:tab w:val="num" w:pos="0"/>
        </w:tabs>
        <w:ind w:left="2138" w:hanging="720"/>
      </w:pPr>
      <w:rPr>
        <w:rFonts w:hint="default"/>
      </w:rPr>
    </w:lvl>
    <w:lvl w:ilvl="3">
      <w:start w:val="1"/>
      <w:numFmt w:val="decimal"/>
      <w:lvlText w:val="%1.%2.%3.%4."/>
      <w:lvlJc w:val="left"/>
      <w:pPr>
        <w:tabs>
          <w:tab w:val="num" w:pos="0"/>
        </w:tabs>
        <w:ind w:left="3207" w:hanging="108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985" w:hanging="144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763" w:hanging="1800"/>
      </w:pPr>
      <w:rPr>
        <w:rFonts w:hint="default"/>
      </w:rPr>
    </w:lvl>
    <w:lvl w:ilvl="8">
      <w:start w:val="1"/>
      <w:numFmt w:val="decimal"/>
      <w:lvlText w:val="%1.%2.%3.%4.%5.%6.%7.%8.%9."/>
      <w:lvlJc w:val="left"/>
      <w:pPr>
        <w:tabs>
          <w:tab w:val="num" w:pos="0"/>
        </w:tabs>
        <w:ind w:left="7832" w:hanging="2160"/>
      </w:pPr>
      <w:rPr>
        <w:rFonts w:hint="default"/>
      </w:rPr>
    </w:lvl>
  </w:abstractNum>
  <w:abstractNum w:abstractNumId="25" w15:restartNumberingAfterBreak="0">
    <w:nsid w:val="0000001C"/>
    <w:multiLevelType w:val="multilevel"/>
    <w:tmpl w:val="0000001C"/>
    <w:name w:val="WW8Num33"/>
    <w:lvl w:ilvl="0">
      <w:start w:val="11"/>
      <w:numFmt w:val="decimal"/>
      <w:lvlText w:val="%1."/>
      <w:lvlJc w:val="left"/>
      <w:pPr>
        <w:tabs>
          <w:tab w:val="num" w:pos="0"/>
        </w:tabs>
        <w:ind w:left="525" w:hanging="525"/>
      </w:pPr>
      <w:rPr>
        <w:rFonts w:hint="default"/>
        <w:iCs/>
      </w:rPr>
    </w:lvl>
    <w:lvl w:ilvl="1">
      <w:start w:val="2"/>
      <w:numFmt w:val="decimal"/>
      <w:lvlText w:val="%1.%2."/>
      <w:lvlJc w:val="left"/>
      <w:pPr>
        <w:tabs>
          <w:tab w:val="num" w:pos="0"/>
        </w:tabs>
        <w:ind w:left="1080" w:hanging="720"/>
      </w:pPr>
      <w:rPr>
        <w:rFonts w:hint="default"/>
        <w:iCs/>
      </w:rPr>
    </w:lvl>
    <w:lvl w:ilvl="2">
      <w:start w:val="1"/>
      <w:numFmt w:val="upperLetter"/>
      <w:lvlText w:val="%1.%2.%3."/>
      <w:lvlJc w:val="left"/>
      <w:pPr>
        <w:tabs>
          <w:tab w:val="num" w:pos="0"/>
        </w:tabs>
        <w:ind w:left="1440" w:hanging="720"/>
      </w:pPr>
      <w:rPr>
        <w:rFonts w:hint="default"/>
        <w:iCs/>
      </w:rPr>
    </w:lvl>
    <w:lvl w:ilvl="3">
      <w:start w:val="1"/>
      <w:numFmt w:val="decimal"/>
      <w:lvlText w:val="%1.%2.%3.%4."/>
      <w:lvlJc w:val="left"/>
      <w:pPr>
        <w:tabs>
          <w:tab w:val="num" w:pos="0"/>
        </w:tabs>
        <w:ind w:left="2160" w:hanging="1080"/>
      </w:pPr>
      <w:rPr>
        <w:rFonts w:hint="default"/>
        <w:iCs/>
      </w:rPr>
    </w:lvl>
    <w:lvl w:ilvl="4">
      <w:start w:val="1"/>
      <w:numFmt w:val="decimal"/>
      <w:lvlText w:val="%1.%2.%3.%4.%5."/>
      <w:lvlJc w:val="left"/>
      <w:pPr>
        <w:tabs>
          <w:tab w:val="num" w:pos="0"/>
        </w:tabs>
        <w:ind w:left="2520" w:hanging="1080"/>
      </w:pPr>
      <w:rPr>
        <w:rFonts w:hint="default"/>
        <w:iCs/>
      </w:rPr>
    </w:lvl>
    <w:lvl w:ilvl="5">
      <w:start w:val="1"/>
      <w:numFmt w:val="decimal"/>
      <w:lvlText w:val="%1.%2.%3.%4.%5.%6."/>
      <w:lvlJc w:val="left"/>
      <w:pPr>
        <w:tabs>
          <w:tab w:val="num" w:pos="0"/>
        </w:tabs>
        <w:ind w:left="3240" w:hanging="1440"/>
      </w:pPr>
      <w:rPr>
        <w:rFonts w:hint="default"/>
        <w:iCs/>
      </w:rPr>
    </w:lvl>
    <w:lvl w:ilvl="6">
      <w:start w:val="1"/>
      <w:numFmt w:val="decimal"/>
      <w:lvlText w:val="%1.%2.%3.%4.%5.%6.%7."/>
      <w:lvlJc w:val="left"/>
      <w:pPr>
        <w:tabs>
          <w:tab w:val="num" w:pos="0"/>
        </w:tabs>
        <w:ind w:left="3600" w:hanging="1440"/>
      </w:pPr>
      <w:rPr>
        <w:rFonts w:hint="default"/>
        <w:iCs/>
      </w:rPr>
    </w:lvl>
    <w:lvl w:ilvl="7">
      <w:start w:val="1"/>
      <w:numFmt w:val="decimal"/>
      <w:lvlText w:val="%1.%2.%3.%4.%5.%6.%7.%8."/>
      <w:lvlJc w:val="left"/>
      <w:pPr>
        <w:tabs>
          <w:tab w:val="num" w:pos="0"/>
        </w:tabs>
        <w:ind w:left="4320" w:hanging="1800"/>
      </w:pPr>
      <w:rPr>
        <w:rFonts w:hint="default"/>
        <w:iCs/>
      </w:rPr>
    </w:lvl>
    <w:lvl w:ilvl="8">
      <w:start w:val="1"/>
      <w:numFmt w:val="decimal"/>
      <w:lvlText w:val="%1.%2.%3.%4.%5.%6.%7.%8.%9."/>
      <w:lvlJc w:val="left"/>
      <w:pPr>
        <w:tabs>
          <w:tab w:val="num" w:pos="0"/>
        </w:tabs>
        <w:ind w:left="5040" w:hanging="2160"/>
      </w:pPr>
      <w:rPr>
        <w:rFonts w:hint="default"/>
        <w:iCs/>
      </w:rPr>
    </w:lvl>
  </w:abstractNum>
  <w:abstractNum w:abstractNumId="26" w15:restartNumberingAfterBreak="0">
    <w:nsid w:val="0000001E"/>
    <w:multiLevelType w:val="multilevel"/>
    <w:tmpl w:val="0000001E"/>
    <w:name w:val="WW8Num35"/>
    <w:lvl w:ilvl="0">
      <w:start w:val="1"/>
      <w:numFmt w:val="bullet"/>
      <w:lvlText w:val=""/>
      <w:lvlJc w:val="left"/>
      <w:pPr>
        <w:tabs>
          <w:tab w:val="num" w:pos="0"/>
        </w:tabs>
        <w:ind w:left="360" w:hanging="360"/>
      </w:pPr>
      <w:rPr>
        <w:rFonts w:ascii="Symbol" w:hAnsi="Symbol" w:hint="default"/>
      </w:rPr>
    </w:lvl>
    <w:lvl w:ilvl="1">
      <w:start w:val="1"/>
      <w:numFmt w:val="decimal"/>
      <w:lvlText w:val="%1.%2."/>
      <w:lvlJc w:val="left"/>
      <w:pPr>
        <w:tabs>
          <w:tab w:val="num" w:pos="0"/>
        </w:tabs>
        <w:ind w:left="792" w:hanging="432"/>
      </w:pPr>
      <w:rPr>
        <w:rFonts w:ascii="Arial" w:hAnsi="Arial" w:cs="Arial" w:hint="default"/>
        <w:b w:val="0"/>
        <w:sz w:val="24"/>
        <w:szCs w:val="24"/>
      </w:rPr>
    </w:lvl>
    <w:lvl w:ilvl="2">
      <w:start w:val="1"/>
      <w:numFmt w:val="decimal"/>
      <w:lvlText w:val="%1.%2.%3."/>
      <w:lvlJc w:val="left"/>
      <w:pPr>
        <w:tabs>
          <w:tab w:val="num" w:pos="0"/>
        </w:tabs>
        <w:ind w:left="1224" w:hanging="504"/>
      </w:pPr>
      <w:rPr>
        <w:rFonts w:ascii="Arial" w:hAnsi="Arial" w:cs="Arial" w:hint="default"/>
        <w:b w:val="0"/>
        <w:sz w:val="24"/>
        <w:szCs w:val="24"/>
      </w:rPr>
    </w:lvl>
    <w:lvl w:ilvl="3">
      <w:start w:val="1"/>
      <w:numFmt w:val="decimal"/>
      <w:lvlText w:val="%1.%2.%3.%4."/>
      <w:lvlJc w:val="left"/>
      <w:pPr>
        <w:tabs>
          <w:tab w:val="num" w:pos="0"/>
        </w:tabs>
        <w:ind w:left="2325" w:hanging="1361"/>
      </w:pPr>
      <w:rPr>
        <w:rFonts w:ascii="Arial" w:hAnsi="Arial" w:cs="Arial" w:hint="default"/>
        <w:b w:val="0"/>
        <w:sz w:val="24"/>
        <w:szCs w:val="24"/>
      </w:rPr>
    </w:lvl>
    <w:lvl w:ilvl="4">
      <w:start w:val="1"/>
      <w:numFmt w:val="decimal"/>
      <w:lvlText w:val="%1.%2.%3.%4.%5."/>
      <w:lvlJc w:val="left"/>
      <w:pPr>
        <w:tabs>
          <w:tab w:val="num" w:pos="0"/>
        </w:tabs>
        <w:ind w:left="2232" w:hanging="792"/>
      </w:pPr>
      <w:rPr>
        <w:rFonts w:ascii="Arial" w:hAnsi="Arial" w:cs="Arial" w:hint="default"/>
        <w:b w:val="0"/>
        <w:sz w:val="24"/>
        <w:szCs w:val="24"/>
      </w:rPr>
    </w:lvl>
    <w:lvl w:ilvl="5">
      <w:start w:val="1"/>
      <w:numFmt w:val="decimal"/>
      <w:lvlText w:val="%1.%2.%3.%4.%5.%6."/>
      <w:lvlJc w:val="left"/>
      <w:pPr>
        <w:tabs>
          <w:tab w:val="num" w:pos="0"/>
        </w:tabs>
        <w:ind w:left="2736" w:hanging="936"/>
      </w:pPr>
      <w:rPr>
        <w:rFonts w:ascii="Arial" w:hAnsi="Arial" w:cs="Arial" w:hint="default"/>
        <w:b w:val="0"/>
        <w:sz w:val="24"/>
        <w:szCs w:val="24"/>
      </w:rPr>
    </w:lvl>
    <w:lvl w:ilvl="6">
      <w:start w:val="1"/>
      <w:numFmt w:val="decimal"/>
      <w:lvlText w:val="%1.%2.%3.%4.%5.%6.%7."/>
      <w:lvlJc w:val="left"/>
      <w:pPr>
        <w:tabs>
          <w:tab w:val="num" w:pos="0"/>
        </w:tabs>
        <w:ind w:left="3240" w:hanging="1080"/>
      </w:pPr>
      <w:rPr>
        <w:rFonts w:ascii="Arial" w:hAnsi="Arial" w:cs="Arial" w:hint="default"/>
        <w:b w:val="0"/>
        <w:sz w:val="24"/>
        <w:szCs w:val="24"/>
      </w:rPr>
    </w:lvl>
    <w:lvl w:ilvl="7">
      <w:start w:val="1"/>
      <w:numFmt w:val="decimal"/>
      <w:lvlText w:val="%1.%2.%3.%4.%5.%6.%7.%8."/>
      <w:lvlJc w:val="left"/>
      <w:pPr>
        <w:tabs>
          <w:tab w:val="num" w:pos="0"/>
        </w:tabs>
        <w:ind w:left="3744" w:hanging="1224"/>
      </w:pPr>
      <w:rPr>
        <w:rFonts w:ascii="Arial" w:hAnsi="Arial" w:cs="Arial" w:hint="default"/>
        <w:b w:val="0"/>
        <w:sz w:val="24"/>
        <w:szCs w:val="24"/>
      </w:rPr>
    </w:lvl>
    <w:lvl w:ilvl="8">
      <w:start w:val="1"/>
      <w:numFmt w:val="decimal"/>
      <w:lvlText w:val="%1.%2.%3.%4.%5.%6.%7.%8.%9."/>
      <w:lvlJc w:val="left"/>
      <w:pPr>
        <w:tabs>
          <w:tab w:val="num" w:pos="0"/>
        </w:tabs>
        <w:ind w:left="4320" w:hanging="1440"/>
      </w:pPr>
      <w:rPr>
        <w:rFonts w:ascii="Arial" w:hAnsi="Arial" w:cs="Arial" w:hint="default"/>
        <w:b w:val="0"/>
        <w:sz w:val="24"/>
        <w:szCs w:val="24"/>
      </w:rPr>
    </w:lvl>
  </w:abstractNum>
  <w:abstractNum w:abstractNumId="27" w15:restartNumberingAfterBreak="0">
    <w:nsid w:val="0000001F"/>
    <w:multiLevelType w:val="singleLevel"/>
    <w:tmpl w:val="0000001F"/>
    <w:name w:val="WW8Num36"/>
    <w:lvl w:ilvl="0">
      <w:start w:val="1"/>
      <w:numFmt w:val="bullet"/>
      <w:lvlText w:val=""/>
      <w:lvlJc w:val="left"/>
      <w:pPr>
        <w:tabs>
          <w:tab w:val="num" w:pos="0"/>
        </w:tabs>
        <w:ind w:left="360" w:hanging="360"/>
      </w:pPr>
      <w:rPr>
        <w:rFonts w:ascii="Symbol" w:hAnsi="Symbol" w:cs="Arial"/>
        <w:sz w:val="24"/>
        <w:szCs w:val="24"/>
      </w:rPr>
    </w:lvl>
  </w:abstractNum>
  <w:abstractNum w:abstractNumId="28" w15:restartNumberingAfterBreak="0">
    <w:nsid w:val="00000020"/>
    <w:multiLevelType w:val="singleLevel"/>
    <w:tmpl w:val="00000020"/>
    <w:name w:val="WW8Num37"/>
    <w:lvl w:ilvl="0">
      <w:start w:val="1"/>
      <w:numFmt w:val="upperRoman"/>
      <w:lvlText w:val="%1."/>
      <w:lvlJc w:val="left"/>
      <w:pPr>
        <w:tabs>
          <w:tab w:val="num" w:pos="0"/>
        </w:tabs>
        <w:ind w:left="1080" w:hanging="720"/>
      </w:pPr>
      <w:rPr>
        <w:rFonts w:ascii="Times" w:hAnsi="Times" w:cs="Times"/>
        <w:b/>
        <w:sz w:val="24"/>
        <w:szCs w:val="24"/>
      </w:rPr>
    </w:lvl>
  </w:abstractNum>
  <w:abstractNum w:abstractNumId="29" w15:restartNumberingAfterBreak="0">
    <w:nsid w:val="00000021"/>
    <w:multiLevelType w:val="multilevel"/>
    <w:tmpl w:val="00000021"/>
    <w:name w:val="WW8Num38"/>
    <w:lvl w:ilvl="0">
      <w:start w:val="1"/>
      <w:numFmt w:val="bullet"/>
      <w:lvlText w:val=""/>
      <w:lvlJc w:val="left"/>
      <w:pPr>
        <w:tabs>
          <w:tab w:val="num" w:pos="0"/>
        </w:tabs>
        <w:ind w:left="360" w:hanging="360"/>
      </w:pPr>
      <w:rPr>
        <w:rFonts w:ascii="Symbol" w:hAnsi="Symbol" w:cs="Times"/>
      </w:rPr>
    </w:lvl>
    <w:lvl w:ilvl="1">
      <w:start w:val="1"/>
      <w:numFmt w:val="decimal"/>
      <w:lvlText w:val="%1.%2."/>
      <w:lvlJc w:val="left"/>
      <w:pPr>
        <w:tabs>
          <w:tab w:val="num" w:pos="0"/>
        </w:tabs>
        <w:ind w:left="792" w:hanging="432"/>
      </w:pPr>
      <w:rPr>
        <w:rFonts w:ascii="Courier New" w:hAnsi="Courier New" w:cs="Courier New"/>
      </w:rPr>
    </w:lvl>
    <w:lvl w:ilvl="2">
      <w:start w:val="1"/>
      <w:numFmt w:val="decimal"/>
      <w:lvlText w:val="%1.%2.%3."/>
      <w:lvlJc w:val="left"/>
      <w:pPr>
        <w:tabs>
          <w:tab w:val="num" w:pos="0"/>
        </w:tabs>
        <w:ind w:left="1224" w:hanging="504"/>
      </w:pPr>
      <w:rPr>
        <w:rFonts w:ascii="Courier New" w:hAnsi="Courier New" w:cs="Courier New"/>
      </w:rPr>
    </w:lvl>
    <w:lvl w:ilvl="3">
      <w:start w:val="1"/>
      <w:numFmt w:val="decimal"/>
      <w:lvlText w:val="%1.%2.%3.%4."/>
      <w:lvlJc w:val="left"/>
      <w:pPr>
        <w:tabs>
          <w:tab w:val="num" w:pos="0"/>
        </w:tabs>
        <w:ind w:left="2325" w:hanging="1361"/>
      </w:pPr>
      <w:rPr>
        <w:rFonts w:ascii="Courier New" w:hAnsi="Courier New" w:cs="Courier New"/>
      </w:rPr>
    </w:lvl>
    <w:lvl w:ilvl="4">
      <w:start w:val="1"/>
      <w:numFmt w:val="decimal"/>
      <w:lvlText w:val="%1.%2.%3.%4.%5."/>
      <w:lvlJc w:val="left"/>
      <w:pPr>
        <w:tabs>
          <w:tab w:val="num" w:pos="0"/>
        </w:tabs>
        <w:ind w:left="2232" w:hanging="792"/>
      </w:pPr>
      <w:rPr>
        <w:rFonts w:ascii="Courier New" w:hAnsi="Courier New" w:cs="Courier New"/>
      </w:rPr>
    </w:lvl>
    <w:lvl w:ilvl="5">
      <w:start w:val="1"/>
      <w:numFmt w:val="decimal"/>
      <w:lvlText w:val="%1.%2.%3.%4.%5.%6."/>
      <w:lvlJc w:val="left"/>
      <w:pPr>
        <w:tabs>
          <w:tab w:val="num" w:pos="0"/>
        </w:tabs>
        <w:ind w:left="2736" w:hanging="936"/>
      </w:pPr>
      <w:rPr>
        <w:rFonts w:ascii="Courier New" w:hAnsi="Courier New" w:cs="Courier New"/>
      </w:rPr>
    </w:lvl>
    <w:lvl w:ilvl="6">
      <w:start w:val="1"/>
      <w:numFmt w:val="decimal"/>
      <w:lvlText w:val="%1.%2.%3.%4.%5.%6.%7."/>
      <w:lvlJc w:val="left"/>
      <w:pPr>
        <w:tabs>
          <w:tab w:val="num" w:pos="0"/>
        </w:tabs>
        <w:ind w:left="3240" w:hanging="1080"/>
      </w:pPr>
      <w:rPr>
        <w:rFonts w:ascii="Courier New" w:hAnsi="Courier New" w:cs="Courier New"/>
      </w:rPr>
    </w:lvl>
    <w:lvl w:ilvl="7">
      <w:start w:val="1"/>
      <w:numFmt w:val="decimal"/>
      <w:lvlText w:val="%1.%2.%3.%4.%5.%6.%7.%8."/>
      <w:lvlJc w:val="left"/>
      <w:pPr>
        <w:tabs>
          <w:tab w:val="num" w:pos="0"/>
        </w:tabs>
        <w:ind w:left="3744" w:hanging="1224"/>
      </w:pPr>
      <w:rPr>
        <w:rFonts w:ascii="Courier New" w:hAnsi="Courier New" w:cs="Courier New"/>
      </w:rPr>
    </w:lvl>
    <w:lvl w:ilvl="8">
      <w:start w:val="1"/>
      <w:numFmt w:val="decimal"/>
      <w:lvlText w:val="%1.%2.%3.%4.%5.%6.%7.%8.%9."/>
      <w:lvlJc w:val="left"/>
      <w:pPr>
        <w:tabs>
          <w:tab w:val="num" w:pos="0"/>
        </w:tabs>
        <w:ind w:left="4320" w:hanging="1440"/>
      </w:pPr>
      <w:rPr>
        <w:rFonts w:ascii="Courier New" w:hAnsi="Courier New" w:cs="Courier New"/>
      </w:rPr>
    </w:lvl>
  </w:abstractNum>
  <w:abstractNum w:abstractNumId="30" w15:restartNumberingAfterBreak="0">
    <w:nsid w:val="00000022"/>
    <w:multiLevelType w:val="multilevel"/>
    <w:tmpl w:val="3454CDE6"/>
    <w:name w:val="WW8Num39"/>
    <w:lvl w:ilvl="0">
      <w:start w:val="5"/>
      <w:numFmt w:val="decimal"/>
      <w:lvlText w:val="%1."/>
      <w:lvlJc w:val="left"/>
      <w:pPr>
        <w:tabs>
          <w:tab w:val="num" w:pos="0"/>
        </w:tabs>
        <w:ind w:left="390" w:hanging="390"/>
      </w:pPr>
      <w:rPr>
        <w:rFonts w:ascii="Times" w:hAnsi="Times" w:cs="Times"/>
        <w:iCs/>
      </w:rPr>
    </w:lvl>
    <w:lvl w:ilvl="1">
      <w:start w:val="2"/>
      <w:numFmt w:val="decimal"/>
      <w:lvlText w:val="%1.%2."/>
      <w:lvlJc w:val="left"/>
      <w:pPr>
        <w:tabs>
          <w:tab w:val="num" w:pos="0"/>
        </w:tabs>
        <w:ind w:left="720" w:hanging="720"/>
      </w:pPr>
      <w:rPr>
        <w:rFonts w:ascii="Arial" w:hAnsi="Arial" w:cs="Arial" w:hint="default"/>
        <w:iCs/>
      </w:rPr>
    </w:lvl>
    <w:lvl w:ilvl="2">
      <w:start w:val="1"/>
      <w:numFmt w:val="upperLetter"/>
      <w:lvlText w:val="%1.%2.%3."/>
      <w:lvlJc w:val="left"/>
      <w:pPr>
        <w:tabs>
          <w:tab w:val="num" w:pos="0"/>
        </w:tabs>
        <w:ind w:left="720" w:hanging="720"/>
      </w:pPr>
      <w:rPr>
        <w:rFonts w:ascii="Times" w:hAnsi="Times" w:cs="Times"/>
        <w:iCs/>
      </w:rPr>
    </w:lvl>
    <w:lvl w:ilvl="3">
      <w:start w:val="1"/>
      <w:numFmt w:val="decimal"/>
      <w:lvlText w:val="%1.%2.%3.%4."/>
      <w:lvlJc w:val="left"/>
      <w:pPr>
        <w:tabs>
          <w:tab w:val="num" w:pos="0"/>
        </w:tabs>
        <w:ind w:left="1080" w:hanging="1080"/>
      </w:pPr>
      <w:rPr>
        <w:rFonts w:ascii="Times" w:hAnsi="Times" w:cs="Times"/>
        <w:iCs/>
      </w:rPr>
    </w:lvl>
    <w:lvl w:ilvl="4">
      <w:start w:val="1"/>
      <w:numFmt w:val="decimal"/>
      <w:lvlText w:val="%1.%2.%3.%4.%5."/>
      <w:lvlJc w:val="left"/>
      <w:pPr>
        <w:tabs>
          <w:tab w:val="num" w:pos="0"/>
        </w:tabs>
        <w:ind w:left="1080" w:hanging="1080"/>
      </w:pPr>
      <w:rPr>
        <w:rFonts w:ascii="Times" w:hAnsi="Times" w:cs="Times"/>
        <w:iCs/>
      </w:rPr>
    </w:lvl>
    <w:lvl w:ilvl="5">
      <w:start w:val="1"/>
      <w:numFmt w:val="decimal"/>
      <w:lvlText w:val="%1.%2.%3.%4.%5.%6."/>
      <w:lvlJc w:val="left"/>
      <w:pPr>
        <w:tabs>
          <w:tab w:val="num" w:pos="0"/>
        </w:tabs>
        <w:ind w:left="1440" w:hanging="1440"/>
      </w:pPr>
      <w:rPr>
        <w:rFonts w:ascii="Times" w:hAnsi="Times" w:cs="Times"/>
        <w:iCs/>
      </w:rPr>
    </w:lvl>
    <w:lvl w:ilvl="6">
      <w:start w:val="1"/>
      <w:numFmt w:val="decimal"/>
      <w:lvlText w:val="%1.%2.%3.%4.%5.%6.%7."/>
      <w:lvlJc w:val="left"/>
      <w:pPr>
        <w:tabs>
          <w:tab w:val="num" w:pos="0"/>
        </w:tabs>
        <w:ind w:left="1440" w:hanging="1440"/>
      </w:pPr>
      <w:rPr>
        <w:rFonts w:ascii="Times" w:hAnsi="Times" w:cs="Times"/>
        <w:iCs/>
      </w:rPr>
    </w:lvl>
    <w:lvl w:ilvl="7">
      <w:start w:val="1"/>
      <w:numFmt w:val="decimal"/>
      <w:lvlText w:val="%1.%2.%3.%4.%5.%6.%7.%8."/>
      <w:lvlJc w:val="left"/>
      <w:pPr>
        <w:tabs>
          <w:tab w:val="num" w:pos="0"/>
        </w:tabs>
        <w:ind w:left="1800" w:hanging="1800"/>
      </w:pPr>
      <w:rPr>
        <w:rFonts w:ascii="Times" w:hAnsi="Times" w:cs="Times"/>
        <w:iCs/>
      </w:rPr>
    </w:lvl>
    <w:lvl w:ilvl="8">
      <w:start w:val="1"/>
      <w:numFmt w:val="decimal"/>
      <w:lvlText w:val="%1.%2.%3.%4.%5.%6.%7.%8.%9."/>
      <w:lvlJc w:val="left"/>
      <w:pPr>
        <w:tabs>
          <w:tab w:val="num" w:pos="0"/>
        </w:tabs>
        <w:ind w:left="2160" w:hanging="2160"/>
      </w:pPr>
      <w:rPr>
        <w:rFonts w:ascii="Times" w:hAnsi="Times" w:cs="Times"/>
        <w:iCs/>
      </w:rPr>
    </w:lvl>
  </w:abstractNum>
  <w:abstractNum w:abstractNumId="31" w15:restartNumberingAfterBreak="0">
    <w:nsid w:val="0279068C"/>
    <w:multiLevelType w:val="hybridMultilevel"/>
    <w:tmpl w:val="A02A058A"/>
    <w:lvl w:ilvl="0" w:tplc="040E0017">
      <w:start w:val="1"/>
      <w:numFmt w:val="lowerLetter"/>
      <w:lvlText w:val="%1)"/>
      <w:lvlJc w:val="left"/>
      <w:pPr>
        <w:ind w:left="1429" w:hanging="360"/>
      </w:pPr>
    </w:lvl>
    <w:lvl w:ilvl="1" w:tplc="040E0019" w:tentative="1">
      <w:start w:val="1"/>
      <w:numFmt w:val="lowerLetter"/>
      <w:lvlText w:val="%2."/>
      <w:lvlJc w:val="left"/>
      <w:pPr>
        <w:ind w:left="2149" w:hanging="360"/>
      </w:pPr>
    </w:lvl>
    <w:lvl w:ilvl="2" w:tplc="040E001B" w:tentative="1">
      <w:start w:val="1"/>
      <w:numFmt w:val="lowerRoman"/>
      <w:lvlText w:val="%3."/>
      <w:lvlJc w:val="right"/>
      <w:pPr>
        <w:ind w:left="2869" w:hanging="180"/>
      </w:pPr>
    </w:lvl>
    <w:lvl w:ilvl="3" w:tplc="040E000F" w:tentative="1">
      <w:start w:val="1"/>
      <w:numFmt w:val="decimal"/>
      <w:lvlText w:val="%4."/>
      <w:lvlJc w:val="left"/>
      <w:pPr>
        <w:ind w:left="3589" w:hanging="360"/>
      </w:pPr>
    </w:lvl>
    <w:lvl w:ilvl="4" w:tplc="040E0019" w:tentative="1">
      <w:start w:val="1"/>
      <w:numFmt w:val="lowerLetter"/>
      <w:lvlText w:val="%5."/>
      <w:lvlJc w:val="left"/>
      <w:pPr>
        <w:ind w:left="4309" w:hanging="360"/>
      </w:pPr>
    </w:lvl>
    <w:lvl w:ilvl="5" w:tplc="040E001B" w:tentative="1">
      <w:start w:val="1"/>
      <w:numFmt w:val="lowerRoman"/>
      <w:lvlText w:val="%6."/>
      <w:lvlJc w:val="right"/>
      <w:pPr>
        <w:ind w:left="5029" w:hanging="180"/>
      </w:pPr>
    </w:lvl>
    <w:lvl w:ilvl="6" w:tplc="040E000F" w:tentative="1">
      <w:start w:val="1"/>
      <w:numFmt w:val="decimal"/>
      <w:lvlText w:val="%7."/>
      <w:lvlJc w:val="left"/>
      <w:pPr>
        <w:ind w:left="5749" w:hanging="360"/>
      </w:pPr>
    </w:lvl>
    <w:lvl w:ilvl="7" w:tplc="040E0019" w:tentative="1">
      <w:start w:val="1"/>
      <w:numFmt w:val="lowerLetter"/>
      <w:lvlText w:val="%8."/>
      <w:lvlJc w:val="left"/>
      <w:pPr>
        <w:ind w:left="6469" w:hanging="360"/>
      </w:pPr>
    </w:lvl>
    <w:lvl w:ilvl="8" w:tplc="040E001B" w:tentative="1">
      <w:start w:val="1"/>
      <w:numFmt w:val="lowerRoman"/>
      <w:lvlText w:val="%9."/>
      <w:lvlJc w:val="right"/>
      <w:pPr>
        <w:ind w:left="7189" w:hanging="180"/>
      </w:pPr>
    </w:lvl>
  </w:abstractNum>
  <w:abstractNum w:abstractNumId="32" w15:restartNumberingAfterBreak="0">
    <w:nsid w:val="02C8739B"/>
    <w:multiLevelType w:val="hybridMultilevel"/>
    <w:tmpl w:val="ADF05C28"/>
    <w:name w:val="WW8Num72"/>
    <w:lvl w:ilvl="0" w:tplc="08FCF648">
      <w:start w:val="1"/>
      <w:numFmt w:val="lowerLetter"/>
      <w:lvlText w:val="%1)"/>
      <w:lvlJc w:val="left"/>
      <w:pPr>
        <w:ind w:left="1080" w:hanging="360"/>
      </w:pPr>
      <w:rPr>
        <w:rFonts w:hint="default"/>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3" w15:restartNumberingAfterBreak="0">
    <w:nsid w:val="06907D19"/>
    <w:multiLevelType w:val="hybridMultilevel"/>
    <w:tmpl w:val="FB940E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0C6F39E7"/>
    <w:multiLevelType w:val="hybridMultilevel"/>
    <w:tmpl w:val="44EEE302"/>
    <w:lvl w:ilvl="0" w:tplc="040E0001">
      <w:start w:val="1"/>
      <w:numFmt w:val="bullet"/>
      <w:lvlText w:val=""/>
      <w:lvlJc w:val="left"/>
      <w:pPr>
        <w:ind w:left="1004" w:hanging="360"/>
      </w:pPr>
      <w:rPr>
        <w:rFonts w:ascii="Symbol" w:hAnsi="Symbol" w:hint="default"/>
      </w:rPr>
    </w:lvl>
    <w:lvl w:ilvl="1" w:tplc="040E0003">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35" w15:restartNumberingAfterBreak="0">
    <w:nsid w:val="16F90235"/>
    <w:multiLevelType w:val="hybridMultilevel"/>
    <w:tmpl w:val="D3061E82"/>
    <w:lvl w:ilvl="0" w:tplc="30989000">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6" w15:restartNumberingAfterBreak="0">
    <w:nsid w:val="24115EBD"/>
    <w:multiLevelType w:val="hybridMultilevel"/>
    <w:tmpl w:val="8280D1A8"/>
    <w:lvl w:ilvl="0" w:tplc="08FCF648">
      <w:start w:val="1"/>
      <w:numFmt w:val="lowerLetter"/>
      <w:lvlText w:val="%1)"/>
      <w:lvlJc w:val="left"/>
      <w:pPr>
        <w:ind w:left="1647" w:hanging="360"/>
      </w:pPr>
      <w:rPr>
        <w:rFonts w:hint="default"/>
        <w:b w:val="0"/>
        <w:i w:val="0"/>
        <w:caps w:val="0"/>
        <w:strike w:val="0"/>
        <w:dstrike w:val="0"/>
        <w:vanish w:val="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tentative="1">
      <w:start w:val="1"/>
      <w:numFmt w:val="lowerLetter"/>
      <w:lvlText w:val="%2."/>
      <w:lvlJc w:val="left"/>
      <w:pPr>
        <w:ind w:left="2367" w:hanging="360"/>
      </w:pPr>
    </w:lvl>
    <w:lvl w:ilvl="2" w:tplc="040E001B" w:tentative="1">
      <w:start w:val="1"/>
      <w:numFmt w:val="lowerRoman"/>
      <w:lvlText w:val="%3."/>
      <w:lvlJc w:val="right"/>
      <w:pPr>
        <w:ind w:left="3087" w:hanging="180"/>
      </w:pPr>
    </w:lvl>
    <w:lvl w:ilvl="3" w:tplc="040E000F" w:tentative="1">
      <w:start w:val="1"/>
      <w:numFmt w:val="decimal"/>
      <w:lvlText w:val="%4."/>
      <w:lvlJc w:val="left"/>
      <w:pPr>
        <w:ind w:left="3807" w:hanging="360"/>
      </w:pPr>
    </w:lvl>
    <w:lvl w:ilvl="4" w:tplc="040E0019" w:tentative="1">
      <w:start w:val="1"/>
      <w:numFmt w:val="lowerLetter"/>
      <w:lvlText w:val="%5."/>
      <w:lvlJc w:val="left"/>
      <w:pPr>
        <w:ind w:left="4527" w:hanging="360"/>
      </w:pPr>
    </w:lvl>
    <w:lvl w:ilvl="5" w:tplc="040E001B" w:tentative="1">
      <w:start w:val="1"/>
      <w:numFmt w:val="lowerRoman"/>
      <w:lvlText w:val="%6."/>
      <w:lvlJc w:val="right"/>
      <w:pPr>
        <w:ind w:left="5247" w:hanging="180"/>
      </w:pPr>
    </w:lvl>
    <w:lvl w:ilvl="6" w:tplc="040E000F" w:tentative="1">
      <w:start w:val="1"/>
      <w:numFmt w:val="decimal"/>
      <w:lvlText w:val="%7."/>
      <w:lvlJc w:val="left"/>
      <w:pPr>
        <w:ind w:left="5967" w:hanging="360"/>
      </w:pPr>
    </w:lvl>
    <w:lvl w:ilvl="7" w:tplc="040E0019" w:tentative="1">
      <w:start w:val="1"/>
      <w:numFmt w:val="lowerLetter"/>
      <w:lvlText w:val="%8."/>
      <w:lvlJc w:val="left"/>
      <w:pPr>
        <w:ind w:left="6687" w:hanging="360"/>
      </w:pPr>
    </w:lvl>
    <w:lvl w:ilvl="8" w:tplc="040E001B" w:tentative="1">
      <w:start w:val="1"/>
      <w:numFmt w:val="lowerRoman"/>
      <w:lvlText w:val="%9."/>
      <w:lvlJc w:val="right"/>
      <w:pPr>
        <w:ind w:left="7407" w:hanging="180"/>
      </w:pPr>
    </w:lvl>
  </w:abstractNum>
  <w:abstractNum w:abstractNumId="37" w15:restartNumberingAfterBreak="0">
    <w:nsid w:val="2ABD55D5"/>
    <w:multiLevelType w:val="multilevel"/>
    <w:tmpl w:val="4E60347C"/>
    <w:lvl w:ilvl="0">
      <w:start w:val="1"/>
      <w:numFmt w:val="decimal"/>
      <w:lvlText w:val="%1."/>
      <w:lvlJc w:val="left"/>
      <w:pPr>
        <w:ind w:left="720" w:hanging="360"/>
      </w:pPr>
      <w:rPr>
        <w:b/>
        <w:b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15:restartNumberingAfterBreak="0">
    <w:nsid w:val="2CD06E05"/>
    <w:multiLevelType w:val="hybridMultilevel"/>
    <w:tmpl w:val="C85E3EEC"/>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2DF12D96"/>
    <w:multiLevelType w:val="multilevel"/>
    <w:tmpl w:val="3516E7BE"/>
    <w:lvl w:ilvl="0">
      <w:start w:val="1"/>
      <w:numFmt w:val="bullet"/>
      <w:lvlText w:val=""/>
      <w:lvlJc w:val="left"/>
      <w:pPr>
        <w:tabs>
          <w:tab w:val="num" w:pos="1495"/>
        </w:tabs>
        <w:ind w:left="1495" w:hanging="360"/>
      </w:pPr>
      <w:rPr>
        <w:rFonts w:ascii="Symbol" w:hAnsi="Symbol" w:hint="default"/>
      </w:rPr>
    </w:lvl>
    <w:lvl w:ilvl="1">
      <w:start w:val="1"/>
      <w:numFmt w:val="bullet"/>
      <w:lvlText w:val="◦"/>
      <w:lvlJc w:val="left"/>
      <w:pPr>
        <w:tabs>
          <w:tab w:val="num" w:pos="1855"/>
        </w:tabs>
        <w:ind w:left="1855" w:hanging="360"/>
      </w:pPr>
      <w:rPr>
        <w:rFonts w:ascii="OpenSymbol" w:hAnsi="OpenSymbol" w:cs="OpenSymbol"/>
      </w:rPr>
    </w:lvl>
    <w:lvl w:ilvl="2">
      <w:start w:val="1"/>
      <w:numFmt w:val="bullet"/>
      <w:lvlText w:val="▪"/>
      <w:lvlJc w:val="left"/>
      <w:pPr>
        <w:tabs>
          <w:tab w:val="num" w:pos="2215"/>
        </w:tabs>
        <w:ind w:left="2215" w:hanging="360"/>
      </w:pPr>
      <w:rPr>
        <w:rFonts w:ascii="OpenSymbol" w:hAnsi="OpenSymbol" w:cs="OpenSymbol"/>
      </w:rPr>
    </w:lvl>
    <w:lvl w:ilvl="3">
      <w:start w:val="1"/>
      <w:numFmt w:val="bullet"/>
      <w:lvlText w:val=""/>
      <w:lvlJc w:val="left"/>
      <w:pPr>
        <w:tabs>
          <w:tab w:val="num" w:pos="2575"/>
        </w:tabs>
        <w:ind w:left="2575" w:hanging="360"/>
      </w:pPr>
      <w:rPr>
        <w:rFonts w:ascii="Symbol" w:hAnsi="Symbol" w:cs="OpenSymbol"/>
      </w:rPr>
    </w:lvl>
    <w:lvl w:ilvl="4">
      <w:start w:val="1"/>
      <w:numFmt w:val="bullet"/>
      <w:lvlText w:val="◦"/>
      <w:lvlJc w:val="left"/>
      <w:pPr>
        <w:tabs>
          <w:tab w:val="num" w:pos="2935"/>
        </w:tabs>
        <w:ind w:left="2935" w:hanging="360"/>
      </w:pPr>
      <w:rPr>
        <w:rFonts w:ascii="OpenSymbol" w:hAnsi="OpenSymbol" w:cs="OpenSymbol"/>
      </w:rPr>
    </w:lvl>
    <w:lvl w:ilvl="5">
      <w:start w:val="1"/>
      <w:numFmt w:val="bullet"/>
      <w:lvlText w:val="▪"/>
      <w:lvlJc w:val="left"/>
      <w:pPr>
        <w:tabs>
          <w:tab w:val="num" w:pos="3295"/>
        </w:tabs>
        <w:ind w:left="3295" w:hanging="360"/>
      </w:pPr>
      <w:rPr>
        <w:rFonts w:ascii="OpenSymbol" w:hAnsi="OpenSymbol" w:cs="OpenSymbol"/>
      </w:rPr>
    </w:lvl>
    <w:lvl w:ilvl="6">
      <w:start w:val="1"/>
      <w:numFmt w:val="bullet"/>
      <w:lvlText w:val=""/>
      <w:lvlJc w:val="left"/>
      <w:pPr>
        <w:tabs>
          <w:tab w:val="num" w:pos="3655"/>
        </w:tabs>
        <w:ind w:left="3655" w:hanging="360"/>
      </w:pPr>
      <w:rPr>
        <w:rFonts w:ascii="Symbol" w:hAnsi="Symbol" w:cs="OpenSymbol"/>
      </w:rPr>
    </w:lvl>
    <w:lvl w:ilvl="7">
      <w:start w:val="1"/>
      <w:numFmt w:val="bullet"/>
      <w:lvlText w:val="◦"/>
      <w:lvlJc w:val="left"/>
      <w:pPr>
        <w:tabs>
          <w:tab w:val="num" w:pos="4015"/>
        </w:tabs>
        <w:ind w:left="4015" w:hanging="360"/>
      </w:pPr>
      <w:rPr>
        <w:rFonts w:ascii="OpenSymbol" w:hAnsi="OpenSymbol" w:cs="OpenSymbol"/>
      </w:rPr>
    </w:lvl>
    <w:lvl w:ilvl="8">
      <w:start w:val="1"/>
      <w:numFmt w:val="bullet"/>
      <w:lvlText w:val="▪"/>
      <w:lvlJc w:val="left"/>
      <w:pPr>
        <w:tabs>
          <w:tab w:val="num" w:pos="4375"/>
        </w:tabs>
        <w:ind w:left="4375" w:hanging="360"/>
      </w:pPr>
      <w:rPr>
        <w:rFonts w:ascii="OpenSymbol" w:hAnsi="OpenSymbol" w:cs="OpenSymbol"/>
      </w:rPr>
    </w:lvl>
  </w:abstractNum>
  <w:abstractNum w:abstractNumId="40" w15:restartNumberingAfterBreak="0">
    <w:nsid w:val="3DDF4F03"/>
    <w:multiLevelType w:val="hybridMultilevel"/>
    <w:tmpl w:val="FB429D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43152D27"/>
    <w:multiLevelType w:val="hybridMultilevel"/>
    <w:tmpl w:val="F92A4446"/>
    <w:lvl w:ilvl="0" w:tplc="040E0001">
      <w:start w:val="1"/>
      <w:numFmt w:val="bullet"/>
      <w:lvlText w:val=""/>
      <w:lvlJc w:val="left"/>
      <w:pPr>
        <w:ind w:left="2138" w:hanging="360"/>
      </w:pPr>
      <w:rPr>
        <w:rFonts w:ascii="Symbol" w:hAnsi="Symbol" w:hint="default"/>
      </w:rPr>
    </w:lvl>
    <w:lvl w:ilvl="1" w:tplc="040E0003" w:tentative="1">
      <w:start w:val="1"/>
      <w:numFmt w:val="bullet"/>
      <w:lvlText w:val="o"/>
      <w:lvlJc w:val="left"/>
      <w:pPr>
        <w:ind w:left="2858" w:hanging="360"/>
      </w:pPr>
      <w:rPr>
        <w:rFonts w:ascii="Courier New" w:hAnsi="Courier New" w:cs="Courier New" w:hint="default"/>
      </w:rPr>
    </w:lvl>
    <w:lvl w:ilvl="2" w:tplc="040E0005" w:tentative="1">
      <w:start w:val="1"/>
      <w:numFmt w:val="bullet"/>
      <w:lvlText w:val=""/>
      <w:lvlJc w:val="left"/>
      <w:pPr>
        <w:ind w:left="3578" w:hanging="360"/>
      </w:pPr>
      <w:rPr>
        <w:rFonts w:ascii="Wingdings" w:hAnsi="Wingdings" w:hint="default"/>
      </w:rPr>
    </w:lvl>
    <w:lvl w:ilvl="3" w:tplc="040E0001" w:tentative="1">
      <w:start w:val="1"/>
      <w:numFmt w:val="bullet"/>
      <w:lvlText w:val=""/>
      <w:lvlJc w:val="left"/>
      <w:pPr>
        <w:ind w:left="4298" w:hanging="360"/>
      </w:pPr>
      <w:rPr>
        <w:rFonts w:ascii="Symbol" w:hAnsi="Symbol" w:hint="default"/>
      </w:rPr>
    </w:lvl>
    <w:lvl w:ilvl="4" w:tplc="040E0003" w:tentative="1">
      <w:start w:val="1"/>
      <w:numFmt w:val="bullet"/>
      <w:lvlText w:val="o"/>
      <w:lvlJc w:val="left"/>
      <w:pPr>
        <w:ind w:left="5018" w:hanging="360"/>
      </w:pPr>
      <w:rPr>
        <w:rFonts w:ascii="Courier New" w:hAnsi="Courier New" w:cs="Courier New" w:hint="default"/>
      </w:rPr>
    </w:lvl>
    <w:lvl w:ilvl="5" w:tplc="040E0005" w:tentative="1">
      <w:start w:val="1"/>
      <w:numFmt w:val="bullet"/>
      <w:lvlText w:val=""/>
      <w:lvlJc w:val="left"/>
      <w:pPr>
        <w:ind w:left="5738" w:hanging="360"/>
      </w:pPr>
      <w:rPr>
        <w:rFonts w:ascii="Wingdings" w:hAnsi="Wingdings" w:hint="default"/>
      </w:rPr>
    </w:lvl>
    <w:lvl w:ilvl="6" w:tplc="040E0001" w:tentative="1">
      <w:start w:val="1"/>
      <w:numFmt w:val="bullet"/>
      <w:lvlText w:val=""/>
      <w:lvlJc w:val="left"/>
      <w:pPr>
        <w:ind w:left="6458" w:hanging="360"/>
      </w:pPr>
      <w:rPr>
        <w:rFonts w:ascii="Symbol" w:hAnsi="Symbol" w:hint="default"/>
      </w:rPr>
    </w:lvl>
    <w:lvl w:ilvl="7" w:tplc="040E0003" w:tentative="1">
      <w:start w:val="1"/>
      <w:numFmt w:val="bullet"/>
      <w:lvlText w:val="o"/>
      <w:lvlJc w:val="left"/>
      <w:pPr>
        <w:ind w:left="7178" w:hanging="360"/>
      </w:pPr>
      <w:rPr>
        <w:rFonts w:ascii="Courier New" w:hAnsi="Courier New" w:cs="Courier New" w:hint="default"/>
      </w:rPr>
    </w:lvl>
    <w:lvl w:ilvl="8" w:tplc="040E0005" w:tentative="1">
      <w:start w:val="1"/>
      <w:numFmt w:val="bullet"/>
      <w:lvlText w:val=""/>
      <w:lvlJc w:val="left"/>
      <w:pPr>
        <w:ind w:left="7898" w:hanging="360"/>
      </w:pPr>
      <w:rPr>
        <w:rFonts w:ascii="Wingdings" w:hAnsi="Wingdings" w:hint="default"/>
      </w:rPr>
    </w:lvl>
  </w:abstractNum>
  <w:abstractNum w:abstractNumId="42" w15:restartNumberingAfterBreak="0">
    <w:nsid w:val="4DC2562B"/>
    <w:multiLevelType w:val="hybridMultilevel"/>
    <w:tmpl w:val="9A8EAAB0"/>
    <w:lvl w:ilvl="0" w:tplc="DDCC807C">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43" w15:restartNumberingAfterBreak="0">
    <w:nsid w:val="5E593D79"/>
    <w:multiLevelType w:val="hybridMultilevel"/>
    <w:tmpl w:val="5B1810EC"/>
    <w:lvl w:ilvl="0" w:tplc="040E0001">
      <w:start w:val="1"/>
      <w:numFmt w:val="bullet"/>
      <w:lvlText w:val=""/>
      <w:lvlJc w:val="left"/>
      <w:pPr>
        <w:tabs>
          <w:tab w:val="num" w:pos="1077"/>
        </w:tabs>
        <w:ind w:left="1077" w:hanging="360"/>
      </w:pPr>
      <w:rPr>
        <w:rFonts w:ascii="Symbol" w:hAnsi="Symbol" w:hint="default"/>
        <w:b w:val="0"/>
        <w:i w:val="0"/>
        <w:caps w:val="0"/>
        <w:strike w:val="0"/>
        <w:dstrike w:val="0"/>
        <w:vanish w:val="0"/>
        <w:color w:val="000000"/>
        <w:sz w:val="24"/>
        <w:vertAlign w:val="baseline"/>
      </w:rPr>
    </w:lvl>
    <w:lvl w:ilvl="1" w:tplc="040E000F">
      <w:start w:val="1"/>
      <w:numFmt w:val="bullet"/>
      <w:lvlText w:val="o"/>
      <w:lvlJc w:val="left"/>
      <w:pPr>
        <w:tabs>
          <w:tab w:val="num" w:pos="1440"/>
        </w:tabs>
        <w:ind w:left="1440" w:hanging="360"/>
      </w:pPr>
      <w:rPr>
        <w:rFonts w:ascii="Courier New" w:hAnsi="Courier New" w:hint="default"/>
      </w:rPr>
    </w:lvl>
    <w:lvl w:ilvl="2" w:tplc="040E001B">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3E56B2"/>
    <w:multiLevelType w:val="multilevel"/>
    <w:tmpl w:val="0D106F56"/>
    <w:lvl w:ilvl="0">
      <w:start w:val="1"/>
      <w:numFmt w:val="decimal"/>
      <w:lvlText w:val="%1."/>
      <w:lvlJc w:val="left"/>
      <w:pPr>
        <w:tabs>
          <w:tab w:val="num" w:pos="0"/>
        </w:tabs>
        <w:ind w:left="2340" w:hanging="360"/>
      </w:pPr>
      <w:rPr>
        <w:rFonts w:hint="default"/>
        <w:szCs w:val="24"/>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ascii="Arial" w:hAnsi="Arial" w:cs="Arial" w:hint="default"/>
        <w:sz w:val="24"/>
        <w:szCs w:val="24"/>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3EF1EB3"/>
    <w:multiLevelType w:val="hybridMultilevel"/>
    <w:tmpl w:val="EF24CF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6" w15:restartNumberingAfterBreak="0">
    <w:nsid w:val="666D2608"/>
    <w:multiLevelType w:val="hybridMultilevel"/>
    <w:tmpl w:val="6D0A96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15:restartNumberingAfterBreak="0">
    <w:nsid w:val="67031B23"/>
    <w:multiLevelType w:val="hybridMultilevel"/>
    <w:tmpl w:val="6BAE8C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7985456E"/>
    <w:multiLevelType w:val="hybridMultilevel"/>
    <w:tmpl w:val="AB7C49F4"/>
    <w:lvl w:ilvl="0" w:tplc="6B98153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18"/>
  </w:num>
  <w:num w:numId="19">
    <w:abstractNumId w:val="36"/>
  </w:num>
  <w:num w:numId="20">
    <w:abstractNumId w:val="38"/>
  </w:num>
  <w:num w:numId="21">
    <w:abstractNumId w:val="34"/>
  </w:num>
  <w:num w:numId="22">
    <w:abstractNumId w:val="46"/>
  </w:num>
  <w:num w:numId="23">
    <w:abstractNumId w:val="44"/>
  </w:num>
  <w:num w:numId="24">
    <w:abstractNumId w:val="39"/>
  </w:num>
  <w:num w:numId="25">
    <w:abstractNumId w:val="48"/>
  </w:num>
  <w:num w:numId="26">
    <w:abstractNumId w:val="40"/>
  </w:num>
  <w:num w:numId="27">
    <w:abstractNumId w:val="23"/>
  </w:num>
  <w:num w:numId="28">
    <w:abstractNumId w:val="24"/>
  </w:num>
  <w:num w:numId="29">
    <w:abstractNumId w:val="25"/>
  </w:num>
  <w:num w:numId="30">
    <w:abstractNumId w:val="26"/>
  </w:num>
  <w:num w:numId="31">
    <w:abstractNumId w:val="27"/>
  </w:num>
  <w:num w:numId="32">
    <w:abstractNumId w:val="29"/>
  </w:num>
  <w:num w:numId="33">
    <w:abstractNumId w:val="30"/>
  </w:num>
  <w:num w:numId="34">
    <w:abstractNumId w:val="32"/>
  </w:num>
  <w:num w:numId="35">
    <w:abstractNumId w:val="31"/>
  </w:num>
  <w:num w:numId="36">
    <w:abstractNumId w:val="35"/>
  </w:num>
  <w:num w:numId="37">
    <w:abstractNumId w:val="45"/>
  </w:num>
  <w:num w:numId="38">
    <w:abstractNumId w:val="37"/>
  </w:num>
  <w:num w:numId="39">
    <w:abstractNumId w:val="42"/>
  </w:num>
  <w:num w:numId="40">
    <w:abstractNumId w:val="41"/>
  </w:num>
  <w:num w:numId="41">
    <w:abstractNumId w:val="43"/>
  </w:num>
  <w:num w:numId="42">
    <w:abstractNumId w:val="33"/>
  </w:num>
  <w:num w:numId="43">
    <w:abstractNumId w:val="4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992"/>
    <w:rsid w:val="0000214E"/>
    <w:rsid w:val="000025BF"/>
    <w:rsid w:val="000028A3"/>
    <w:rsid w:val="00003E26"/>
    <w:rsid w:val="0000583B"/>
    <w:rsid w:val="00006204"/>
    <w:rsid w:val="000062C0"/>
    <w:rsid w:val="00006E9D"/>
    <w:rsid w:val="00006FD0"/>
    <w:rsid w:val="00007661"/>
    <w:rsid w:val="00013928"/>
    <w:rsid w:val="0001481F"/>
    <w:rsid w:val="00014917"/>
    <w:rsid w:val="00014CCB"/>
    <w:rsid w:val="00015B4D"/>
    <w:rsid w:val="00015FD7"/>
    <w:rsid w:val="0001656E"/>
    <w:rsid w:val="00022941"/>
    <w:rsid w:val="00022CAD"/>
    <w:rsid w:val="00022F58"/>
    <w:rsid w:val="000234E7"/>
    <w:rsid w:val="000253F5"/>
    <w:rsid w:val="00027DA9"/>
    <w:rsid w:val="000323FB"/>
    <w:rsid w:val="000327FC"/>
    <w:rsid w:val="0003482D"/>
    <w:rsid w:val="000353B1"/>
    <w:rsid w:val="0003726A"/>
    <w:rsid w:val="000417BD"/>
    <w:rsid w:val="0004344A"/>
    <w:rsid w:val="00046098"/>
    <w:rsid w:val="00053D5C"/>
    <w:rsid w:val="0005560F"/>
    <w:rsid w:val="00056283"/>
    <w:rsid w:val="000578EE"/>
    <w:rsid w:val="00057EB8"/>
    <w:rsid w:val="000626F6"/>
    <w:rsid w:val="000630A9"/>
    <w:rsid w:val="000644AB"/>
    <w:rsid w:val="000650B7"/>
    <w:rsid w:val="00066622"/>
    <w:rsid w:val="0006739B"/>
    <w:rsid w:val="000718E7"/>
    <w:rsid w:val="00071DF4"/>
    <w:rsid w:val="00073671"/>
    <w:rsid w:val="00075CB3"/>
    <w:rsid w:val="00077A10"/>
    <w:rsid w:val="00080949"/>
    <w:rsid w:val="000823F2"/>
    <w:rsid w:val="0008267E"/>
    <w:rsid w:val="00082780"/>
    <w:rsid w:val="000832FD"/>
    <w:rsid w:val="00083CBA"/>
    <w:rsid w:val="00084DE1"/>
    <w:rsid w:val="000863A4"/>
    <w:rsid w:val="00086411"/>
    <w:rsid w:val="00086DA1"/>
    <w:rsid w:val="00091F3F"/>
    <w:rsid w:val="000938D5"/>
    <w:rsid w:val="00094468"/>
    <w:rsid w:val="0009633C"/>
    <w:rsid w:val="000963DC"/>
    <w:rsid w:val="00096A1B"/>
    <w:rsid w:val="000977C4"/>
    <w:rsid w:val="000A0670"/>
    <w:rsid w:val="000A25A5"/>
    <w:rsid w:val="000A424C"/>
    <w:rsid w:val="000A4353"/>
    <w:rsid w:val="000A45CB"/>
    <w:rsid w:val="000A47CE"/>
    <w:rsid w:val="000A5ED5"/>
    <w:rsid w:val="000A61A8"/>
    <w:rsid w:val="000B0394"/>
    <w:rsid w:val="000B52A4"/>
    <w:rsid w:val="000B57E7"/>
    <w:rsid w:val="000B6029"/>
    <w:rsid w:val="000C31A1"/>
    <w:rsid w:val="000C362F"/>
    <w:rsid w:val="000C3D8A"/>
    <w:rsid w:val="000C5A12"/>
    <w:rsid w:val="000C635B"/>
    <w:rsid w:val="000C7E71"/>
    <w:rsid w:val="000D0114"/>
    <w:rsid w:val="000D1002"/>
    <w:rsid w:val="000D1059"/>
    <w:rsid w:val="000D29B1"/>
    <w:rsid w:val="000D54DB"/>
    <w:rsid w:val="000D59B6"/>
    <w:rsid w:val="000D64DE"/>
    <w:rsid w:val="000E34A7"/>
    <w:rsid w:val="000E4B18"/>
    <w:rsid w:val="000E5707"/>
    <w:rsid w:val="000F02E7"/>
    <w:rsid w:val="000F0836"/>
    <w:rsid w:val="000F2EF8"/>
    <w:rsid w:val="000F3819"/>
    <w:rsid w:val="000F4727"/>
    <w:rsid w:val="000F6534"/>
    <w:rsid w:val="000F7332"/>
    <w:rsid w:val="00101BBA"/>
    <w:rsid w:val="001041C5"/>
    <w:rsid w:val="00104E6C"/>
    <w:rsid w:val="00107C08"/>
    <w:rsid w:val="00114CC5"/>
    <w:rsid w:val="00114D21"/>
    <w:rsid w:val="00116FB0"/>
    <w:rsid w:val="00122D2B"/>
    <w:rsid w:val="00123835"/>
    <w:rsid w:val="00123EA4"/>
    <w:rsid w:val="001252E1"/>
    <w:rsid w:val="00126C1E"/>
    <w:rsid w:val="00132791"/>
    <w:rsid w:val="00140B0B"/>
    <w:rsid w:val="00146687"/>
    <w:rsid w:val="00147B8D"/>
    <w:rsid w:val="001508FE"/>
    <w:rsid w:val="00153786"/>
    <w:rsid w:val="00155181"/>
    <w:rsid w:val="0016012B"/>
    <w:rsid w:val="0016291E"/>
    <w:rsid w:val="00165598"/>
    <w:rsid w:val="001700CC"/>
    <w:rsid w:val="001704CE"/>
    <w:rsid w:val="00175666"/>
    <w:rsid w:val="00176569"/>
    <w:rsid w:val="00180866"/>
    <w:rsid w:val="001826E1"/>
    <w:rsid w:val="00182C0E"/>
    <w:rsid w:val="00182DE2"/>
    <w:rsid w:val="00183B26"/>
    <w:rsid w:val="0018429E"/>
    <w:rsid w:val="001844DB"/>
    <w:rsid w:val="001845E5"/>
    <w:rsid w:val="001845E9"/>
    <w:rsid w:val="001851D1"/>
    <w:rsid w:val="00185AFF"/>
    <w:rsid w:val="001914CE"/>
    <w:rsid w:val="00191BE0"/>
    <w:rsid w:val="00192507"/>
    <w:rsid w:val="001946D6"/>
    <w:rsid w:val="00196683"/>
    <w:rsid w:val="00196D42"/>
    <w:rsid w:val="001A0445"/>
    <w:rsid w:val="001A18D0"/>
    <w:rsid w:val="001A2976"/>
    <w:rsid w:val="001A3684"/>
    <w:rsid w:val="001A62FD"/>
    <w:rsid w:val="001B1C0D"/>
    <w:rsid w:val="001B30E7"/>
    <w:rsid w:val="001B469A"/>
    <w:rsid w:val="001B6582"/>
    <w:rsid w:val="001C0ECC"/>
    <w:rsid w:val="001C3AB6"/>
    <w:rsid w:val="001C55A3"/>
    <w:rsid w:val="001C6198"/>
    <w:rsid w:val="001C6FB8"/>
    <w:rsid w:val="001D063B"/>
    <w:rsid w:val="001D364A"/>
    <w:rsid w:val="001D6AC1"/>
    <w:rsid w:val="001E08EC"/>
    <w:rsid w:val="001E21AD"/>
    <w:rsid w:val="001E424C"/>
    <w:rsid w:val="001E60D6"/>
    <w:rsid w:val="001E7CF3"/>
    <w:rsid w:val="001F1A3F"/>
    <w:rsid w:val="001F28CF"/>
    <w:rsid w:val="001F48E1"/>
    <w:rsid w:val="001F6CA2"/>
    <w:rsid w:val="0020066F"/>
    <w:rsid w:val="00205B83"/>
    <w:rsid w:val="00207B6E"/>
    <w:rsid w:val="00207DC7"/>
    <w:rsid w:val="002105D6"/>
    <w:rsid w:val="00210682"/>
    <w:rsid w:val="0021317E"/>
    <w:rsid w:val="002131FE"/>
    <w:rsid w:val="00215187"/>
    <w:rsid w:val="00215BBA"/>
    <w:rsid w:val="002225C1"/>
    <w:rsid w:val="0022297A"/>
    <w:rsid w:val="00222A4E"/>
    <w:rsid w:val="00223BA8"/>
    <w:rsid w:val="002270C2"/>
    <w:rsid w:val="00232333"/>
    <w:rsid w:val="00232A5E"/>
    <w:rsid w:val="00235FAD"/>
    <w:rsid w:val="002364ED"/>
    <w:rsid w:val="00236616"/>
    <w:rsid w:val="0024008F"/>
    <w:rsid w:val="00242F0F"/>
    <w:rsid w:val="00245B67"/>
    <w:rsid w:val="0024600C"/>
    <w:rsid w:val="00253293"/>
    <w:rsid w:val="00260229"/>
    <w:rsid w:val="0026286B"/>
    <w:rsid w:val="0026356E"/>
    <w:rsid w:val="00263F60"/>
    <w:rsid w:val="00265646"/>
    <w:rsid w:val="002668A4"/>
    <w:rsid w:val="002674C2"/>
    <w:rsid w:val="002724BB"/>
    <w:rsid w:val="00274BB1"/>
    <w:rsid w:val="00274CB8"/>
    <w:rsid w:val="00275D4E"/>
    <w:rsid w:val="00275FF3"/>
    <w:rsid w:val="002762BF"/>
    <w:rsid w:val="00276A4C"/>
    <w:rsid w:val="00281C9F"/>
    <w:rsid w:val="00282FA0"/>
    <w:rsid w:val="00283ACF"/>
    <w:rsid w:val="00284955"/>
    <w:rsid w:val="0028669B"/>
    <w:rsid w:val="00286A69"/>
    <w:rsid w:val="00287527"/>
    <w:rsid w:val="00287BEB"/>
    <w:rsid w:val="00292268"/>
    <w:rsid w:val="00292528"/>
    <w:rsid w:val="0029583E"/>
    <w:rsid w:val="0029676E"/>
    <w:rsid w:val="00297588"/>
    <w:rsid w:val="002A1013"/>
    <w:rsid w:val="002A133D"/>
    <w:rsid w:val="002A5461"/>
    <w:rsid w:val="002A6B3E"/>
    <w:rsid w:val="002B016F"/>
    <w:rsid w:val="002B0C8E"/>
    <w:rsid w:val="002B4384"/>
    <w:rsid w:val="002B45BA"/>
    <w:rsid w:val="002B6509"/>
    <w:rsid w:val="002C0229"/>
    <w:rsid w:val="002C37EE"/>
    <w:rsid w:val="002C3EB1"/>
    <w:rsid w:val="002C4422"/>
    <w:rsid w:val="002D0319"/>
    <w:rsid w:val="002D1771"/>
    <w:rsid w:val="002D265A"/>
    <w:rsid w:val="002D30CB"/>
    <w:rsid w:val="002D35A3"/>
    <w:rsid w:val="002D3BE6"/>
    <w:rsid w:val="002D53BC"/>
    <w:rsid w:val="002D62C3"/>
    <w:rsid w:val="002D7099"/>
    <w:rsid w:val="002E041D"/>
    <w:rsid w:val="002E06F8"/>
    <w:rsid w:val="002E0A83"/>
    <w:rsid w:val="002E394D"/>
    <w:rsid w:val="002E5D07"/>
    <w:rsid w:val="002E5E4B"/>
    <w:rsid w:val="002E5F1A"/>
    <w:rsid w:val="002E63BA"/>
    <w:rsid w:val="002E6590"/>
    <w:rsid w:val="002E74E8"/>
    <w:rsid w:val="002E7A49"/>
    <w:rsid w:val="002F10BD"/>
    <w:rsid w:val="002F1AA9"/>
    <w:rsid w:val="002F26F5"/>
    <w:rsid w:val="002F4AE8"/>
    <w:rsid w:val="002F5DF4"/>
    <w:rsid w:val="002F62E3"/>
    <w:rsid w:val="002F66F2"/>
    <w:rsid w:val="002F7EA6"/>
    <w:rsid w:val="003003E2"/>
    <w:rsid w:val="00301BCB"/>
    <w:rsid w:val="00301EF4"/>
    <w:rsid w:val="0030348C"/>
    <w:rsid w:val="003034E7"/>
    <w:rsid w:val="00304034"/>
    <w:rsid w:val="003043CD"/>
    <w:rsid w:val="003053BC"/>
    <w:rsid w:val="0030564C"/>
    <w:rsid w:val="00305D18"/>
    <w:rsid w:val="00306654"/>
    <w:rsid w:val="00306779"/>
    <w:rsid w:val="0030685D"/>
    <w:rsid w:val="00310005"/>
    <w:rsid w:val="003109D2"/>
    <w:rsid w:val="00311407"/>
    <w:rsid w:val="00314AA3"/>
    <w:rsid w:val="00317376"/>
    <w:rsid w:val="00317577"/>
    <w:rsid w:val="00323706"/>
    <w:rsid w:val="00323F2E"/>
    <w:rsid w:val="00324FA0"/>
    <w:rsid w:val="00325DA6"/>
    <w:rsid w:val="00326235"/>
    <w:rsid w:val="003266A6"/>
    <w:rsid w:val="00330019"/>
    <w:rsid w:val="00330528"/>
    <w:rsid w:val="003307C4"/>
    <w:rsid w:val="00331515"/>
    <w:rsid w:val="00332D9D"/>
    <w:rsid w:val="00335A48"/>
    <w:rsid w:val="0034071F"/>
    <w:rsid w:val="00344175"/>
    <w:rsid w:val="003445DF"/>
    <w:rsid w:val="0034533F"/>
    <w:rsid w:val="00353D57"/>
    <w:rsid w:val="0035416B"/>
    <w:rsid w:val="003550E3"/>
    <w:rsid w:val="00355407"/>
    <w:rsid w:val="00356CC9"/>
    <w:rsid w:val="003576AA"/>
    <w:rsid w:val="00364715"/>
    <w:rsid w:val="003705A8"/>
    <w:rsid w:val="00373299"/>
    <w:rsid w:val="003753FD"/>
    <w:rsid w:val="00375A82"/>
    <w:rsid w:val="00377281"/>
    <w:rsid w:val="00377EE9"/>
    <w:rsid w:val="003821A6"/>
    <w:rsid w:val="00384B7A"/>
    <w:rsid w:val="003864D8"/>
    <w:rsid w:val="00387012"/>
    <w:rsid w:val="00387051"/>
    <w:rsid w:val="0038709D"/>
    <w:rsid w:val="003879E3"/>
    <w:rsid w:val="003902DD"/>
    <w:rsid w:val="00391F2F"/>
    <w:rsid w:val="003934CA"/>
    <w:rsid w:val="00395D6C"/>
    <w:rsid w:val="003A242A"/>
    <w:rsid w:val="003A3EBF"/>
    <w:rsid w:val="003A53E1"/>
    <w:rsid w:val="003A5789"/>
    <w:rsid w:val="003A58EF"/>
    <w:rsid w:val="003B1919"/>
    <w:rsid w:val="003B2AE1"/>
    <w:rsid w:val="003B31B0"/>
    <w:rsid w:val="003B3B71"/>
    <w:rsid w:val="003B3F0F"/>
    <w:rsid w:val="003B504A"/>
    <w:rsid w:val="003B526C"/>
    <w:rsid w:val="003B687B"/>
    <w:rsid w:val="003B7059"/>
    <w:rsid w:val="003B757F"/>
    <w:rsid w:val="003C18E8"/>
    <w:rsid w:val="003C19B0"/>
    <w:rsid w:val="003C5F1A"/>
    <w:rsid w:val="003C65B3"/>
    <w:rsid w:val="003C765B"/>
    <w:rsid w:val="003D1392"/>
    <w:rsid w:val="003D14CE"/>
    <w:rsid w:val="003D1989"/>
    <w:rsid w:val="003D2D50"/>
    <w:rsid w:val="003D4AE9"/>
    <w:rsid w:val="003D7035"/>
    <w:rsid w:val="003D76C4"/>
    <w:rsid w:val="003E0233"/>
    <w:rsid w:val="003E0436"/>
    <w:rsid w:val="003E0839"/>
    <w:rsid w:val="003E08B0"/>
    <w:rsid w:val="003E1531"/>
    <w:rsid w:val="003E1754"/>
    <w:rsid w:val="003F22AF"/>
    <w:rsid w:val="003F531F"/>
    <w:rsid w:val="003F5D77"/>
    <w:rsid w:val="003F6957"/>
    <w:rsid w:val="003F7CEF"/>
    <w:rsid w:val="003F7D01"/>
    <w:rsid w:val="00401105"/>
    <w:rsid w:val="004014EE"/>
    <w:rsid w:val="004016FE"/>
    <w:rsid w:val="004020F3"/>
    <w:rsid w:val="00403B3B"/>
    <w:rsid w:val="00410734"/>
    <w:rsid w:val="004130CD"/>
    <w:rsid w:val="004157FD"/>
    <w:rsid w:val="00416A09"/>
    <w:rsid w:val="00416FB7"/>
    <w:rsid w:val="004208D0"/>
    <w:rsid w:val="00420FCB"/>
    <w:rsid w:val="00422C2F"/>
    <w:rsid w:val="00423268"/>
    <w:rsid w:val="00431DA8"/>
    <w:rsid w:val="004329A9"/>
    <w:rsid w:val="00432B5B"/>
    <w:rsid w:val="004331B0"/>
    <w:rsid w:val="00435AE9"/>
    <w:rsid w:val="0044232A"/>
    <w:rsid w:val="004435DF"/>
    <w:rsid w:val="00446053"/>
    <w:rsid w:val="00453301"/>
    <w:rsid w:val="0045384B"/>
    <w:rsid w:val="00453E8C"/>
    <w:rsid w:val="00454ACB"/>
    <w:rsid w:val="00460FC8"/>
    <w:rsid w:val="00461A03"/>
    <w:rsid w:val="00462DA6"/>
    <w:rsid w:val="00463193"/>
    <w:rsid w:val="0046322E"/>
    <w:rsid w:val="004641C1"/>
    <w:rsid w:val="00466C75"/>
    <w:rsid w:val="00477295"/>
    <w:rsid w:val="00477640"/>
    <w:rsid w:val="00481BA9"/>
    <w:rsid w:val="00482115"/>
    <w:rsid w:val="004845F9"/>
    <w:rsid w:val="00490E04"/>
    <w:rsid w:val="00495CA5"/>
    <w:rsid w:val="004A05A9"/>
    <w:rsid w:val="004A3A55"/>
    <w:rsid w:val="004A3E3D"/>
    <w:rsid w:val="004A5867"/>
    <w:rsid w:val="004A613D"/>
    <w:rsid w:val="004B09D1"/>
    <w:rsid w:val="004B2538"/>
    <w:rsid w:val="004B3114"/>
    <w:rsid w:val="004B4250"/>
    <w:rsid w:val="004B4A27"/>
    <w:rsid w:val="004B69EC"/>
    <w:rsid w:val="004B7C0D"/>
    <w:rsid w:val="004C574E"/>
    <w:rsid w:val="004C6BF2"/>
    <w:rsid w:val="004D12FC"/>
    <w:rsid w:val="004D4ED1"/>
    <w:rsid w:val="004D688C"/>
    <w:rsid w:val="004D74C2"/>
    <w:rsid w:val="004E0E97"/>
    <w:rsid w:val="004E2CF0"/>
    <w:rsid w:val="004E2DAF"/>
    <w:rsid w:val="004E5DDA"/>
    <w:rsid w:val="004F08ED"/>
    <w:rsid w:val="004F23D9"/>
    <w:rsid w:val="004F25F9"/>
    <w:rsid w:val="004F3C0F"/>
    <w:rsid w:val="004F40F0"/>
    <w:rsid w:val="004F44B8"/>
    <w:rsid w:val="004F49D4"/>
    <w:rsid w:val="004F51AE"/>
    <w:rsid w:val="004F72BB"/>
    <w:rsid w:val="004F7EF0"/>
    <w:rsid w:val="00500491"/>
    <w:rsid w:val="0050252C"/>
    <w:rsid w:val="0050686D"/>
    <w:rsid w:val="005068EE"/>
    <w:rsid w:val="00507AB8"/>
    <w:rsid w:val="00507D6F"/>
    <w:rsid w:val="00510409"/>
    <w:rsid w:val="00512459"/>
    <w:rsid w:val="0051256C"/>
    <w:rsid w:val="0051352F"/>
    <w:rsid w:val="00513B51"/>
    <w:rsid w:val="00515601"/>
    <w:rsid w:val="00516873"/>
    <w:rsid w:val="00516AE6"/>
    <w:rsid w:val="00520A5E"/>
    <w:rsid w:val="00521A2C"/>
    <w:rsid w:val="005251DA"/>
    <w:rsid w:val="00531150"/>
    <w:rsid w:val="0053283C"/>
    <w:rsid w:val="00533953"/>
    <w:rsid w:val="00533DAB"/>
    <w:rsid w:val="00535342"/>
    <w:rsid w:val="00540E46"/>
    <w:rsid w:val="00542FB0"/>
    <w:rsid w:val="005511A5"/>
    <w:rsid w:val="00551807"/>
    <w:rsid w:val="00552F39"/>
    <w:rsid w:val="0056248B"/>
    <w:rsid w:val="005653CB"/>
    <w:rsid w:val="00567801"/>
    <w:rsid w:val="0056780A"/>
    <w:rsid w:val="00574B45"/>
    <w:rsid w:val="005751F9"/>
    <w:rsid w:val="00575B64"/>
    <w:rsid w:val="005829B5"/>
    <w:rsid w:val="00582E8A"/>
    <w:rsid w:val="00585D1A"/>
    <w:rsid w:val="00590187"/>
    <w:rsid w:val="00591CF7"/>
    <w:rsid w:val="00593C2F"/>
    <w:rsid w:val="00595338"/>
    <w:rsid w:val="00595631"/>
    <w:rsid w:val="00597955"/>
    <w:rsid w:val="00597A0F"/>
    <w:rsid w:val="005A0B15"/>
    <w:rsid w:val="005A0CF8"/>
    <w:rsid w:val="005A1DBE"/>
    <w:rsid w:val="005A2ED6"/>
    <w:rsid w:val="005A313A"/>
    <w:rsid w:val="005A36D5"/>
    <w:rsid w:val="005A3EAB"/>
    <w:rsid w:val="005A41C2"/>
    <w:rsid w:val="005A522D"/>
    <w:rsid w:val="005A6536"/>
    <w:rsid w:val="005B2010"/>
    <w:rsid w:val="005B3F8C"/>
    <w:rsid w:val="005B623B"/>
    <w:rsid w:val="005B694B"/>
    <w:rsid w:val="005B6F7E"/>
    <w:rsid w:val="005C10D9"/>
    <w:rsid w:val="005C1962"/>
    <w:rsid w:val="005C2E6F"/>
    <w:rsid w:val="005C36EB"/>
    <w:rsid w:val="005C5306"/>
    <w:rsid w:val="005C5E0B"/>
    <w:rsid w:val="005C60FD"/>
    <w:rsid w:val="005C6AC8"/>
    <w:rsid w:val="005C7C5A"/>
    <w:rsid w:val="005D0798"/>
    <w:rsid w:val="005D13EB"/>
    <w:rsid w:val="005D1F71"/>
    <w:rsid w:val="005D54DF"/>
    <w:rsid w:val="005D641C"/>
    <w:rsid w:val="005D68F2"/>
    <w:rsid w:val="005E002E"/>
    <w:rsid w:val="005E1B7E"/>
    <w:rsid w:val="005E28AC"/>
    <w:rsid w:val="005E3D09"/>
    <w:rsid w:val="005E43C8"/>
    <w:rsid w:val="005E5022"/>
    <w:rsid w:val="005E51C9"/>
    <w:rsid w:val="005E6498"/>
    <w:rsid w:val="005E6CBC"/>
    <w:rsid w:val="005F093F"/>
    <w:rsid w:val="005F6C88"/>
    <w:rsid w:val="005F7D5D"/>
    <w:rsid w:val="00600B79"/>
    <w:rsid w:val="00601394"/>
    <w:rsid w:val="006018B1"/>
    <w:rsid w:val="00602562"/>
    <w:rsid w:val="00605D8C"/>
    <w:rsid w:val="006073DA"/>
    <w:rsid w:val="00610996"/>
    <w:rsid w:val="00610BEE"/>
    <w:rsid w:val="00610EE5"/>
    <w:rsid w:val="006158F8"/>
    <w:rsid w:val="00616D12"/>
    <w:rsid w:val="00620427"/>
    <w:rsid w:val="00620BBD"/>
    <w:rsid w:val="006223CB"/>
    <w:rsid w:val="00625AF4"/>
    <w:rsid w:val="00627577"/>
    <w:rsid w:val="006317DC"/>
    <w:rsid w:val="0063617A"/>
    <w:rsid w:val="00637804"/>
    <w:rsid w:val="00641BF3"/>
    <w:rsid w:val="00642FDD"/>
    <w:rsid w:val="00644898"/>
    <w:rsid w:val="0065070D"/>
    <w:rsid w:val="00650A37"/>
    <w:rsid w:val="00650AC7"/>
    <w:rsid w:val="006537E0"/>
    <w:rsid w:val="00653E23"/>
    <w:rsid w:val="00655A95"/>
    <w:rsid w:val="00656A49"/>
    <w:rsid w:val="006605A3"/>
    <w:rsid w:val="0066134C"/>
    <w:rsid w:val="00664404"/>
    <w:rsid w:val="00664AAA"/>
    <w:rsid w:val="00666439"/>
    <w:rsid w:val="0066692C"/>
    <w:rsid w:val="006708D4"/>
    <w:rsid w:val="00671EAF"/>
    <w:rsid w:val="006723E9"/>
    <w:rsid w:val="00673098"/>
    <w:rsid w:val="0067327D"/>
    <w:rsid w:val="00676DB2"/>
    <w:rsid w:val="00676FEE"/>
    <w:rsid w:val="006805B5"/>
    <w:rsid w:val="00682C07"/>
    <w:rsid w:val="00682F90"/>
    <w:rsid w:val="00684549"/>
    <w:rsid w:val="00685728"/>
    <w:rsid w:val="006865F2"/>
    <w:rsid w:val="00690F44"/>
    <w:rsid w:val="00695067"/>
    <w:rsid w:val="00696F79"/>
    <w:rsid w:val="006A0156"/>
    <w:rsid w:val="006A191C"/>
    <w:rsid w:val="006A1BAD"/>
    <w:rsid w:val="006A237F"/>
    <w:rsid w:val="006A4B98"/>
    <w:rsid w:val="006A7C9D"/>
    <w:rsid w:val="006B0813"/>
    <w:rsid w:val="006B13DD"/>
    <w:rsid w:val="006B2F6A"/>
    <w:rsid w:val="006B5FED"/>
    <w:rsid w:val="006C34BB"/>
    <w:rsid w:val="006C54EB"/>
    <w:rsid w:val="006C770B"/>
    <w:rsid w:val="006D1083"/>
    <w:rsid w:val="006D2E33"/>
    <w:rsid w:val="006D3324"/>
    <w:rsid w:val="006D4AD1"/>
    <w:rsid w:val="006D5ACA"/>
    <w:rsid w:val="006E04B8"/>
    <w:rsid w:val="006F0DF1"/>
    <w:rsid w:val="006F10BA"/>
    <w:rsid w:val="006F17FC"/>
    <w:rsid w:val="006F3320"/>
    <w:rsid w:val="006F3939"/>
    <w:rsid w:val="006F4358"/>
    <w:rsid w:val="006F48ED"/>
    <w:rsid w:val="006F5E38"/>
    <w:rsid w:val="006F66E8"/>
    <w:rsid w:val="006F6F64"/>
    <w:rsid w:val="006F743D"/>
    <w:rsid w:val="0070187F"/>
    <w:rsid w:val="007030E4"/>
    <w:rsid w:val="007078C5"/>
    <w:rsid w:val="007102B3"/>
    <w:rsid w:val="00711B46"/>
    <w:rsid w:val="00711F0E"/>
    <w:rsid w:val="00717413"/>
    <w:rsid w:val="007177F0"/>
    <w:rsid w:val="007212BC"/>
    <w:rsid w:val="007220F4"/>
    <w:rsid w:val="0072332C"/>
    <w:rsid w:val="00723B52"/>
    <w:rsid w:val="00731349"/>
    <w:rsid w:val="00733A2A"/>
    <w:rsid w:val="00734372"/>
    <w:rsid w:val="00735EBC"/>
    <w:rsid w:val="0074128A"/>
    <w:rsid w:val="007415F3"/>
    <w:rsid w:val="00743363"/>
    <w:rsid w:val="0074733F"/>
    <w:rsid w:val="00747B10"/>
    <w:rsid w:val="00747EC2"/>
    <w:rsid w:val="00751F5B"/>
    <w:rsid w:val="00753225"/>
    <w:rsid w:val="00755A75"/>
    <w:rsid w:val="00756A4E"/>
    <w:rsid w:val="007570B3"/>
    <w:rsid w:val="00757103"/>
    <w:rsid w:val="007572AE"/>
    <w:rsid w:val="00762172"/>
    <w:rsid w:val="00764494"/>
    <w:rsid w:val="00766838"/>
    <w:rsid w:val="00766870"/>
    <w:rsid w:val="0077134E"/>
    <w:rsid w:val="007729AB"/>
    <w:rsid w:val="00777440"/>
    <w:rsid w:val="00781188"/>
    <w:rsid w:val="00784139"/>
    <w:rsid w:val="00792A2D"/>
    <w:rsid w:val="00793824"/>
    <w:rsid w:val="0079382F"/>
    <w:rsid w:val="0079393B"/>
    <w:rsid w:val="00794996"/>
    <w:rsid w:val="0079504E"/>
    <w:rsid w:val="00796AD8"/>
    <w:rsid w:val="00797642"/>
    <w:rsid w:val="007979F9"/>
    <w:rsid w:val="007A008E"/>
    <w:rsid w:val="007A00EC"/>
    <w:rsid w:val="007A0EA2"/>
    <w:rsid w:val="007A1953"/>
    <w:rsid w:val="007A1B3E"/>
    <w:rsid w:val="007A5954"/>
    <w:rsid w:val="007B0BBD"/>
    <w:rsid w:val="007B1894"/>
    <w:rsid w:val="007B1AB5"/>
    <w:rsid w:val="007B38F7"/>
    <w:rsid w:val="007B4F5C"/>
    <w:rsid w:val="007B72C4"/>
    <w:rsid w:val="007C02A4"/>
    <w:rsid w:val="007C2DB4"/>
    <w:rsid w:val="007D13BB"/>
    <w:rsid w:val="007D2A19"/>
    <w:rsid w:val="007D44C1"/>
    <w:rsid w:val="007D5175"/>
    <w:rsid w:val="007D7CC6"/>
    <w:rsid w:val="007E2C57"/>
    <w:rsid w:val="007E4ED5"/>
    <w:rsid w:val="007E64C9"/>
    <w:rsid w:val="007E67C5"/>
    <w:rsid w:val="007F1964"/>
    <w:rsid w:val="007F1B23"/>
    <w:rsid w:val="007F3F06"/>
    <w:rsid w:val="007F738D"/>
    <w:rsid w:val="007F74E8"/>
    <w:rsid w:val="00801FC5"/>
    <w:rsid w:val="00804616"/>
    <w:rsid w:val="008054EA"/>
    <w:rsid w:val="008075F8"/>
    <w:rsid w:val="00810B0C"/>
    <w:rsid w:val="00810FAE"/>
    <w:rsid w:val="00811772"/>
    <w:rsid w:val="0081191E"/>
    <w:rsid w:val="0081416D"/>
    <w:rsid w:val="00815695"/>
    <w:rsid w:val="008175B4"/>
    <w:rsid w:val="00820D43"/>
    <w:rsid w:val="008218ED"/>
    <w:rsid w:val="00821CEC"/>
    <w:rsid w:val="0082380D"/>
    <w:rsid w:val="008252F7"/>
    <w:rsid w:val="00825DB6"/>
    <w:rsid w:val="008261D1"/>
    <w:rsid w:val="00830134"/>
    <w:rsid w:val="00832655"/>
    <w:rsid w:val="008332DB"/>
    <w:rsid w:val="008345B6"/>
    <w:rsid w:val="00834B30"/>
    <w:rsid w:val="00835913"/>
    <w:rsid w:val="00836B2A"/>
    <w:rsid w:val="00840EB7"/>
    <w:rsid w:val="0084116B"/>
    <w:rsid w:val="008425B3"/>
    <w:rsid w:val="00843434"/>
    <w:rsid w:val="008439C9"/>
    <w:rsid w:val="00844F4C"/>
    <w:rsid w:val="008456BF"/>
    <w:rsid w:val="00846DA5"/>
    <w:rsid w:val="00847938"/>
    <w:rsid w:val="0085031E"/>
    <w:rsid w:val="00851017"/>
    <w:rsid w:val="00854C55"/>
    <w:rsid w:val="00854E8A"/>
    <w:rsid w:val="00860326"/>
    <w:rsid w:val="00861D24"/>
    <w:rsid w:val="008654B0"/>
    <w:rsid w:val="00873087"/>
    <w:rsid w:val="00873A21"/>
    <w:rsid w:val="00877AB4"/>
    <w:rsid w:val="00880900"/>
    <w:rsid w:val="0088220E"/>
    <w:rsid w:val="00886ADF"/>
    <w:rsid w:val="00887DF3"/>
    <w:rsid w:val="008904EA"/>
    <w:rsid w:val="008936D3"/>
    <w:rsid w:val="00893FA7"/>
    <w:rsid w:val="00894361"/>
    <w:rsid w:val="008978AE"/>
    <w:rsid w:val="008A1034"/>
    <w:rsid w:val="008A1EDE"/>
    <w:rsid w:val="008A5CCD"/>
    <w:rsid w:val="008A67E7"/>
    <w:rsid w:val="008A69FC"/>
    <w:rsid w:val="008A723F"/>
    <w:rsid w:val="008A7851"/>
    <w:rsid w:val="008B178E"/>
    <w:rsid w:val="008B3F5C"/>
    <w:rsid w:val="008B4BED"/>
    <w:rsid w:val="008B75B7"/>
    <w:rsid w:val="008B7773"/>
    <w:rsid w:val="008C0392"/>
    <w:rsid w:val="008C1D2C"/>
    <w:rsid w:val="008C2348"/>
    <w:rsid w:val="008C23DE"/>
    <w:rsid w:val="008C6FAD"/>
    <w:rsid w:val="008C7000"/>
    <w:rsid w:val="008C7A52"/>
    <w:rsid w:val="008D0488"/>
    <w:rsid w:val="008D154B"/>
    <w:rsid w:val="008D35DA"/>
    <w:rsid w:val="008D3628"/>
    <w:rsid w:val="008D517F"/>
    <w:rsid w:val="008D535B"/>
    <w:rsid w:val="008E6758"/>
    <w:rsid w:val="008E760D"/>
    <w:rsid w:val="008E7B1F"/>
    <w:rsid w:val="008F0D48"/>
    <w:rsid w:val="008F152E"/>
    <w:rsid w:val="008F1D41"/>
    <w:rsid w:val="008F2201"/>
    <w:rsid w:val="008F52F1"/>
    <w:rsid w:val="008F6205"/>
    <w:rsid w:val="008F7A90"/>
    <w:rsid w:val="009009E6"/>
    <w:rsid w:val="0090285E"/>
    <w:rsid w:val="009101FF"/>
    <w:rsid w:val="009139DC"/>
    <w:rsid w:val="00914C8A"/>
    <w:rsid w:val="00915E29"/>
    <w:rsid w:val="00920447"/>
    <w:rsid w:val="009222C3"/>
    <w:rsid w:val="00922A4E"/>
    <w:rsid w:val="009249D1"/>
    <w:rsid w:val="00925C26"/>
    <w:rsid w:val="009278E7"/>
    <w:rsid w:val="00927DE2"/>
    <w:rsid w:val="009309C5"/>
    <w:rsid w:val="00931A90"/>
    <w:rsid w:val="00933FB5"/>
    <w:rsid w:val="00934A49"/>
    <w:rsid w:val="00936022"/>
    <w:rsid w:val="009401DF"/>
    <w:rsid w:val="0094026A"/>
    <w:rsid w:val="0094209B"/>
    <w:rsid w:val="009447BE"/>
    <w:rsid w:val="009448FD"/>
    <w:rsid w:val="009501C8"/>
    <w:rsid w:val="00950406"/>
    <w:rsid w:val="009510C9"/>
    <w:rsid w:val="00953541"/>
    <w:rsid w:val="00953B70"/>
    <w:rsid w:val="0095478D"/>
    <w:rsid w:val="00955F39"/>
    <w:rsid w:val="00957561"/>
    <w:rsid w:val="009603FA"/>
    <w:rsid w:val="00961C35"/>
    <w:rsid w:val="00962A62"/>
    <w:rsid w:val="00963B62"/>
    <w:rsid w:val="00963C29"/>
    <w:rsid w:val="0096409A"/>
    <w:rsid w:val="009652EF"/>
    <w:rsid w:val="009731F6"/>
    <w:rsid w:val="009738FF"/>
    <w:rsid w:val="00973BEA"/>
    <w:rsid w:val="00973FB4"/>
    <w:rsid w:val="009754E1"/>
    <w:rsid w:val="00976E22"/>
    <w:rsid w:val="009811BC"/>
    <w:rsid w:val="00982F9E"/>
    <w:rsid w:val="00983FC0"/>
    <w:rsid w:val="009847C1"/>
    <w:rsid w:val="009863E0"/>
    <w:rsid w:val="0098648E"/>
    <w:rsid w:val="00986D99"/>
    <w:rsid w:val="00990721"/>
    <w:rsid w:val="00992442"/>
    <w:rsid w:val="009924D3"/>
    <w:rsid w:val="00994DC0"/>
    <w:rsid w:val="009971FF"/>
    <w:rsid w:val="00997DD5"/>
    <w:rsid w:val="009A187C"/>
    <w:rsid w:val="009A3A3C"/>
    <w:rsid w:val="009A3DBF"/>
    <w:rsid w:val="009A3EFA"/>
    <w:rsid w:val="009A4BE2"/>
    <w:rsid w:val="009A520C"/>
    <w:rsid w:val="009A7ACD"/>
    <w:rsid w:val="009B031D"/>
    <w:rsid w:val="009B143C"/>
    <w:rsid w:val="009B1520"/>
    <w:rsid w:val="009B2BC8"/>
    <w:rsid w:val="009B62FC"/>
    <w:rsid w:val="009B677C"/>
    <w:rsid w:val="009C1C52"/>
    <w:rsid w:val="009E27E0"/>
    <w:rsid w:val="009E4BC4"/>
    <w:rsid w:val="009F5CAF"/>
    <w:rsid w:val="009F623A"/>
    <w:rsid w:val="009F717A"/>
    <w:rsid w:val="00A0061C"/>
    <w:rsid w:val="00A00B67"/>
    <w:rsid w:val="00A0186F"/>
    <w:rsid w:val="00A02EB2"/>
    <w:rsid w:val="00A03962"/>
    <w:rsid w:val="00A07C88"/>
    <w:rsid w:val="00A107A6"/>
    <w:rsid w:val="00A11000"/>
    <w:rsid w:val="00A12C73"/>
    <w:rsid w:val="00A12EEC"/>
    <w:rsid w:val="00A13BAF"/>
    <w:rsid w:val="00A16937"/>
    <w:rsid w:val="00A17085"/>
    <w:rsid w:val="00A20EC8"/>
    <w:rsid w:val="00A259AB"/>
    <w:rsid w:val="00A26C02"/>
    <w:rsid w:val="00A30B03"/>
    <w:rsid w:val="00A310D9"/>
    <w:rsid w:val="00A327D4"/>
    <w:rsid w:val="00A3317E"/>
    <w:rsid w:val="00A336D1"/>
    <w:rsid w:val="00A34192"/>
    <w:rsid w:val="00A343A9"/>
    <w:rsid w:val="00A3726A"/>
    <w:rsid w:val="00A440D0"/>
    <w:rsid w:val="00A467C6"/>
    <w:rsid w:val="00A504AB"/>
    <w:rsid w:val="00A5072F"/>
    <w:rsid w:val="00A51393"/>
    <w:rsid w:val="00A51628"/>
    <w:rsid w:val="00A51B15"/>
    <w:rsid w:val="00A54239"/>
    <w:rsid w:val="00A55CB7"/>
    <w:rsid w:val="00A6053A"/>
    <w:rsid w:val="00A709D8"/>
    <w:rsid w:val="00A7577C"/>
    <w:rsid w:val="00A758F1"/>
    <w:rsid w:val="00A81552"/>
    <w:rsid w:val="00A82BE4"/>
    <w:rsid w:val="00A927CE"/>
    <w:rsid w:val="00A93992"/>
    <w:rsid w:val="00A96BB9"/>
    <w:rsid w:val="00AB02E9"/>
    <w:rsid w:val="00AB344B"/>
    <w:rsid w:val="00AB43C6"/>
    <w:rsid w:val="00AC00AF"/>
    <w:rsid w:val="00AC3235"/>
    <w:rsid w:val="00AC3865"/>
    <w:rsid w:val="00AC52E3"/>
    <w:rsid w:val="00AC53AF"/>
    <w:rsid w:val="00AC6C17"/>
    <w:rsid w:val="00AD03A2"/>
    <w:rsid w:val="00AD0567"/>
    <w:rsid w:val="00AD0690"/>
    <w:rsid w:val="00AD1A12"/>
    <w:rsid w:val="00AD24D3"/>
    <w:rsid w:val="00AD4593"/>
    <w:rsid w:val="00AD5228"/>
    <w:rsid w:val="00AD57B4"/>
    <w:rsid w:val="00AD5C3C"/>
    <w:rsid w:val="00AD630A"/>
    <w:rsid w:val="00AD6AE1"/>
    <w:rsid w:val="00AE29B5"/>
    <w:rsid w:val="00AE43C3"/>
    <w:rsid w:val="00AE5FBB"/>
    <w:rsid w:val="00AE6026"/>
    <w:rsid w:val="00AE63D6"/>
    <w:rsid w:val="00AE6E79"/>
    <w:rsid w:val="00AE6F37"/>
    <w:rsid w:val="00AF18BF"/>
    <w:rsid w:val="00AF29BF"/>
    <w:rsid w:val="00AF2B97"/>
    <w:rsid w:val="00AF448B"/>
    <w:rsid w:val="00AF5032"/>
    <w:rsid w:val="00AF5719"/>
    <w:rsid w:val="00B0211C"/>
    <w:rsid w:val="00B02F07"/>
    <w:rsid w:val="00B05A23"/>
    <w:rsid w:val="00B07EFC"/>
    <w:rsid w:val="00B118B9"/>
    <w:rsid w:val="00B11CD4"/>
    <w:rsid w:val="00B1551E"/>
    <w:rsid w:val="00B1676C"/>
    <w:rsid w:val="00B17F8F"/>
    <w:rsid w:val="00B2095F"/>
    <w:rsid w:val="00B22969"/>
    <w:rsid w:val="00B23887"/>
    <w:rsid w:val="00B24217"/>
    <w:rsid w:val="00B25784"/>
    <w:rsid w:val="00B329E7"/>
    <w:rsid w:val="00B35786"/>
    <w:rsid w:val="00B3658E"/>
    <w:rsid w:val="00B402AC"/>
    <w:rsid w:val="00B40E02"/>
    <w:rsid w:val="00B43F1F"/>
    <w:rsid w:val="00B443F7"/>
    <w:rsid w:val="00B47B64"/>
    <w:rsid w:val="00B5019C"/>
    <w:rsid w:val="00B5273D"/>
    <w:rsid w:val="00B52ACB"/>
    <w:rsid w:val="00B55D43"/>
    <w:rsid w:val="00B56F18"/>
    <w:rsid w:val="00B57E2E"/>
    <w:rsid w:val="00B608A3"/>
    <w:rsid w:val="00B60B62"/>
    <w:rsid w:val="00B64C0A"/>
    <w:rsid w:val="00B67DFB"/>
    <w:rsid w:val="00B70752"/>
    <w:rsid w:val="00B70B3C"/>
    <w:rsid w:val="00B72C92"/>
    <w:rsid w:val="00B7377D"/>
    <w:rsid w:val="00B760D1"/>
    <w:rsid w:val="00B76856"/>
    <w:rsid w:val="00B85468"/>
    <w:rsid w:val="00B86CC3"/>
    <w:rsid w:val="00B90368"/>
    <w:rsid w:val="00B9238B"/>
    <w:rsid w:val="00B9717A"/>
    <w:rsid w:val="00BA1DF2"/>
    <w:rsid w:val="00BA4DF8"/>
    <w:rsid w:val="00BA6556"/>
    <w:rsid w:val="00BA7047"/>
    <w:rsid w:val="00BA7980"/>
    <w:rsid w:val="00BB4061"/>
    <w:rsid w:val="00BB4276"/>
    <w:rsid w:val="00BB4ED3"/>
    <w:rsid w:val="00BB595C"/>
    <w:rsid w:val="00BB7E9B"/>
    <w:rsid w:val="00BC0802"/>
    <w:rsid w:val="00BC2804"/>
    <w:rsid w:val="00BC36FF"/>
    <w:rsid w:val="00BC3C21"/>
    <w:rsid w:val="00BC44F7"/>
    <w:rsid w:val="00BC5AF2"/>
    <w:rsid w:val="00BC6027"/>
    <w:rsid w:val="00BD0CA8"/>
    <w:rsid w:val="00BD1426"/>
    <w:rsid w:val="00BD3138"/>
    <w:rsid w:val="00BD397A"/>
    <w:rsid w:val="00BD43D9"/>
    <w:rsid w:val="00BD4B4C"/>
    <w:rsid w:val="00BD6132"/>
    <w:rsid w:val="00BD65E6"/>
    <w:rsid w:val="00BD6A4C"/>
    <w:rsid w:val="00BE1893"/>
    <w:rsid w:val="00BE2319"/>
    <w:rsid w:val="00BE26F0"/>
    <w:rsid w:val="00BE393E"/>
    <w:rsid w:val="00BE3FD4"/>
    <w:rsid w:val="00BE4DD8"/>
    <w:rsid w:val="00BE4EF5"/>
    <w:rsid w:val="00BE5723"/>
    <w:rsid w:val="00BE5753"/>
    <w:rsid w:val="00BE7773"/>
    <w:rsid w:val="00BF0D50"/>
    <w:rsid w:val="00BF1DEE"/>
    <w:rsid w:val="00BF2660"/>
    <w:rsid w:val="00BF5572"/>
    <w:rsid w:val="00BF6018"/>
    <w:rsid w:val="00BF6C58"/>
    <w:rsid w:val="00BF6DEF"/>
    <w:rsid w:val="00C01C4B"/>
    <w:rsid w:val="00C03521"/>
    <w:rsid w:val="00C04416"/>
    <w:rsid w:val="00C04979"/>
    <w:rsid w:val="00C04F55"/>
    <w:rsid w:val="00C050E9"/>
    <w:rsid w:val="00C07A80"/>
    <w:rsid w:val="00C12614"/>
    <w:rsid w:val="00C205ED"/>
    <w:rsid w:val="00C2243E"/>
    <w:rsid w:val="00C24820"/>
    <w:rsid w:val="00C24DE3"/>
    <w:rsid w:val="00C26195"/>
    <w:rsid w:val="00C31DA6"/>
    <w:rsid w:val="00C352F8"/>
    <w:rsid w:val="00C37329"/>
    <w:rsid w:val="00C40FC8"/>
    <w:rsid w:val="00C42C1E"/>
    <w:rsid w:val="00C42EAE"/>
    <w:rsid w:val="00C42F92"/>
    <w:rsid w:val="00C46038"/>
    <w:rsid w:val="00C462F5"/>
    <w:rsid w:val="00C5149C"/>
    <w:rsid w:val="00C516A8"/>
    <w:rsid w:val="00C51842"/>
    <w:rsid w:val="00C52E28"/>
    <w:rsid w:val="00C5352D"/>
    <w:rsid w:val="00C53DDB"/>
    <w:rsid w:val="00C550D4"/>
    <w:rsid w:val="00C55996"/>
    <w:rsid w:val="00C57A55"/>
    <w:rsid w:val="00C618A2"/>
    <w:rsid w:val="00C6290A"/>
    <w:rsid w:val="00C63B38"/>
    <w:rsid w:val="00C67048"/>
    <w:rsid w:val="00C67341"/>
    <w:rsid w:val="00C703E9"/>
    <w:rsid w:val="00C713D9"/>
    <w:rsid w:val="00C71AF7"/>
    <w:rsid w:val="00C71D20"/>
    <w:rsid w:val="00C72E4D"/>
    <w:rsid w:val="00C74092"/>
    <w:rsid w:val="00C77A03"/>
    <w:rsid w:val="00C80E69"/>
    <w:rsid w:val="00C853E9"/>
    <w:rsid w:val="00C85722"/>
    <w:rsid w:val="00C86292"/>
    <w:rsid w:val="00C86E83"/>
    <w:rsid w:val="00C878EE"/>
    <w:rsid w:val="00C906B2"/>
    <w:rsid w:val="00C92D42"/>
    <w:rsid w:val="00C94245"/>
    <w:rsid w:val="00C94AE6"/>
    <w:rsid w:val="00C96496"/>
    <w:rsid w:val="00C9762A"/>
    <w:rsid w:val="00CA1637"/>
    <w:rsid w:val="00CA1A1C"/>
    <w:rsid w:val="00CA2A31"/>
    <w:rsid w:val="00CA2BF0"/>
    <w:rsid w:val="00CA2E1E"/>
    <w:rsid w:val="00CA3622"/>
    <w:rsid w:val="00CA42C9"/>
    <w:rsid w:val="00CA6407"/>
    <w:rsid w:val="00CB2410"/>
    <w:rsid w:val="00CB2589"/>
    <w:rsid w:val="00CB3188"/>
    <w:rsid w:val="00CB4EC5"/>
    <w:rsid w:val="00CC0439"/>
    <w:rsid w:val="00CC0F17"/>
    <w:rsid w:val="00CC2C7C"/>
    <w:rsid w:val="00CC3F27"/>
    <w:rsid w:val="00CC4459"/>
    <w:rsid w:val="00CC47D2"/>
    <w:rsid w:val="00CC4E7F"/>
    <w:rsid w:val="00CC56B0"/>
    <w:rsid w:val="00CC6F63"/>
    <w:rsid w:val="00CD05D6"/>
    <w:rsid w:val="00CD6189"/>
    <w:rsid w:val="00CE0E4E"/>
    <w:rsid w:val="00CE250E"/>
    <w:rsid w:val="00CF0132"/>
    <w:rsid w:val="00CF2364"/>
    <w:rsid w:val="00CF3434"/>
    <w:rsid w:val="00CF38C2"/>
    <w:rsid w:val="00CF6F4B"/>
    <w:rsid w:val="00D00C19"/>
    <w:rsid w:val="00D02E8F"/>
    <w:rsid w:val="00D05054"/>
    <w:rsid w:val="00D110CF"/>
    <w:rsid w:val="00D14F78"/>
    <w:rsid w:val="00D1622B"/>
    <w:rsid w:val="00D20E18"/>
    <w:rsid w:val="00D21928"/>
    <w:rsid w:val="00D22383"/>
    <w:rsid w:val="00D25D6A"/>
    <w:rsid w:val="00D269DF"/>
    <w:rsid w:val="00D27EAF"/>
    <w:rsid w:val="00D30057"/>
    <w:rsid w:val="00D300A2"/>
    <w:rsid w:val="00D309E9"/>
    <w:rsid w:val="00D3139C"/>
    <w:rsid w:val="00D32856"/>
    <w:rsid w:val="00D32BB4"/>
    <w:rsid w:val="00D34217"/>
    <w:rsid w:val="00D34402"/>
    <w:rsid w:val="00D35155"/>
    <w:rsid w:val="00D356D6"/>
    <w:rsid w:val="00D35948"/>
    <w:rsid w:val="00D364D1"/>
    <w:rsid w:val="00D37022"/>
    <w:rsid w:val="00D37E33"/>
    <w:rsid w:val="00D450A5"/>
    <w:rsid w:val="00D4671B"/>
    <w:rsid w:val="00D46DB8"/>
    <w:rsid w:val="00D55474"/>
    <w:rsid w:val="00D56CFE"/>
    <w:rsid w:val="00D6184D"/>
    <w:rsid w:val="00D62B75"/>
    <w:rsid w:val="00D630AC"/>
    <w:rsid w:val="00D64369"/>
    <w:rsid w:val="00D64B87"/>
    <w:rsid w:val="00D65513"/>
    <w:rsid w:val="00D678CB"/>
    <w:rsid w:val="00D745C1"/>
    <w:rsid w:val="00D75415"/>
    <w:rsid w:val="00D75AAD"/>
    <w:rsid w:val="00D80BAD"/>
    <w:rsid w:val="00D81597"/>
    <w:rsid w:val="00D81F1E"/>
    <w:rsid w:val="00D82F29"/>
    <w:rsid w:val="00D85589"/>
    <w:rsid w:val="00D8793C"/>
    <w:rsid w:val="00D91DFB"/>
    <w:rsid w:val="00D93153"/>
    <w:rsid w:val="00DA0161"/>
    <w:rsid w:val="00DA131F"/>
    <w:rsid w:val="00DA1A58"/>
    <w:rsid w:val="00DA6590"/>
    <w:rsid w:val="00DA70AE"/>
    <w:rsid w:val="00DA7581"/>
    <w:rsid w:val="00DB082F"/>
    <w:rsid w:val="00DB0EC8"/>
    <w:rsid w:val="00DB1362"/>
    <w:rsid w:val="00DB14C8"/>
    <w:rsid w:val="00DB1EED"/>
    <w:rsid w:val="00DB2985"/>
    <w:rsid w:val="00DB3782"/>
    <w:rsid w:val="00DC02A9"/>
    <w:rsid w:val="00DC0904"/>
    <w:rsid w:val="00DC0B92"/>
    <w:rsid w:val="00DC0D3D"/>
    <w:rsid w:val="00DC0DF6"/>
    <w:rsid w:val="00DC11FB"/>
    <w:rsid w:val="00DC12CB"/>
    <w:rsid w:val="00DC1932"/>
    <w:rsid w:val="00DC2C4B"/>
    <w:rsid w:val="00DC3ED9"/>
    <w:rsid w:val="00DD29C3"/>
    <w:rsid w:val="00DD2F91"/>
    <w:rsid w:val="00DD4638"/>
    <w:rsid w:val="00DD6F1B"/>
    <w:rsid w:val="00DD6F70"/>
    <w:rsid w:val="00DE0EF4"/>
    <w:rsid w:val="00DE2759"/>
    <w:rsid w:val="00DE470F"/>
    <w:rsid w:val="00DE4E8C"/>
    <w:rsid w:val="00DE6E35"/>
    <w:rsid w:val="00DE700A"/>
    <w:rsid w:val="00DF1D8A"/>
    <w:rsid w:val="00DF37D6"/>
    <w:rsid w:val="00DF6A02"/>
    <w:rsid w:val="00DF70F0"/>
    <w:rsid w:val="00E005DC"/>
    <w:rsid w:val="00E00987"/>
    <w:rsid w:val="00E00BAE"/>
    <w:rsid w:val="00E031B3"/>
    <w:rsid w:val="00E041FA"/>
    <w:rsid w:val="00E05A2F"/>
    <w:rsid w:val="00E05AB4"/>
    <w:rsid w:val="00E10127"/>
    <w:rsid w:val="00E11586"/>
    <w:rsid w:val="00E14948"/>
    <w:rsid w:val="00E157FF"/>
    <w:rsid w:val="00E16249"/>
    <w:rsid w:val="00E200A1"/>
    <w:rsid w:val="00E217F5"/>
    <w:rsid w:val="00E22C46"/>
    <w:rsid w:val="00E22D1E"/>
    <w:rsid w:val="00E22D21"/>
    <w:rsid w:val="00E23FB4"/>
    <w:rsid w:val="00E279E5"/>
    <w:rsid w:val="00E32BB8"/>
    <w:rsid w:val="00E32F30"/>
    <w:rsid w:val="00E36032"/>
    <w:rsid w:val="00E414E1"/>
    <w:rsid w:val="00E453D4"/>
    <w:rsid w:val="00E45E08"/>
    <w:rsid w:val="00E5022E"/>
    <w:rsid w:val="00E528C2"/>
    <w:rsid w:val="00E53238"/>
    <w:rsid w:val="00E53D1C"/>
    <w:rsid w:val="00E54EB0"/>
    <w:rsid w:val="00E558A9"/>
    <w:rsid w:val="00E560AA"/>
    <w:rsid w:val="00E5792D"/>
    <w:rsid w:val="00E57B34"/>
    <w:rsid w:val="00E613C5"/>
    <w:rsid w:val="00E63B4B"/>
    <w:rsid w:val="00E6437E"/>
    <w:rsid w:val="00E70A7B"/>
    <w:rsid w:val="00E83332"/>
    <w:rsid w:val="00E84B23"/>
    <w:rsid w:val="00E86BB0"/>
    <w:rsid w:val="00E86F3D"/>
    <w:rsid w:val="00E90FC0"/>
    <w:rsid w:val="00E949F3"/>
    <w:rsid w:val="00E97235"/>
    <w:rsid w:val="00EA2205"/>
    <w:rsid w:val="00EA4A75"/>
    <w:rsid w:val="00EA4C41"/>
    <w:rsid w:val="00EA6AFE"/>
    <w:rsid w:val="00EA6C7E"/>
    <w:rsid w:val="00EA6DC3"/>
    <w:rsid w:val="00EB04B7"/>
    <w:rsid w:val="00EB3B17"/>
    <w:rsid w:val="00EC0DB7"/>
    <w:rsid w:val="00EC1616"/>
    <w:rsid w:val="00EC20D1"/>
    <w:rsid w:val="00EC2EF3"/>
    <w:rsid w:val="00EC3DB3"/>
    <w:rsid w:val="00EC4819"/>
    <w:rsid w:val="00EC4DD6"/>
    <w:rsid w:val="00EC6CD5"/>
    <w:rsid w:val="00ED0BFE"/>
    <w:rsid w:val="00ED0C74"/>
    <w:rsid w:val="00ED1222"/>
    <w:rsid w:val="00ED15BD"/>
    <w:rsid w:val="00ED24DA"/>
    <w:rsid w:val="00ED298B"/>
    <w:rsid w:val="00ED2D68"/>
    <w:rsid w:val="00ED3591"/>
    <w:rsid w:val="00ED3848"/>
    <w:rsid w:val="00ED485E"/>
    <w:rsid w:val="00ED490C"/>
    <w:rsid w:val="00ED4A19"/>
    <w:rsid w:val="00ED4AE6"/>
    <w:rsid w:val="00ED5F87"/>
    <w:rsid w:val="00EE07FF"/>
    <w:rsid w:val="00EF1D4D"/>
    <w:rsid w:val="00EF34F8"/>
    <w:rsid w:val="00EF4096"/>
    <w:rsid w:val="00EF563C"/>
    <w:rsid w:val="00F00454"/>
    <w:rsid w:val="00F02D25"/>
    <w:rsid w:val="00F047B6"/>
    <w:rsid w:val="00F05062"/>
    <w:rsid w:val="00F06B9F"/>
    <w:rsid w:val="00F06D55"/>
    <w:rsid w:val="00F1223F"/>
    <w:rsid w:val="00F127E2"/>
    <w:rsid w:val="00F13547"/>
    <w:rsid w:val="00F15B4C"/>
    <w:rsid w:val="00F15B8E"/>
    <w:rsid w:val="00F179B3"/>
    <w:rsid w:val="00F20854"/>
    <w:rsid w:val="00F21A8F"/>
    <w:rsid w:val="00F23EBC"/>
    <w:rsid w:val="00F301AB"/>
    <w:rsid w:val="00F30761"/>
    <w:rsid w:val="00F30A30"/>
    <w:rsid w:val="00F331FA"/>
    <w:rsid w:val="00F34B15"/>
    <w:rsid w:val="00F37C44"/>
    <w:rsid w:val="00F37EA0"/>
    <w:rsid w:val="00F40749"/>
    <w:rsid w:val="00F41005"/>
    <w:rsid w:val="00F43027"/>
    <w:rsid w:val="00F437E3"/>
    <w:rsid w:val="00F43962"/>
    <w:rsid w:val="00F43EB4"/>
    <w:rsid w:val="00F44B53"/>
    <w:rsid w:val="00F45BF7"/>
    <w:rsid w:val="00F46939"/>
    <w:rsid w:val="00F47B4D"/>
    <w:rsid w:val="00F50520"/>
    <w:rsid w:val="00F50CFB"/>
    <w:rsid w:val="00F518B3"/>
    <w:rsid w:val="00F540DA"/>
    <w:rsid w:val="00F54149"/>
    <w:rsid w:val="00F5462A"/>
    <w:rsid w:val="00F549A4"/>
    <w:rsid w:val="00F5509B"/>
    <w:rsid w:val="00F57756"/>
    <w:rsid w:val="00F63EBB"/>
    <w:rsid w:val="00F6457E"/>
    <w:rsid w:val="00F70A68"/>
    <w:rsid w:val="00F70F1F"/>
    <w:rsid w:val="00F72386"/>
    <w:rsid w:val="00F72F79"/>
    <w:rsid w:val="00F74998"/>
    <w:rsid w:val="00F756FC"/>
    <w:rsid w:val="00F7743F"/>
    <w:rsid w:val="00F82813"/>
    <w:rsid w:val="00F83601"/>
    <w:rsid w:val="00F8384B"/>
    <w:rsid w:val="00F83F45"/>
    <w:rsid w:val="00F852DB"/>
    <w:rsid w:val="00F92618"/>
    <w:rsid w:val="00F95A73"/>
    <w:rsid w:val="00FA0965"/>
    <w:rsid w:val="00FA1DA5"/>
    <w:rsid w:val="00FA21E4"/>
    <w:rsid w:val="00FA4E7C"/>
    <w:rsid w:val="00FA5CBB"/>
    <w:rsid w:val="00FA64C7"/>
    <w:rsid w:val="00FA7379"/>
    <w:rsid w:val="00FB15EE"/>
    <w:rsid w:val="00FB39B6"/>
    <w:rsid w:val="00FB4BB8"/>
    <w:rsid w:val="00FB7CAE"/>
    <w:rsid w:val="00FC3DCB"/>
    <w:rsid w:val="00FC4AE9"/>
    <w:rsid w:val="00FC4B96"/>
    <w:rsid w:val="00FC7066"/>
    <w:rsid w:val="00FD0BCC"/>
    <w:rsid w:val="00FD14E7"/>
    <w:rsid w:val="00FD41E2"/>
    <w:rsid w:val="00FD7173"/>
    <w:rsid w:val="00FE0066"/>
    <w:rsid w:val="00FE02F3"/>
    <w:rsid w:val="00FE030A"/>
    <w:rsid w:val="00FE0979"/>
    <w:rsid w:val="00FE3403"/>
    <w:rsid w:val="00FE3E4C"/>
    <w:rsid w:val="00FE3E58"/>
    <w:rsid w:val="00FE621C"/>
    <w:rsid w:val="00FE7842"/>
    <w:rsid w:val="00FF0FAE"/>
    <w:rsid w:val="00FF6D6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026A01F"/>
  <w15:docId w15:val="{FD4EFDAD-604F-41BF-A345-1973C20FD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suppressAutoHyphens/>
    </w:pPr>
    <w:rPr>
      <w:rFonts w:ascii="Arial" w:hAnsi="Arial" w:cs="Arial"/>
      <w:sz w:val="24"/>
      <w:lang w:eastAsia="ar-SA"/>
    </w:rPr>
  </w:style>
  <w:style w:type="paragraph" w:styleId="Cmsor1">
    <w:name w:val="heading 1"/>
    <w:basedOn w:val="Norml"/>
    <w:next w:val="Norml"/>
    <w:qFormat/>
    <w:pPr>
      <w:keepNext/>
      <w:widowControl w:val="0"/>
      <w:numPr>
        <w:numId w:val="1"/>
      </w:numPr>
      <w:outlineLvl w:val="0"/>
    </w:pPr>
    <w:rPr>
      <w:rFonts w:ascii="Times New Roman" w:hAnsi="Times New Roman" w:cs="Times New Roman"/>
      <w:b/>
      <w:sz w:val="28"/>
    </w:rPr>
  </w:style>
  <w:style w:type="paragraph" w:styleId="Cmsor2">
    <w:name w:val="heading 2"/>
    <w:basedOn w:val="Norml"/>
    <w:next w:val="Norml"/>
    <w:qFormat/>
    <w:pPr>
      <w:keepNext/>
      <w:widowControl w:val="0"/>
      <w:numPr>
        <w:ilvl w:val="1"/>
        <w:numId w:val="1"/>
      </w:numPr>
      <w:tabs>
        <w:tab w:val="left" w:pos="1429"/>
      </w:tabs>
      <w:outlineLvl w:val="1"/>
    </w:pPr>
  </w:style>
  <w:style w:type="paragraph" w:styleId="Cmsor3">
    <w:name w:val="heading 3"/>
    <w:basedOn w:val="Norml"/>
    <w:next w:val="Norml"/>
    <w:qFormat/>
    <w:pPr>
      <w:keepNext/>
      <w:widowControl w:val="0"/>
      <w:numPr>
        <w:ilvl w:val="2"/>
        <w:numId w:val="1"/>
      </w:numPr>
      <w:outlineLvl w:val="2"/>
    </w:pPr>
  </w:style>
  <w:style w:type="paragraph" w:styleId="Cmsor4">
    <w:name w:val="heading 4"/>
    <w:basedOn w:val="Norml"/>
    <w:next w:val="Norml"/>
    <w:qFormat/>
    <w:pPr>
      <w:keepNext/>
      <w:widowControl w:val="0"/>
      <w:numPr>
        <w:ilvl w:val="3"/>
        <w:numId w:val="1"/>
      </w:numPr>
      <w:jc w:val="center"/>
      <w:outlineLvl w:val="3"/>
    </w:pPr>
    <w:rPr>
      <w:b/>
    </w:rPr>
  </w:style>
  <w:style w:type="paragraph" w:styleId="Cmsor5">
    <w:name w:val="heading 5"/>
    <w:basedOn w:val="Norml"/>
    <w:next w:val="Norml"/>
    <w:qFormat/>
    <w:pPr>
      <w:keepNext/>
      <w:widowControl w:val="0"/>
      <w:numPr>
        <w:ilvl w:val="4"/>
        <w:numId w:val="1"/>
      </w:numPr>
      <w:outlineLvl w:val="4"/>
    </w:pPr>
  </w:style>
  <w:style w:type="paragraph" w:styleId="Cmsor6">
    <w:name w:val="heading 6"/>
    <w:basedOn w:val="Norml"/>
    <w:next w:val="Norml"/>
    <w:qFormat/>
    <w:pPr>
      <w:keepNext/>
      <w:widowControl w:val="0"/>
      <w:numPr>
        <w:ilvl w:val="5"/>
        <w:numId w:val="1"/>
      </w:numPr>
      <w:outlineLvl w:val="5"/>
    </w:pPr>
  </w:style>
  <w:style w:type="paragraph" w:styleId="Cmsor7">
    <w:name w:val="heading 7"/>
    <w:basedOn w:val="Norml"/>
    <w:next w:val="Norml"/>
    <w:qFormat/>
    <w:pPr>
      <w:keepNext/>
      <w:widowControl w:val="0"/>
      <w:numPr>
        <w:ilvl w:val="6"/>
        <w:numId w:val="1"/>
      </w:numPr>
      <w:tabs>
        <w:tab w:val="left" w:pos="720"/>
      </w:tabs>
      <w:outlineLvl w:val="6"/>
    </w:pPr>
    <w:rPr>
      <w:b/>
    </w:rPr>
  </w:style>
  <w:style w:type="paragraph" w:styleId="Cmsor8">
    <w:name w:val="heading 8"/>
    <w:basedOn w:val="Norml"/>
    <w:next w:val="Norml"/>
    <w:qFormat/>
    <w:pPr>
      <w:keepNext/>
      <w:widowControl w:val="0"/>
      <w:numPr>
        <w:ilvl w:val="7"/>
        <w:numId w:val="1"/>
      </w:numPr>
      <w:tabs>
        <w:tab w:val="left" w:pos="720"/>
      </w:tabs>
      <w:jc w:val="both"/>
      <w:outlineLvl w:val="7"/>
    </w:pPr>
    <w:rPr>
      <w:b/>
    </w:rPr>
  </w:style>
  <w:style w:type="paragraph" w:styleId="Cmsor9">
    <w:name w:val="heading 9"/>
    <w:basedOn w:val="Norml"/>
    <w:next w:val="Norml"/>
    <w:qFormat/>
    <w:pPr>
      <w:keepNext/>
      <w:widowControl w:val="0"/>
      <w:numPr>
        <w:ilvl w:val="8"/>
        <w:numId w:val="1"/>
      </w:numPr>
      <w:outlineLvl w:val="8"/>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WW8Num1z0">
    <w:name w:val="WW8Num1z0"/>
    <w:rPr>
      <w:rFonts w:ascii="Times New Roman" w:hAnsi="Times New Roman" w:cs="Times New Roman" w:hint="default"/>
      <w:b/>
      <w:i w:val="0"/>
      <w:sz w:val="28"/>
      <w:szCs w:val="28"/>
    </w:rPr>
  </w:style>
  <w:style w:type="character" w:customStyle="1" w:styleId="WW8Num1z1">
    <w:name w:val="WW8Num1z1"/>
    <w:rPr>
      <w:rFonts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rPr>
      <w:rFonts w:ascii="Symbol" w:hAnsi="Symbol" w:cs="Symbol" w:hint="default"/>
    </w:rPr>
  </w:style>
  <w:style w:type="character" w:customStyle="1" w:styleId="WW8Num5z0">
    <w:name w:val="WW8Num5z0"/>
    <w:rPr>
      <w:rFonts w:ascii="Symbol" w:hAnsi="Symbol" w:cs="Symbol" w:hint="default"/>
    </w:rPr>
  </w:style>
  <w:style w:type="character" w:customStyle="1" w:styleId="WW8Num6z0">
    <w:name w:val="WW8Num6z0"/>
  </w:style>
  <w:style w:type="character" w:customStyle="1" w:styleId="WW8Num7z0">
    <w:name w:val="WW8Num7z0"/>
    <w:rPr>
      <w:rFonts w:ascii="Wingdings" w:hAnsi="Wingdings" w:cs="Wingdings" w:hint="default"/>
    </w:rPr>
  </w:style>
  <w:style w:type="character" w:customStyle="1" w:styleId="WW8Num8z0">
    <w:name w:val="WW8Num8z0"/>
    <w:rPr>
      <w:rFonts w:cs="Times New Roman"/>
      <w:b/>
      <w:bCs/>
    </w:rPr>
  </w:style>
  <w:style w:type="character" w:customStyle="1" w:styleId="WW8Num8z1">
    <w:name w:val="WW8Num8z1"/>
    <w:rPr>
      <w:rFonts w:cs="Times New Roman"/>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Symbol" w:hAnsi="Symbol" w:cs="Times New Roman" w:hint="default"/>
    </w:rPr>
  </w:style>
  <w:style w:type="character" w:customStyle="1" w:styleId="WW8Num9z5">
    <w:name w:val="WW8Num9z5"/>
    <w:rPr>
      <w:rFonts w:ascii="Wingdings" w:hAnsi="Wingdings" w:cs="Wingdings" w:hint="default"/>
    </w:rPr>
  </w:style>
  <w:style w:type="character" w:customStyle="1" w:styleId="WW8Num10z0">
    <w:name w:val="WW8Num10z0"/>
    <w:rPr>
      <w:rFonts w:hint="default"/>
    </w:rPr>
  </w:style>
  <w:style w:type="character" w:customStyle="1" w:styleId="WW8Num11z0">
    <w:name w:val="WW8Num11z0"/>
    <w:rPr>
      <w:rFonts w:hint="default"/>
    </w:rPr>
  </w:style>
  <w:style w:type="character" w:customStyle="1" w:styleId="WW8Num12z0">
    <w:name w:val="WW8Num12z0"/>
  </w:style>
  <w:style w:type="character" w:customStyle="1" w:styleId="WW8Num13z0">
    <w:name w:val="WW8Num13z0"/>
    <w:rPr>
      <w:rFonts w:ascii="Wingdings" w:hAnsi="Wingdings" w:cs="Wingdings" w:hint="default"/>
    </w:rPr>
  </w:style>
  <w:style w:type="character" w:customStyle="1" w:styleId="WW8Num14z0">
    <w:name w:val="WW8Num14z0"/>
    <w:rPr>
      <w:rFonts w:ascii="Arial" w:hAnsi="Arial" w:cs="Arial" w:hint="default"/>
      <w:b/>
      <w:iCs/>
      <w:color w:val="000000"/>
      <w:szCs w:val="24"/>
    </w:rPr>
  </w:style>
  <w:style w:type="character" w:customStyle="1" w:styleId="WW8Num15z0">
    <w:name w:val="WW8Num15z0"/>
    <w:rPr>
      <w:rFonts w:ascii="Symbol" w:hAnsi="Symbol" w:cs="Symbol" w:hint="default"/>
    </w:rPr>
  </w:style>
  <w:style w:type="character" w:customStyle="1" w:styleId="WW8Num16z0">
    <w:name w:val="WW8Num16z0"/>
    <w:rPr>
      <w:rFonts w:ascii="Liberation Serif" w:hAnsi="Liberation Serif" w:cs="Liberation Serif" w:hint="default"/>
    </w:rPr>
  </w:style>
  <w:style w:type="character" w:customStyle="1" w:styleId="WW8Num16z1">
    <w:name w:val="WW8Num16z1"/>
    <w:rPr>
      <w:rFonts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6z4">
    <w:name w:val="WW8Num16z4"/>
    <w:rPr>
      <w:rFonts w:ascii="Courier New" w:hAnsi="Courier New" w:cs="Courier New" w:hint="default"/>
    </w:rPr>
  </w:style>
  <w:style w:type="character" w:customStyle="1" w:styleId="WW8Num17z0">
    <w:name w:val="WW8Num17z0"/>
    <w:rPr>
      <w:rFonts w:ascii="Arial" w:hAnsi="Arial" w:cs="Arial" w:hint="default"/>
      <w:b w:val="0"/>
      <w:bCs w:val="0"/>
      <w:i/>
      <w:sz w:val="24"/>
      <w:szCs w:val="24"/>
    </w:rPr>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szCs w:val="24"/>
    </w:rPr>
  </w:style>
  <w:style w:type="character" w:customStyle="1" w:styleId="WW8Num21z0">
    <w:name w:val="WW8Num21z0"/>
    <w:rPr>
      <w:rFonts w:ascii="Arial" w:hAnsi="Arial" w:cs="Arial" w:hint="default"/>
      <w:b/>
      <w:smallCaps/>
      <w:szCs w:val="24"/>
    </w:rPr>
  </w:style>
  <w:style w:type="character" w:customStyle="1" w:styleId="WW8Num21z1">
    <w:name w:val="WW8Num21z1"/>
  </w:style>
  <w:style w:type="character" w:customStyle="1" w:styleId="WW8Num21z2">
    <w:name w:val="WW8Num21z2"/>
    <w:rPr>
      <w:rFonts w:ascii="Arial" w:hAnsi="Arial" w:cs="Arial"/>
      <w:sz w:val="24"/>
      <w:szCs w:val="24"/>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rPr>
      <w:rFonts w:ascii="Arial" w:eastAsia="Garamond" w:hAnsi="Arial" w:cs="Arial" w:hint="default"/>
      <w:b w:val="0"/>
      <w:iCs/>
      <w:color w:val="000000"/>
      <w:sz w:val="24"/>
      <w:szCs w:val="24"/>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rFonts w:ascii="Segoe UI" w:hAnsi="Segoe UI" w:cs="OpenSymbol"/>
      <w:sz w:val="24"/>
      <w:szCs w:val="24"/>
    </w:rPr>
  </w:style>
  <w:style w:type="character" w:customStyle="1" w:styleId="WW8Num24z1">
    <w:name w:val="WW8Num24z1"/>
    <w:rPr>
      <w:rFonts w:ascii="OpenSymbol" w:hAnsi="OpenSymbol" w:cs="OpenSymbol"/>
    </w:rPr>
  </w:style>
  <w:style w:type="character" w:customStyle="1" w:styleId="WW8Num24z3">
    <w:name w:val="WW8Num24z3"/>
    <w:rPr>
      <w:rFonts w:ascii="Symbol" w:hAnsi="Symbol" w:cs="OpenSymbol"/>
    </w:rPr>
  </w:style>
  <w:style w:type="character" w:customStyle="1" w:styleId="WW8Num25z0">
    <w:name w:val="WW8Num25z0"/>
    <w:rPr>
      <w:rFonts w:ascii="Symbol" w:eastAsia="Calibri" w:hAnsi="Symbol" w:cs="OpenSymbol"/>
      <w:color w:val="000000"/>
    </w:rPr>
  </w:style>
  <w:style w:type="character" w:customStyle="1" w:styleId="WW8Num25z1">
    <w:name w:val="WW8Num25z1"/>
    <w:rPr>
      <w:rFonts w:ascii="OpenSymbol" w:hAnsi="OpenSymbol" w:cs="OpenSymbol"/>
    </w:rPr>
  </w:style>
  <w:style w:type="character" w:customStyle="1" w:styleId="Bekezdsalapbettpusa4">
    <w:name w:val="Bekezdés alapbetűtípusa4"/>
  </w:style>
  <w:style w:type="character" w:customStyle="1" w:styleId="WW8Num10z1">
    <w:name w:val="WW8Num10z1"/>
    <w:rPr>
      <w:rFonts w:ascii="Courier New" w:hAnsi="Courier New" w:cs="Courier New" w:hint="default"/>
    </w:rPr>
  </w:style>
  <w:style w:type="character" w:customStyle="1" w:styleId="WW8Num10z2">
    <w:name w:val="WW8Num10z2"/>
    <w:rPr>
      <w:rFonts w:ascii="Symbol" w:hAnsi="Symbol" w:cs="Times New Roman" w:hint="default"/>
    </w:rPr>
  </w:style>
  <w:style w:type="character" w:customStyle="1" w:styleId="WW8Num10z5">
    <w:name w:val="WW8Num10z5"/>
    <w:rPr>
      <w:rFonts w:ascii="Wingdings" w:hAnsi="Wingdings" w:cs="Wingdings" w:hint="default"/>
    </w:rPr>
  </w:style>
  <w:style w:type="character" w:customStyle="1" w:styleId="WW8Num17z1">
    <w:name w:val="WW8Num17z1"/>
    <w:rPr>
      <w:rFonts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7z4">
    <w:name w:val="WW8Num17z4"/>
    <w:rPr>
      <w:rFonts w:ascii="Courier New" w:hAnsi="Courier New" w:cs="Courier New"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2z2">
    <w:name w:val="WW8Num22z2"/>
    <w:rPr>
      <w:rFonts w:ascii="Arial" w:hAnsi="Arial" w:cs="Arial"/>
      <w:sz w:val="24"/>
      <w:szCs w:val="24"/>
    </w:rPr>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6z0">
    <w:name w:val="WW8Num26z0"/>
    <w:rPr>
      <w:rFonts w:ascii="Segoe UI" w:hAnsi="Segoe UI" w:cs="OpenSymbol"/>
    </w:rPr>
  </w:style>
  <w:style w:type="character" w:customStyle="1" w:styleId="WW8Num26z1">
    <w:name w:val="WW8Num26z1"/>
    <w:rPr>
      <w:rFonts w:ascii="OpenSymbol" w:hAnsi="OpenSymbol" w:cs="OpenSymbol"/>
    </w:rPr>
  </w:style>
  <w:style w:type="character" w:customStyle="1" w:styleId="WW8Num26z3">
    <w:name w:val="WW8Num26z3"/>
    <w:rPr>
      <w:rFonts w:ascii="Symbol" w:hAnsi="Symbol" w:cs="OpenSymbol"/>
    </w:rPr>
  </w:style>
  <w:style w:type="character" w:customStyle="1" w:styleId="WW8Num27z0">
    <w:name w:val="WW8Num27z0"/>
    <w:rPr>
      <w:rFonts w:ascii="Symbol" w:hAnsi="Symbol" w:cs="OpenSymbol"/>
    </w:rPr>
  </w:style>
  <w:style w:type="character" w:customStyle="1" w:styleId="WW8Num27z1">
    <w:name w:val="WW8Num27z1"/>
    <w:rPr>
      <w:rFonts w:ascii="OpenSymbol" w:hAnsi="OpenSymbol" w:cs="OpenSymbol"/>
    </w:rPr>
  </w:style>
  <w:style w:type="character" w:customStyle="1" w:styleId="WW8Num11z1">
    <w:name w:val="WW8Num11z1"/>
    <w:rPr>
      <w:rFonts w:ascii="Courier New" w:hAnsi="Courier New" w:cs="Courier New" w:hint="default"/>
    </w:rPr>
  </w:style>
  <w:style w:type="character" w:customStyle="1" w:styleId="WW8Num11z2">
    <w:name w:val="WW8Num11z2"/>
    <w:rPr>
      <w:rFonts w:ascii="Symbol" w:hAnsi="Symbol" w:cs="Times New Roman" w:hint="default"/>
    </w:rPr>
  </w:style>
  <w:style w:type="character" w:customStyle="1" w:styleId="WW8Num11z5">
    <w:name w:val="WW8Num11z5"/>
    <w:rPr>
      <w:rFonts w:ascii="Wingdings" w:hAnsi="Wingdings" w:cs="Wingdings" w:hint="default"/>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6z2">
    <w:name w:val="WW8Num26z2"/>
    <w:rPr>
      <w:rFonts w:ascii="Arial" w:hAnsi="Arial" w:cs="Arial"/>
      <w:sz w:val="24"/>
      <w:szCs w:val="24"/>
    </w:rPr>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8z0">
    <w:name w:val="WW8Num28z0"/>
    <w:rPr>
      <w:rFonts w:hint="default"/>
      <w:szCs w:val="24"/>
    </w:rPr>
  </w:style>
  <w:style w:type="character" w:customStyle="1" w:styleId="WW8Num29z0">
    <w:name w:val="WW8Num29z0"/>
    <w:rPr>
      <w:rFonts w:hint="default"/>
    </w:rPr>
  </w:style>
  <w:style w:type="character" w:customStyle="1" w:styleId="WW8Num29z1">
    <w:name w:val="WW8Num29z1"/>
    <w:rPr>
      <w:rFonts w:ascii="Arial" w:hAnsi="Arial" w:cs="Arial" w:hint="default"/>
      <w:b w:val="0"/>
      <w:iCs/>
      <w:sz w:val="24"/>
      <w:szCs w:val="24"/>
    </w:rPr>
  </w:style>
  <w:style w:type="character" w:customStyle="1" w:styleId="WW8Num30z0">
    <w:name w:val="WW8Num30z0"/>
    <w:rPr>
      <w:rFonts w:ascii="Arial" w:hAnsi="Arial" w:cs="Arial" w:hint="default"/>
      <w:sz w:val="24"/>
      <w:szCs w:val="24"/>
    </w:rPr>
  </w:style>
  <w:style w:type="character" w:customStyle="1" w:styleId="WW8Num31z0">
    <w:name w:val="WW8Num31z0"/>
    <w:rPr>
      <w:rFonts w:ascii="Arial" w:hAnsi="Arial" w:cs="Arial" w:hint="default"/>
      <w:sz w:val="24"/>
      <w:szCs w:val="24"/>
    </w:rPr>
  </w:style>
  <w:style w:type="character" w:customStyle="1" w:styleId="WW8Num32z0">
    <w:name w:val="WW8Num32z0"/>
    <w:rPr>
      <w:rFonts w:hint="default"/>
    </w:rPr>
  </w:style>
  <w:style w:type="character" w:customStyle="1" w:styleId="WW8Num33z0">
    <w:name w:val="WW8Num33z0"/>
    <w:rPr>
      <w:rFonts w:hint="default"/>
    </w:rPr>
  </w:style>
  <w:style w:type="character" w:customStyle="1" w:styleId="WW8Num34z0">
    <w:name w:val="WW8Num34z0"/>
    <w:rPr>
      <w:rFonts w:cs="Arial" w:hint="default"/>
      <w:sz w:val="24"/>
      <w:szCs w:val="24"/>
    </w:rPr>
  </w:style>
  <w:style w:type="character" w:customStyle="1" w:styleId="WW8Num34z1">
    <w:name w:val="WW8Num34z1"/>
    <w:rPr>
      <w:rFonts w:ascii="Arial" w:hAnsi="Arial" w:cs="Arial" w:hint="default"/>
      <w:sz w:val="24"/>
      <w:szCs w:val="24"/>
    </w:rPr>
  </w:style>
  <w:style w:type="character" w:customStyle="1" w:styleId="WW8Num35z0">
    <w:name w:val="WW8Num35z0"/>
    <w:rPr>
      <w:rFonts w:hint="default"/>
    </w:rPr>
  </w:style>
  <w:style w:type="character" w:customStyle="1" w:styleId="WW8Num35z1">
    <w:name w:val="WW8Num35z1"/>
    <w:rPr>
      <w:rFonts w:ascii="Arial" w:hAnsi="Arial" w:cs="Arial" w:hint="default"/>
      <w:b w:val="0"/>
      <w:sz w:val="24"/>
      <w:szCs w:val="24"/>
    </w:rPr>
  </w:style>
  <w:style w:type="character" w:customStyle="1" w:styleId="WW8Num36z0">
    <w:name w:val="WW8Num36z0"/>
    <w:rPr>
      <w:rFonts w:ascii="Arial" w:hAnsi="Arial" w:cs="Arial"/>
      <w:sz w:val="24"/>
      <w:szCs w:val="24"/>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Times" w:hAnsi="Times" w:cs="Times"/>
      <w:sz w:val="24"/>
      <w:szCs w:val="24"/>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rPr>
      <w:rFonts w:ascii="Times" w:hAnsi="Times" w:cs="Times"/>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rPr>
      <w:rFonts w:ascii="Times" w:hAnsi="Times" w:cs="Times"/>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Times" w:hAnsi="Times" w:cs="Times"/>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0z3">
    <w:name w:val="WW8Num40z3"/>
    <w:rPr>
      <w:rFonts w:ascii="Symbol" w:hAnsi="Symbol" w:cs="Symbol"/>
    </w:rPr>
  </w:style>
  <w:style w:type="character" w:customStyle="1" w:styleId="WW8Num41z0">
    <w:name w:val="WW8Num41z0"/>
    <w:rPr>
      <w:rFonts w:ascii="Times" w:hAnsi="Times" w:cs="Times"/>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ascii="Times" w:hAnsi="Times" w:cs="Times"/>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w:hAnsi="Times" w:cs="Times"/>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0">
    <w:name w:val="WW8Num44z0"/>
    <w:rPr>
      <w:rFonts w:ascii="Times" w:hAnsi="Times" w:cs="Times"/>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WW8Num45z0">
    <w:name w:val="WW8Num45z0"/>
    <w:rPr>
      <w:rFonts w:ascii="Times" w:hAnsi="Times" w:cs="Times"/>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cs="Wingdings"/>
    </w:rPr>
  </w:style>
  <w:style w:type="character" w:customStyle="1" w:styleId="WW8Num45z3">
    <w:name w:val="WW8Num45z3"/>
    <w:rPr>
      <w:rFonts w:ascii="Symbol" w:hAnsi="Symbol" w:cs="Symbol"/>
    </w:rPr>
  </w:style>
  <w:style w:type="character" w:customStyle="1" w:styleId="WW8Num46z0">
    <w:name w:val="WW8Num46z0"/>
    <w:rPr>
      <w:rFonts w:ascii="Times" w:hAnsi="Times" w:cs="Times"/>
      <w:sz w:val="24"/>
      <w:szCs w:val="24"/>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cs="Wingdings"/>
    </w:rPr>
  </w:style>
  <w:style w:type="character" w:customStyle="1" w:styleId="WW8Num46z3">
    <w:name w:val="WW8Num46z3"/>
    <w:rPr>
      <w:rFonts w:ascii="Symbol" w:hAnsi="Symbol" w:cs="Symbol"/>
    </w:rPr>
  </w:style>
  <w:style w:type="character" w:customStyle="1" w:styleId="WW8Num47z0">
    <w:name w:val="WW8Num47z0"/>
    <w:rPr>
      <w:rFonts w:ascii="Times" w:hAnsi="Times" w:cs="Times"/>
      <w:sz w:val="24"/>
      <w:szCs w:val="24"/>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cs="Wingdings"/>
    </w:rPr>
  </w:style>
  <w:style w:type="character" w:customStyle="1" w:styleId="WW8Num47z3">
    <w:name w:val="WW8Num47z3"/>
    <w:rPr>
      <w:rFonts w:ascii="Symbol" w:hAnsi="Symbol" w:cs="Symbol"/>
    </w:rPr>
  </w:style>
  <w:style w:type="character" w:customStyle="1" w:styleId="WW8Num48z0">
    <w:name w:val="WW8Num48z0"/>
    <w:rPr>
      <w:rFonts w:ascii="Times" w:hAnsi="Times" w:cs="Times"/>
      <w:color w:val="000000"/>
      <w:sz w:val="24"/>
      <w:szCs w:val="24"/>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cs="Wingdings"/>
    </w:rPr>
  </w:style>
  <w:style w:type="character" w:customStyle="1" w:styleId="WW8Num48z3">
    <w:name w:val="WW8Num48z3"/>
    <w:rPr>
      <w:rFonts w:ascii="Symbol" w:hAnsi="Symbol" w:cs="Symbol"/>
    </w:rPr>
  </w:style>
  <w:style w:type="character" w:customStyle="1" w:styleId="WW8Num49z0">
    <w:name w:val="WW8Num49z0"/>
    <w:rPr>
      <w:rFonts w:ascii="Times" w:hAnsi="Times" w:cs="Times"/>
      <w:sz w:val="24"/>
    </w:rPr>
  </w:style>
  <w:style w:type="character" w:customStyle="1" w:styleId="WW8Num49z1">
    <w:name w:val="WW8Num49z1"/>
    <w:rPr>
      <w:rFonts w:ascii="Courier New" w:hAnsi="Courier New" w:cs="Courier New"/>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rPr>
      <w:rFonts w:ascii="Times" w:hAnsi="Times" w:cs="Times"/>
      <w:sz w:val="24"/>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cs="Wingdings"/>
    </w:rPr>
  </w:style>
  <w:style w:type="character" w:customStyle="1" w:styleId="WW8Num50z3">
    <w:name w:val="WW8Num50z3"/>
    <w:rPr>
      <w:rFonts w:ascii="Symbol" w:hAnsi="Symbol" w:cs="Symbol"/>
    </w:rPr>
  </w:style>
  <w:style w:type="character" w:customStyle="1" w:styleId="WW8Num51z0">
    <w:name w:val="WW8Num51z0"/>
    <w:rPr>
      <w:rFonts w:ascii="Times" w:hAnsi="Times" w:cs="Times"/>
      <w:sz w:val="24"/>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2z0">
    <w:name w:val="WW8Num52z0"/>
    <w:rPr>
      <w:rFonts w:ascii="Times" w:hAnsi="Times" w:cs="Times"/>
      <w:sz w:val="24"/>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cs="Wingdings"/>
    </w:rPr>
  </w:style>
  <w:style w:type="character" w:customStyle="1" w:styleId="WW8Num52z3">
    <w:name w:val="WW8Num52z3"/>
    <w:rPr>
      <w:rFonts w:ascii="Symbol" w:hAnsi="Symbol" w:cs="Symbol"/>
    </w:rPr>
  </w:style>
  <w:style w:type="character" w:customStyle="1" w:styleId="WW8Num53z0">
    <w:name w:val="WW8Num53z0"/>
    <w:rPr>
      <w:rFonts w:ascii="Times" w:hAnsi="Times" w:cs="Times"/>
      <w:sz w:val="24"/>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cs="Wingdings"/>
    </w:rPr>
  </w:style>
  <w:style w:type="character" w:customStyle="1" w:styleId="WW8Num53z3">
    <w:name w:val="WW8Num53z3"/>
    <w:rPr>
      <w:rFonts w:ascii="Symbol" w:hAnsi="Symbol" w:cs="Symbol"/>
    </w:rPr>
  </w:style>
  <w:style w:type="character" w:customStyle="1" w:styleId="WW8Num54z0">
    <w:name w:val="WW8Num54z0"/>
    <w:rPr>
      <w:rFonts w:ascii="Times" w:hAnsi="Times" w:cs="Times"/>
      <w:sz w:val="24"/>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cs="Wingdings"/>
    </w:rPr>
  </w:style>
  <w:style w:type="character" w:customStyle="1" w:styleId="WW8Num54z3">
    <w:name w:val="WW8Num54z3"/>
    <w:rPr>
      <w:rFonts w:ascii="Symbol" w:hAnsi="Symbol" w:cs="Symbol"/>
    </w:rPr>
  </w:style>
  <w:style w:type="character" w:customStyle="1" w:styleId="WW8Num55z0">
    <w:name w:val="WW8Num55z0"/>
    <w:rPr>
      <w:rFonts w:ascii="Times" w:hAnsi="Times" w:cs="Times"/>
      <w:sz w:val="24"/>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cs="Wingdings"/>
    </w:rPr>
  </w:style>
  <w:style w:type="character" w:customStyle="1" w:styleId="WW8Num55z3">
    <w:name w:val="WW8Num55z3"/>
    <w:rPr>
      <w:rFonts w:ascii="Symbol" w:hAnsi="Symbol" w:cs="Symbol"/>
    </w:rPr>
  </w:style>
  <w:style w:type="character" w:customStyle="1" w:styleId="WW8Num56z0">
    <w:name w:val="WW8Num56z0"/>
    <w:rPr>
      <w:rFonts w:ascii="Symbol" w:hAnsi="Symbol" w:cs="OpenSymbol"/>
    </w:rPr>
  </w:style>
  <w:style w:type="character" w:customStyle="1" w:styleId="WW8Num56z1">
    <w:name w:val="WW8Num56z1"/>
    <w:rPr>
      <w:rFonts w:ascii="OpenSymbol" w:hAnsi="OpenSymbol" w:cs="OpenSymbol"/>
    </w:rPr>
  </w:style>
  <w:style w:type="character" w:customStyle="1" w:styleId="WW8Num57z0">
    <w:name w:val="WW8Num57z0"/>
    <w:rPr>
      <w:rFonts w:ascii="Courier New" w:hAnsi="Courier New" w:cs="Courier New" w:hint="default"/>
    </w:rPr>
  </w:style>
  <w:style w:type="character" w:customStyle="1" w:styleId="WW8Num57z1">
    <w:name w:val="WW8Num57z1"/>
    <w:rPr>
      <w:rFonts w:ascii="Courier New" w:hAnsi="Courier New" w:cs="Courier New" w:hint="default"/>
    </w:rPr>
  </w:style>
  <w:style w:type="character" w:customStyle="1" w:styleId="WW8Num57z2">
    <w:name w:val="WW8Num57z2"/>
    <w:rPr>
      <w:rFonts w:ascii="Wingdings" w:hAnsi="Wingdings" w:cs="Wingdings" w:hint="default"/>
    </w:rPr>
  </w:style>
  <w:style w:type="character" w:customStyle="1" w:styleId="WW8Num57z3">
    <w:name w:val="WW8Num57z3"/>
    <w:rPr>
      <w:rFonts w:ascii="Symbol" w:hAnsi="Symbol" w:cs="Symbol" w:hint="default"/>
    </w:rPr>
  </w:style>
  <w:style w:type="character" w:customStyle="1" w:styleId="Bekezdsalapbettpusa3">
    <w:name w:val="Bekezdés alapbetűtípusa3"/>
  </w:style>
  <w:style w:type="character" w:customStyle="1" w:styleId="WW8Num12z1">
    <w:name w:val="WW8Num12z1"/>
    <w:rPr>
      <w:rFonts w:ascii="Courier New" w:hAnsi="Courier New" w:cs="Courier New" w:hint="default"/>
    </w:rPr>
  </w:style>
  <w:style w:type="character" w:customStyle="1" w:styleId="WW8Num12z2">
    <w:name w:val="WW8Num12z2"/>
    <w:rPr>
      <w:rFonts w:ascii="Symbol" w:hAnsi="Symbol" w:cs="Times New Roman" w:hint="default"/>
    </w:rPr>
  </w:style>
  <w:style w:type="character" w:customStyle="1" w:styleId="WW8Num12z5">
    <w:name w:val="WW8Num12z5"/>
    <w:rPr>
      <w:rFonts w:ascii="Wingdings" w:hAnsi="Wingdings" w:cs="Wingdings" w:hint="default"/>
    </w:rPr>
  </w:style>
  <w:style w:type="character" w:customStyle="1" w:styleId="WW8Num24z2">
    <w:name w:val="WW8Num24z2"/>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7z2">
    <w:name w:val="WW8Num27z2"/>
    <w:rPr>
      <w:rFonts w:ascii="Arial" w:hAnsi="Arial" w:cs="Arial"/>
      <w:sz w:val="24"/>
      <w:szCs w:val="24"/>
    </w:rPr>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30z1">
    <w:name w:val="WW8Num30z1"/>
    <w:rPr>
      <w:rFonts w:ascii="Arial" w:hAnsi="Arial" w:cs="Arial" w:hint="default"/>
      <w:b w:val="0"/>
      <w:iCs/>
      <w:sz w:val="24"/>
      <w:szCs w:val="24"/>
    </w:rPr>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6z2">
    <w:name w:val="WW8Num56z2"/>
    <w:rPr>
      <w:rFonts w:ascii="Wingdings" w:hAnsi="Wingdings" w:cs="Wingdings"/>
    </w:rPr>
  </w:style>
  <w:style w:type="character" w:customStyle="1" w:styleId="WW8Num56z3">
    <w:name w:val="WW8Num56z3"/>
    <w:rPr>
      <w:rFonts w:ascii="Symbol" w:hAnsi="Symbol" w:cs="Symbol"/>
    </w:rPr>
  </w:style>
  <w:style w:type="character" w:customStyle="1" w:styleId="WW8Num58z0">
    <w:name w:val="WW8Num58z0"/>
    <w:rPr>
      <w:rFonts w:ascii="Times" w:hAnsi="Times" w:cs="Times"/>
      <w:sz w:val="24"/>
    </w:rPr>
  </w:style>
  <w:style w:type="character" w:customStyle="1" w:styleId="WW8Num58z1">
    <w:name w:val="WW8Num58z1"/>
    <w:rPr>
      <w:rFonts w:ascii="Courier New" w:hAnsi="Courier New" w:cs="Courier New"/>
    </w:rPr>
  </w:style>
  <w:style w:type="character" w:customStyle="1" w:styleId="WW8Num58z2">
    <w:name w:val="WW8Num58z2"/>
    <w:rPr>
      <w:rFonts w:ascii="Wingdings" w:hAnsi="Wingdings" w:cs="Wingdings"/>
    </w:rPr>
  </w:style>
  <w:style w:type="character" w:customStyle="1" w:styleId="WW8Num58z3">
    <w:name w:val="WW8Num58z3"/>
    <w:rPr>
      <w:rFonts w:ascii="Symbol" w:hAnsi="Symbol" w:cs="Symbol"/>
    </w:rPr>
  </w:style>
  <w:style w:type="character" w:customStyle="1" w:styleId="WW8Num59z0">
    <w:name w:val="WW8Num59z0"/>
    <w:rPr>
      <w:rFonts w:ascii="Symbol" w:hAnsi="Symbol" w:cs="OpenSymbol"/>
    </w:rPr>
  </w:style>
  <w:style w:type="character" w:customStyle="1" w:styleId="WW8Num59z1">
    <w:name w:val="WW8Num59z1"/>
    <w:rPr>
      <w:rFonts w:ascii="OpenSymbol" w:hAnsi="OpenSymbol" w:cs="OpenSymbol"/>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3z1">
    <w:name w:val="WW8Num13z1"/>
    <w:rPr>
      <w:rFonts w:ascii="Courier New" w:hAnsi="Courier New" w:cs="Courier New" w:hint="default"/>
    </w:rPr>
  </w:style>
  <w:style w:type="character" w:customStyle="1" w:styleId="WW8Num13z2">
    <w:name w:val="WW8Num13z2"/>
    <w:rPr>
      <w:rFonts w:ascii="Symbol" w:hAnsi="Symbol" w:cs="Times New Roman" w:hint="default"/>
    </w:rPr>
  </w:style>
  <w:style w:type="character" w:customStyle="1" w:styleId="WW8Num13z5">
    <w:name w:val="WW8Num13z5"/>
    <w:rPr>
      <w:rFonts w:ascii="Wingdings" w:hAnsi="Wingdings" w:cs="Wingdings" w:hint="default"/>
    </w:rPr>
  </w:style>
  <w:style w:type="character" w:customStyle="1" w:styleId="WW8Num38z4">
    <w:name w:val="WW8Num38z4"/>
    <w:rPr>
      <w:rFonts w:ascii="Courier New" w:hAnsi="Courier New" w:cs="Courier New" w:hint="default"/>
    </w:rPr>
  </w:style>
  <w:style w:type="character" w:customStyle="1" w:styleId="WW8Num39z4">
    <w:name w:val="WW8Num39z4"/>
    <w:rPr>
      <w:rFonts w:ascii="Courier New" w:hAnsi="Courier New" w:cs="Courier New" w:hint="default"/>
    </w:rPr>
  </w:style>
  <w:style w:type="character" w:customStyle="1" w:styleId="WW8Num39z5">
    <w:name w:val="WW8Num39z5"/>
    <w:rPr>
      <w:rFonts w:ascii="Wingdings" w:hAnsi="Wingdings" w:cs="Wingdings" w:hint="default"/>
    </w:rPr>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Bekezdsalapbettpusa2">
    <w:name w:val="Bekezdés alapbetűtípusa2"/>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1z3">
    <w:name w:val="WW8Num11z3"/>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4z4">
    <w:name w:val="WW8Num44z4"/>
    <w:rPr>
      <w:rFonts w:ascii="Courier New" w:hAnsi="Courier New" w:cs="Courier New" w:hint="default"/>
    </w:rPr>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Bekezdsalapbettpusa1">
    <w:name w:val="Bekezdés alapbetűtípusa1"/>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Absatz-Standardschriftart">
    <w:name w:val="WW-Absatz-Standardschriftart"/>
  </w:style>
  <w:style w:type="character" w:customStyle="1" w:styleId="WW-WW8Num1z0">
    <w:name w:val="WW-WW8Num1z0"/>
    <w:rPr>
      <w:rFonts w:ascii="Wingdings" w:hAnsi="Wingdings" w:cs="Wingdings"/>
    </w:rPr>
  </w:style>
  <w:style w:type="character" w:customStyle="1" w:styleId="WW-WW8Num2z0">
    <w:name w:val="WW-WW8Num2z0"/>
    <w:rPr>
      <w:rFonts w:ascii="Courier New" w:hAnsi="Courier New" w:cs="Courier New"/>
    </w:rPr>
  </w:style>
  <w:style w:type="character" w:customStyle="1" w:styleId="WW-WW8Num2z2">
    <w:name w:val="WW-WW8Num2z2"/>
    <w:rPr>
      <w:rFonts w:ascii="Wingdings" w:hAnsi="Wingdings" w:cs="Wingdings"/>
    </w:rPr>
  </w:style>
  <w:style w:type="character" w:customStyle="1" w:styleId="WW-WW8Num2z3">
    <w:name w:val="WW-WW8Num2z3"/>
    <w:rPr>
      <w:rFonts w:ascii="Symbol" w:hAnsi="Symbol" w:cs="Symbol"/>
    </w:rPr>
  </w:style>
  <w:style w:type="character" w:customStyle="1" w:styleId="WW-WW8Num4z0">
    <w:name w:val="WW-WW8Num4z0"/>
    <w:rPr>
      <w:rFonts w:ascii="Symbol" w:hAnsi="Symbol" w:cs="Symbol"/>
    </w:rPr>
  </w:style>
  <w:style w:type="character" w:customStyle="1" w:styleId="WW-WW8Num5z0">
    <w:name w:val="WW-WW8Num5z0"/>
    <w:rPr>
      <w:rFonts w:ascii="Symbol" w:hAnsi="Symbol" w:cs="Symbol"/>
      <w:sz w:val="24"/>
    </w:rPr>
  </w:style>
  <w:style w:type="character" w:customStyle="1" w:styleId="WW-WW8Num6z0">
    <w:name w:val="WW-WW8Num6z0"/>
    <w:rPr>
      <w:rFonts w:ascii="Symbol" w:hAnsi="Symbol" w:cs="Symbol"/>
    </w:rPr>
  </w:style>
  <w:style w:type="character" w:customStyle="1" w:styleId="WW-WW8Num7z0">
    <w:name w:val="WW-WW8Num7z0"/>
    <w:rPr>
      <w:rFonts w:ascii="Symbol" w:hAnsi="Symbol" w:cs="StarSymbol"/>
      <w:sz w:val="18"/>
      <w:szCs w:val="18"/>
    </w:rPr>
  </w:style>
  <w:style w:type="character" w:customStyle="1" w:styleId="WW-WW8Num11z0">
    <w:name w:val="WW-WW8Num11z0"/>
    <w:rPr>
      <w:rFonts w:ascii="StarSymbol" w:hAnsi="StarSymbol" w:cs="StarSymbol"/>
      <w:sz w:val="18"/>
      <w:szCs w:val="18"/>
    </w:rPr>
  </w:style>
  <w:style w:type="character" w:customStyle="1" w:styleId="WW-WW8Num12z0">
    <w:name w:val="WW-WW8Num12z0"/>
    <w:rPr>
      <w:rFonts w:ascii="StarSymbol" w:hAnsi="StarSymbol" w:cs="StarSymbol"/>
      <w:sz w:val="18"/>
      <w:szCs w:val="18"/>
    </w:rPr>
  </w:style>
  <w:style w:type="character" w:customStyle="1" w:styleId="WW-WW8Num13z0">
    <w:name w:val="WW-WW8Num13z0"/>
    <w:rPr>
      <w:rFonts w:ascii="StarSymbol" w:hAnsi="StarSymbol" w:cs="StarSymbol"/>
      <w:sz w:val="18"/>
      <w:szCs w:val="18"/>
    </w:rPr>
  </w:style>
  <w:style w:type="character" w:customStyle="1" w:styleId="WW-WW8Num22z0">
    <w:name w:val="WW-WW8Num22z0"/>
    <w:rPr>
      <w:rFonts w:ascii="Symbol" w:hAnsi="Symbol" w:cs="StarSymbol"/>
      <w:sz w:val="18"/>
      <w:szCs w:val="18"/>
    </w:rPr>
  </w:style>
  <w:style w:type="character" w:customStyle="1" w:styleId="WW-WW8Num23z0">
    <w:name w:val="WW-WW8Num23z0"/>
    <w:rPr>
      <w:rFonts w:ascii="Symbol" w:hAnsi="Symbol" w:cs="StarSymbol"/>
      <w:sz w:val="18"/>
      <w:szCs w:val="18"/>
    </w:rPr>
  </w:style>
  <w:style w:type="character" w:customStyle="1" w:styleId="WW-Absatz-Standardschriftart1">
    <w:name w:val="WW-Absatz-Standardschriftart1"/>
  </w:style>
  <w:style w:type="character" w:customStyle="1" w:styleId="WW-WW8Num1z01">
    <w:name w:val="WW-WW8Num1z01"/>
    <w:rPr>
      <w:rFonts w:ascii="Wingdings" w:hAnsi="Wingdings" w:cs="Wingdings"/>
    </w:rPr>
  </w:style>
  <w:style w:type="character" w:customStyle="1" w:styleId="WW-WW8Num2z01">
    <w:name w:val="WW-WW8Num2z01"/>
    <w:rPr>
      <w:rFonts w:ascii="Courier New" w:hAnsi="Courier New" w:cs="Courier New"/>
    </w:rPr>
  </w:style>
  <w:style w:type="character" w:customStyle="1" w:styleId="WW-WW8Num2z21">
    <w:name w:val="WW-WW8Num2z21"/>
    <w:rPr>
      <w:rFonts w:ascii="Wingdings" w:hAnsi="Wingdings" w:cs="Wingdings"/>
    </w:rPr>
  </w:style>
  <w:style w:type="character" w:customStyle="1" w:styleId="WW-WW8Num2z31">
    <w:name w:val="WW-WW8Num2z31"/>
    <w:rPr>
      <w:rFonts w:ascii="Symbol" w:hAnsi="Symbol" w:cs="Symbol"/>
    </w:rPr>
  </w:style>
  <w:style w:type="character" w:customStyle="1" w:styleId="WW-WW8Num4z01">
    <w:name w:val="WW-WW8Num4z01"/>
    <w:rPr>
      <w:rFonts w:ascii="Symbol" w:hAnsi="Symbol" w:cs="Symbol"/>
    </w:rPr>
  </w:style>
  <w:style w:type="character" w:customStyle="1" w:styleId="WW-WW8Num5z01">
    <w:name w:val="WW-WW8Num5z01"/>
    <w:rPr>
      <w:rFonts w:ascii="Symbol" w:hAnsi="Symbol" w:cs="Symbol"/>
      <w:sz w:val="24"/>
    </w:rPr>
  </w:style>
  <w:style w:type="character" w:customStyle="1" w:styleId="WW-WW8Num6z01">
    <w:name w:val="WW-WW8Num6z01"/>
    <w:rPr>
      <w:rFonts w:ascii="Symbol" w:hAnsi="Symbol" w:cs="Symbol"/>
    </w:rPr>
  </w:style>
  <w:style w:type="character" w:customStyle="1" w:styleId="WW-WW8Num7z01">
    <w:name w:val="WW-WW8Num7z01"/>
    <w:rPr>
      <w:rFonts w:ascii="Symbol" w:hAnsi="Symbol" w:cs="StarSymbol"/>
      <w:sz w:val="18"/>
      <w:szCs w:val="18"/>
    </w:rPr>
  </w:style>
  <w:style w:type="character" w:customStyle="1" w:styleId="WW-WW8Num11z01">
    <w:name w:val="WW-WW8Num11z01"/>
    <w:rPr>
      <w:rFonts w:ascii="StarSymbol" w:hAnsi="StarSymbol" w:cs="StarSymbol"/>
      <w:sz w:val="18"/>
      <w:szCs w:val="18"/>
    </w:rPr>
  </w:style>
  <w:style w:type="character" w:customStyle="1" w:styleId="WW-WW8Num12z01">
    <w:name w:val="WW-WW8Num12z01"/>
    <w:rPr>
      <w:rFonts w:ascii="StarSymbol" w:hAnsi="StarSymbol" w:cs="StarSymbol"/>
      <w:sz w:val="18"/>
      <w:szCs w:val="18"/>
    </w:rPr>
  </w:style>
  <w:style w:type="character" w:customStyle="1" w:styleId="WW-WW8Num13z01">
    <w:name w:val="WW-WW8Num13z01"/>
    <w:rPr>
      <w:rFonts w:ascii="StarSymbol" w:hAnsi="StarSymbol" w:cs="StarSymbol"/>
      <w:sz w:val="18"/>
      <w:szCs w:val="18"/>
    </w:rPr>
  </w:style>
  <w:style w:type="character" w:customStyle="1" w:styleId="WW8Num51z5">
    <w:name w:val="WW8Num51z5"/>
    <w:rPr>
      <w:rFonts w:ascii="Courier New" w:hAnsi="Courier New" w:cs="Courier New"/>
    </w:rPr>
  </w:style>
  <w:style w:type="character" w:customStyle="1" w:styleId="WW-DefaultParagraphFont">
    <w:name w:val="WW-Default Paragraph Font"/>
  </w:style>
  <w:style w:type="character" w:customStyle="1" w:styleId="WW-WW8Num1z011">
    <w:name w:val="WW-WW8Num1z011"/>
    <w:rPr>
      <w:rFonts w:ascii="Wingdings" w:hAnsi="Wingdings" w:cs="Wingdings"/>
    </w:rPr>
  </w:style>
  <w:style w:type="character" w:customStyle="1" w:styleId="WW-WW8Num2z011">
    <w:name w:val="WW-WW8Num2z011"/>
    <w:rPr>
      <w:rFonts w:ascii="Symbol" w:hAnsi="Symbol" w:cs="Symbol"/>
    </w:rPr>
  </w:style>
  <w:style w:type="character" w:customStyle="1" w:styleId="WW-WW8Num5z011">
    <w:name w:val="WW-WW8Num5z01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WW8Num6z011">
    <w:name w:val="WW-WW8Num6z011"/>
    <w:rPr>
      <w:b/>
    </w:rPr>
  </w:style>
  <w:style w:type="character" w:customStyle="1" w:styleId="WW-WW8Num7z011">
    <w:name w:val="WW-WW8Num7z011"/>
    <w:rPr>
      <w:rFonts w:ascii="Courier New" w:hAnsi="Courier New" w:cs="Courier New"/>
    </w:rPr>
  </w:style>
  <w:style w:type="character" w:customStyle="1" w:styleId="WW8Num12z3">
    <w:name w:val="WW8Num12z3"/>
    <w:rPr>
      <w:rFonts w:ascii="Symbol" w:hAnsi="Symbol" w:cs="Symbol"/>
    </w:rPr>
  </w:style>
  <w:style w:type="character" w:customStyle="1" w:styleId="WW-WW8Num13z011">
    <w:name w:val="WW-WW8Num13z011"/>
    <w:rPr>
      <w:rFonts w:ascii="Symbol" w:hAnsi="Symbol" w:cs="Symbol"/>
    </w:rPr>
  </w:style>
  <w:style w:type="character" w:customStyle="1" w:styleId="WW-WW8Num14z0">
    <w:name w:val="WW-WW8Num14z0"/>
    <w:rPr>
      <w:rFonts w:ascii="Symbol" w:hAnsi="Symbol" w:cs="Symbol"/>
      <w:sz w:val="24"/>
    </w:rPr>
  </w:style>
  <w:style w:type="character" w:customStyle="1" w:styleId="WW-WW8Num16z0">
    <w:name w:val="WW-WW8Num16z0"/>
    <w:rPr>
      <w:rFonts w:ascii="StarSymbol" w:hAnsi="StarSymbol" w:cs="StarSymbol"/>
    </w:rPr>
  </w:style>
  <w:style w:type="character" w:customStyle="1" w:styleId="WW-WW8Num23z01">
    <w:name w:val="WW-WW8Num23z01"/>
    <w:rPr>
      <w:rFonts w:ascii="StarSymbol" w:hAnsi="StarSymbol" w:cs="StarSymbol"/>
      <w:sz w:val="18"/>
      <w:szCs w:val="18"/>
    </w:rPr>
  </w:style>
  <w:style w:type="character" w:customStyle="1" w:styleId="WW-WW8Num24z0">
    <w:name w:val="WW-WW8Num24z0"/>
    <w:rPr>
      <w:rFonts w:ascii="StarSymbol" w:hAnsi="StarSymbol" w:cs="StarSymbol"/>
      <w:sz w:val="18"/>
      <w:szCs w:val="18"/>
    </w:rPr>
  </w:style>
  <w:style w:type="character" w:customStyle="1" w:styleId="WW-WW8Num25z0">
    <w:name w:val="WW-WW8Num25z0"/>
    <w:rPr>
      <w:rFonts w:ascii="StarSymbol" w:hAnsi="StarSymbol" w:cs="StarSymbol"/>
      <w:sz w:val="18"/>
      <w:szCs w:val="18"/>
    </w:rPr>
  </w:style>
  <w:style w:type="character" w:customStyle="1" w:styleId="WW-Absatz-Standardschriftart11">
    <w:name w:val="WW-Absatz-Standardschriftart11"/>
  </w:style>
  <w:style w:type="character" w:customStyle="1" w:styleId="WW-WW8Num1z0111">
    <w:name w:val="WW-WW8Num1z0111"/>
    <w:rPr>
      <w:rFonts w:ascii="Wingdings" w:hAnsi="Wingdings" w:cs="Wingdings"/>
    </w:rPr>
  </w:style>
  <w:style w:type="character" w:customStyle="1" w:styleId="WW-WW8Num2z0111">
    <w:name w:val="WW-WW8Num2z0111"/>
    <w:rPr>
      <w:rFonts w:ascii="Symbol" w:hAnsi="Symbol" w:cs="Symbol"/>
    </w:rPr>
  </w:style>
  <w:style w:type="character" w:customStyle="1" w:styleId="WW-WW8Num3z0">
    <w:name w:val="WW-WW8Num3z0"/>
    <w:rPr>
      <w:b/>
    </w:rPr>
  </w:style>
  <w:style w:type="character" w:customStyle="1" w:styleId="WW-WW8Num5z0111">
    <w:name w:val="WW-WW8Num5z0111"/>
    <w:rPr>
      <w:rFonts w:ascii="Courier New" w:hAnsi="Courier New" w:cs="Courier New"/>
    </w:rPr>
  </w:style>
  <w:style w:type="character" w:customStyle="1" w:styleId="WW-WW8Num5z2">
    <w:name w:val="WW-WW8Num5z2"/>
    <w:rPr>
      <w:rFonts w:ascii="Wingdings" w:hAnsi="Wingdings" w:cs="Wingdings"/>
    </w:rPr>
  </w:style>
  <w:style w:type="character" w:customStyle="1" w:styleId="WW-WW8Num5z3">
    <w:name w:val="WW-WW8Num5z3"/>
    <w:rPr>
      <w:rFonts w:ascii="Symbol" w:hAnsi="Symbol" w:cs="Symbol"/>
    </w:rPr>
  </w:style>
  <w:style w:type="character" w:customStyle="1" w:styleId="WW-WW8Num6z0111">
    <w:name w:val="WW-WW8Num6z0111"/>
    <w:rPr>
      <w:b/>
    </w:rPr>
  </w:style>
  <w:style w:type="character" w:customStyle="1" w:styleId="WW-WW8Num7z0111">
    <w:name w:val="WW-WW8Num7z0111"/>
    <w:rPr>
      <w:rFonts w:ascii="Courier New" w:hAnsi="Courier New" w:cs="Courier New"/>
    </w:rPr>
  </w:style>
  <w:style w:type="character" w:customStyle="1" w:styleId="WW-WW8Num8z0">
    <w:name w:val="WW-WW8Num8z0"/>
    <w:rPr>
      <w:b/>
    </w:rPr>
  </w:style>
  <w:style w:type="character" w:customStyle="1" w:styleId="WW-WW8Num9z0">
    <w:name w:val="WW-WW8Num9z0"/>
    <w:rPr>
      <w:b/>
    </w:rPr>
  </w:style>
  <w:style w:type="character" w:customStyle="1" w:styleId="WW-WW8Num12z1">
    <w:name w:val="WW-WW8Num12z1"/>
    <w:rPr>
      <w:rFonts w:ascii="Courier New" w:hAnsi="Courier New" w:cs="Courier New"/>
    </w:rPr>
  </w:style>
  <w:style w:type="character" w:customStyle="1" w:styleId="WW-WW8Num12z2">
    <w:name w:val="WW-WW8Num12z2"/>
    <w:rPr>
      <w:rFonts w:ascii="Wingdings" w:hAnsi="Wingdings" w:cs="Wingdings"/>
    </w:rPr>
  </w:style>
  <w:style w:type="character" w:customStyle="1" w:styleId="WW-WW8Num12z3">
    <w:name w:val="WW-WW8Num12z3"/>
    <w:rPr>
      <w:rFonts w:ascii="Symbol" w:hAnsi="Symbol" w:cs="Symbol"/>
    </w:rPr>
  </w:style>
  <w:style w:type="character" w:customStyle="1" w:styleId="WW-WW8Num13z0111">
    <w:name w:val="WW-WW8Num13z0111"/>
    <w:rPr>
      <w:rFonts w:ascii="Symbol" w:hAnsi="Symbol" w:cs="Symbol"/>
    </w:rPr>
  </w:style>
  <w:style w:type="character" w:customStyle="1" w:styleId="WW-WW8Num14z01">
    <w:name w:val="WW-WW8Num14z01"/>
    <w:rPr>
      <w:rFonts w:ascii="Symbol" w:hAnsi="Symbol" w:cs="Symbol"/>
      <w:sz w:val="24"/>
    </w:rPr>
  </w:style>
  <w:style w:type="character" w:customStyle="1" w:styleId="WW-WW8Num15z0">
    <w:name w:val="WW-WW8Num15z0"/>
    <w:rPr>
      <w:rFonts w:ascii="Symbol" w:hAnsi="Symbol" w:cs="Symbol"/>
    </w:rPr>
  </w:style>
  <w:style w:type="character" w:customStyle="1" w:styleId="WW-WW8Num16z01">
    <w:name w:val="WW-WW8Num16z01"/>
    <w:rPr>
      <w:rFonts w:ascii="StarSymbol" w:hAnsi="StarSymbol" w:cs="StarSymbol"/>
    </w:rPr>
  </w:style>
  <w:style w:type="character" w:customStyle="1" w:styleId="WW-WW8Num18z0">
    <w:name w:val="WW-WW8Num18z0"/>
    <w:rPr>
      <w:rFonts w:ascii="Symbol" w:hAnsi="Symbol" w:cs="StarSymbol"/>
      <w:sz w:val="18"/>
      <w:szCs w:val="18"/>
    </w:rPr>
  </w:style>
  <w:style w:type="character" w:customStyle="1" w:styleId="WW-WW8Num23z011">
    <w:name w:val="WW-WW8Num23z011"/>
    <w:rPr>
      <w:rFonts w:ascii="StarSymbol" w:hAnsi="StarSymbol" w:cs="StarSymbol"/>
      <w:sz w:val="18"/>
      <w:szCs w:val="18"/>
    </w:rPr>
  </w:style>
  <w:style w:type="character" w:customStyle="1" w:styleId="WW-WW8Num24z01">
    <w:name w:val="WW-WW8Num24z01"/>
    <w:rPr>
      <w:rFonts w:ascii="StarSymbol" w:hAnsi="StarSymbol" w:cs="StarSymbol"/>
      <w:sz w:val="18"/>
      <w:szCs w:val="18"/>
    </w:rPr>
  </w:style>
  <w:style w:type="character" w:customStyle="1" w:styleId="WW-WW8Num25z01">
    <w:name w:val="WW-WW8Num25z01"/>
    <w:rPr>
      <w:rFonts w:ascii="StarSymbol" w:hAnsi="StarSymbol" w:cs="StarSymbol"/>
      <w:sz w:val="18"/>
      <w:szCs w:val="18"/>
    </w:rPr>
  </w:style>
  <w:style w:type="character" w:customStyle="1" w:styleId="WW-WW8Num26z0">
    <w:name w:val="WW-WW8Num26z0"/>
    <w:rPr>
      <w:rFonts w:ascii="StarSymbol" w:hAnsi="StarSymbol" w:cs="StarSymbol"/>
      <w:sz w:val="18"/>
      <w:szCs w:val="18"/>
    </w:rPr>
  </w:style>
  <w:style w:type="character" w:customStyle="1" w:styleId="WW-WW8Num28z0">
    <w:name w:val="WW-WW8Num28z0"/>
    <w:rPr>
      <w:rFonts w:ascii="StarSymbol" w:hAnsi="StarSymbol" w:cs="StarSymbol"/>
      <w:sz w:val="18"/>
      <w:szCs w:val="18"/>
    </w:rPr>
  </w:style>
  <w:style w:type="character" w:customStyle="1" w:styleId="WW-WW8Num36z0">
    <w:name w:val="WW-WW8Num36z0"/>
    <w:rPr>
      <w:rFonts w:ascii="Symbol" w:hAnsi="Symbol" w:cs="StarSymbol"/>
      <w:sz w:val="18"/>
      <w:szCs w:val="18"/>
    </w:rPr>
  </w:style>
  <w:style w:type="character" w:customStyle="1" w:styleId="WW-WW8Num37z0">
    <w:name w:val="WW-WW8Num37z0"/>
    <w:rPr>
      <w:rFonts w:ascii="Symbol" w:hAnsi="Symbol" w:cs="StarSymbol"/>
      <w:sz w:val="18"/>
      <w:szCs w:val="18"/>
    </w:rPr>
  </w:style>
  <w:style w:type="character" w:customStyle="1" w:styleId="WW-DefaultParagraphFont1">
    <w:name w:val="WW-Default Paragraph Font1"/>
  </w:style>
  <w:style w:type="character" w:customStyle="1" w:styleId="WW-WW8Num1z01111">
    <w:name w:val="WW-WW8Num1z01111"/>
    <w:rPr>
      <w:rFonts w:ascii="Wingdings" w:hAnsi="Wingdings" w:cs="Wingdings"/>
    </w:rPr>
  </w:style>
  <w:style w:type="character" w:customStyle="1" w:styleId="WW-WW8Num2z01111">
    <w:name w:val="WW-WW8Num2z01111"/>
    <w:rPr>
      <w:rFonts w:ascii="Symbol" w:hAnsi="Symbol" w:cs="Symbol"/>
    </w:rPr>
  </w:style>
  <w:style w:type="character" w:customStyle="1" w:styleId="WW-WW8Num3z01">
    <w:name w:val="WW-WW8Num3z01"/>
    <w:rPr>
      <w:b/>
    </w:rPr>
  </w:style>
  <w:style w:type="character" w:customStyle="1" w:styleId="WW-WW8Num5z01111">
    <w:name w:val="WW-WW8Num5z01111"/>
    <w:rPr>
      <w:rFonts w:ascii="Courier New" w:hAnsi="Courier New" w:cs="Courier New"/>
    </w:rPr>
  </w:style>
  <w:style w:type="character" w:customStyle="1" w:styleId="WW-WW8Num5z21">
    <w:name w:val="WW-WW8Num5z21"/>
    <w:rPr>
      <w:rFonts w:ascii="Wingdings" w:hAnsi="Wingdings" w:cs="Wingdings"/>
    </w:rPr>
  </w:style>
  <w:style w:type="character" w:customStyle="1" w:styleId="WW-WW8Num5z31">
    <w:name w:val="WW-WW8Num5z31"/>
    <w:rPr>
      <w:rFonts w:ascii="Symbol" w:hAnsi="Symbol" w:cs="Symbol"/>
    </w:rPr>
  </w:style>
  <w:style w:type="character" w:customStyle="1" w:styleId="WW-WW8Num6z01111">
    <w:name w:val="WW-WW8Num6z01111"/>
    <w:rPr>
      <w:b/>
    </w:rPr>
  </w:style>
  <w:style w:type="character" w:customStyle="1" w:styleId="WW-WW8Num7z01111">
    <w:name w:val="WW-WW8Num7z01111"/>
    <w:rPr>
      <w:rFonts w:ascii="Courier New" w:hAnsi="Courier New" w:cs="Courier New"/>
    </w:rPr>
  </w:style>
  <w:style w:type="character" w:customStyle="1" w:styleId="WW-WW8Num8z01">
    <w:name w:val="WW-WW8Num8z01"/>
    <w:rPr>
      <w:b/>
    </w:rPr>
  </w:style>
  <w:style w:type="character" w:customStyle="1" w:styleId="WW-WW8Num9z01">
    <w:name w:val="WW-WW8Num9z01"/>
    <w:rPr>
      <w:b/>
    </w:rPr>
  </w:style>
  <w:style w:type="character" w:customStyle="1" w:styleId="WW-WW8Num12z11">
    <w:name w:val="WW-WW8Num12z11"/>
    <w:rPr>
      <w:rFonts w:ascii="Courier New" w:hAnsi="Courier New" w:cs="Courier New"/>
    </w:rPr>
  </w:style>
  <w:style w:type="character" w:customStyle="1" w:styleId="WW-WW8Num12z21">
    <w:name w:val="WW-WW8Num12z21"/>
    <w:rPr>
      <w:rFonts w:ascii="Wingdings" w:hAnsi="Wingdings" w:cs="Wingdings"/>
    </w:rPr>
  </w:style>
  <w:style w:type="character" w:customStyle="1" w:styleId="WW-WW8Num12z31">
    <w:name w:val="WW-WW8Num12z31"/>
    <w:rPr>
      <w:rFonts w:ascii="Symbol" w:hAnsi="Symbol" w:cs="Symbol"/>
    </w:rPr>
  </w:style>
  <w:style w:type="character" w:customStyle="1" w:styleId="WW-WW8Num13z01111">
    <w:name w:val="WW-WW8Num13z01111"/>
    <w:rPr>
      <w:rFonts w:ascii="Symbol" w:hAnsi="Symbol" w:cs="Symbol"/>
    </w:rPr>
  </w:style>
  <w:style w:type="character" w:customStyle="1" w:styleId="WW-WW8Num14z011">
    <w:name w:val="WW-WW8Num14z011"/>
    <w:rPr>
      <w:rFonts w:ascii="Symbol" w:hAnsi="Symbol" w:cs="Symbol"/>
      <w:sz w:val="24"/>
    </w:rPr>
  </w:style>
  <w:style w:type="character" w:customStyle="1" w:styleId="WW-WW8Num15z01">
    <w:name w:val="WW-WW8Num15z01"/>
    <w:rPr>
      <w:rFonts w:ascii="Symbol" w:hAnsi="Symbol" w:cs="Symbol"/>
    </w:rPr>
  </w:style>
  <w:style w:type="character" w:customStyle="1" w:styleId="WW-WW8Num16z011">
    <w:name w:val="WW-WW8Num16z011"/>
    <w:rPr>
      <w:rFonts w:ascii="StarSymbol" w:hAnsi="StarSymbol" w:cs="StarSymbol"/>
    </w:rPr>
  </w:style>
  <w:style w:type="character" w:customStyle="1" w:styleId="WW-WW8Num18z01">
    <w:name w:val="WW-WW8Num18z01"/>
    <w:rPr>
      <w:rFonts w:ascii="Symbol" w:hAnsi="Symbol" w:cs="StarSymbol"/>
      <w:sz w:val="18"/>
      <w:szCs w:val="18"/>
    </w:rPr>
  </w:style>
  <w:style w:type="character" w:customStyle="1" w:styleId="WW-WW8Num23z0111">
    <w:name w:val="WW-WW8Num23z0111"/>
    <w:rPr>
      <w:rFonts w:ascii="StarSymbol" w:hAnsi="StarSymbol" w:cs="StarSymbol"/>
      <w:sz w:val="18"/>
      <w:szCs w:val="18"/>
    </w:rPr>
  </w:style>
  <w:style w:type="character" w:customStyle="1" w:styleId="WW-WW8Num24z011">
    <w:name w:val="WW-WW8Num24z011"/>
    <w:rPr>
      <w:rFonts w:ascii="StarSymbol" w:hAnsi="StarSymbol" w:cs="StarSymbol"/>
      <w:sz w:val="18"/>
      <w:szCs w:val="18"/>
    </w:rPr>
  </w:style>
  <w:style w:type="character" w:customStyle="1" w:styleId="WW-WW8Num25z011">
    <w:name w:val="WW-WW8Num25z011"/>
    <w:rPr>
      <w:rFonts w:ascii="StarSymbol" w:hAnsi="StarSymbol" w:cs="StarSymbol"/>
      <w:sz w:val="18"/>
      <w:szCs w:val="18"/>
    </w:rPr>
  </w:style>
  <w:style w:type="character" w:customStyle="1" w:styleId="WW-WW8Num26z01">
    <w:name w:val="WW-WW8Num26z01"/>
    <w:rPr>
      <w:rFonts w:ascii="StarSymbol" w:hAnsi="StarSymbol" w:cs="StarSymbol"/>
      <w:sz w:val="18"/>
      <w:szCs w:val="18"/>
    </w:rPr>
  </w:style>
  <w:style w:type="character" w:customStyle="1" w:styleId="WW-WW8Num28z01">
    <w:name w:val="WW-WW8Num28z01"/>
    <w:rPr>
      <w:rFonts w:ascii="StarSymbol" w:hAnsi="StarSymbol" w:cs="StarSymbol"/>
      <w:sz w:val="18"/>
      <w:szCs w:val="18"/>
    </w:rPr>
  </w:style>
  <w:style w:type="character" w:customStyle="1" w:styleId="WW-WW8Num36z01">
    <w:name w:val="WW-WW8Num36z01"/>
    <w:rPr>
      <w:rFonts w:ascii="Symbol" w:hAnsi="Symbol" w:cs="StarSymbol"/>
      <w:sz w:val="18"/>
      <w:szCs w:val="18"/>
    </w:rPr>
  </w:style>
  <w:style w:type="character" w:customStyle="1" w:styleId="WW-WW8Num37z01">
    <w:name w:val="WW-WW8Num37z01"/>
    <w:rPr>
      <w:rFonts w:ascii="Symbol" w:hAnsi="Symbol" w:cs="StarSymbol"/>
      <w:sz w:val="18"/>
      <w:szCs w:val="18"/>
    </w:rPr>
  </w:style>
  <w:style w:type="character" w:customStyle="1" w:styleId="WW-Absatz-Standardschriftart111">
    <w:name w:val="WW-Absatz-Standardschriftart111"/>
  </w:style>
  <w:style w:type="character" w:customStyle="1" w:styleId="WW-WW8Num1z011111">
    <w:name w:val="WW-WW8Num1z011111"/>
    <w:rPr>
      <w:rFonts w:ascii="Wingdings" w:hAnsi="Wingdings" w:cs="Wingdings"/>
    </w:rPr>
  </w:style>
  <w:style w:type="character" w:customStyle="1" w:styleId="WW-WW8Num2z011111">
    <w:name w:val="WW-WW8Num2z011111"/>
    <w:rPr>
      <w:rFonts w:ascii="Symbol" w:hAnsi="Symbol" w:cs="Symbol"/>
    </w:rPr>
  </w:style>
  <w:style w:type="character" w:customStyle="1" w:styleId="WW-WW8Num3z011">
    <w:name w:val="WW-WW8Num3z011"/>
    <w:rPr>
      <w:b/>
    </w:rPr>
  </w:style>
  <w:style w:type="character" w:customStyle="1" w:styleId="WW-WW8Num5z011111">
    <w:name w:val="WW-WW8Num5z011111"/>
    <w:rPr>
      <w:rFonts w:ascii="Courier New" w:hAnsi="Courier New" w:cs="Courier New"/>
    </w:rPr>
  </w:style>
  <w:style w:type="character" w:customStyle="1" w:styleId="WW-WW8Num5z211">
    <w:name w:val="WW-WW8Num5z211"/>
    <w:rPr>
      <w:rFonts w:ascii="Wingdings" w:hAnsi="Wingdings" w:cs="Wingdings"/>
    </w:rPr>
  </w:style>
  <w:style w:type="character" w:customStyle="1" w:styleId="WW-WW8Num5z311">
    <w:name w:val="WW-WW8Num5z311"/>
    <w:rPr>
      <w:rFonts w:ascii="Symbol" w:hAnsi="Symbol" w:cs="Symbol"/>
    </w:rPr>
  </w:style>
  <w:style w:type="character" w:customStyle="1" w:styleId="WW-WW8Num6z011111">
    <w:name w:val="WW-WW8Num6z011111"/>
    <w:rPr>
      <w:b/>
    </w:rPr>
  </w:style>
  <w:style w:type="character" w:customStyle="1" w:styleId="WW-WW8Num7z011111">
    <w:name w:val="WW-WW8Num7z011111"/>
    <w:rPr>
      <w:rFonts w:ascii="Courier New" w:hAnsi="Courier New" w:cs="Courier New"/>
    </w:rPr>
  </w:style>
  <w:style w:type="character" w:customStyle="1" w:styleId="WW-WW8Num8z011">
    <w:name w:val="WW-WW8Num8z011"/>
    <w:rPr>
      <w:b/>
    </w:rPr>
  </w:style>
  <w:style w:type="character" w:customStyle="1" w:styleId="WW-WW8Num9z011">
    <w:name w:val="WW-WW8Num9z011"/>
    <w:rPr>
      <w:b/>
    </w:rPr>
  </w:style>
  <w:style w:type="character" w:customStyle="1" w:styleId="WW-WW8Num12z111">
    <w:name w:val="WW-WW8Num12z111"/>
    <w:rPr>
      <w:rFonts w:ascii="Courier New" w:hAnsi="Courier New" w:cs="Courier New"/>
    </w:rPr>
  </w:style>
  <w:style w:type="character" w:customStyle="1" w:styleId="WW-WW8Num12z211">
    <w:name w:val="WW-WW8Num12z211"/>
    <w:rPr>
      <w:rFonts w:ascii="Wingdings" w:hAnsi="Wingdings" w:cs="Wingdings"/>
    </w:rPr>
  </w:style>
  <w:style w:type="character" w:customStyle="1" w:styleId="WW-WW8Num12z311">
    <w:name w:val="WW-WW8Num12z311"/>
    <w:rPr>
      <w:rFonts w:ascii="Symbol" w:hAnsi="Symbol" w:cs="Symbol"/>
    </w:rPr>
  </w:style>
  <w:style w:type="character" w:customStyle="1" w:styleId="WW-WW8Num13z011111">
    <w:name w:val="WW-WW8Num13z011111"/>
    <w:rPr>
      <w:rFonts w:ascii="Symbol" w:hAnsi="Symbol" w:cs="Symbol"/>
    </w:rPr>
  </w:style>
  <w:style w:type="character" w:customStyle="1" w:styleId="WW-WW8Num14z0111">
    <w:name w:val="WW-WW8Num14z0111"/>
    <w:rPr>
      <w:rFonts w:ascii="Symbol" w:hAnsi="Symbol" w:cs="Symbol"/>
      <w:sz w:val="24"/>
    </w:rPr>
  </w:style>
  <w:style w:type="character" w:customStyle="1" w:styleId="WW-WW8Num15z011">
    <w:name w:val="WW-WW8Num15z011"/>
    <w:rPr>
      <w:rFonts w:ascii="Symbol" w:hAnsi="Symbol" w:cs="Symbol"/>
    </w:rPr>
  </w:style>
  <w:style w:type="character" w:customStyle="1" w:styleId="WW-WW8Num16z0111">
    <w:name w:val="WW-WW8Num16z0111"/>
    <w:rPr>
      <w:rFonts w:ascii="StarSymbol" w:hAnsi="StarSymbol" w:cs="StarSymbol"/>
    </w:rPr>
  </w:style>
  <w:style w:type="character" w:customStyle="1" w:styleId="WW-Absatz-Standardschriftart1111">
    <w:name w:val="WW-Absatz-Standardschriftart1111"/>
  </w:style>
  <w:style w:type="character" w:customStyle="1" w:styleId="WW-WW8Num1z0111111">
    <w:name w:val="WW-WW8Num1z0111111"/>
    <w:rPr>
      <w:rFonts w:ascii="Wingdings" w:hAnsi="Wingdings" w:cs="Wingdings"/>
    </w:rPr>
  </w:style>
  <w:style w:type="character" w:customStyle="1" w:styleId="WW-WW8Num2z0111111">
    <w:name w:val="WW-WW8Num2z0111111"/>
    <w:rPr>
      <w:rFonts w:ascii="Symbol" w:hAnsi="Symbol" w:cs="Symbol"/>
    </w:rPr>
  </w:style>
  <w:style w:type="character" w:customStyle="1" w:styleId="WW-WW8Num3z0111">
    <w:name w:val="WW-WW8Num3z0111"/>
    <w:rPr>
      <w:b/>
    </w:rPr>
  </w:style>
  <w:style w:type="character" w:customStyle="1" w:styleId="WW-WW8Num5z0111111">
    <w:name w:val="WW-WW8Num5z0111111"/>
    <w:rPr>
      <w:rFonts w:ascii="Courier New" w:hAnsi="Courier New" w:cs="Courier New"/>
    </w:rPr>
  </w:style>
  <w:style w:type="character" w:customStyle="1" w:styleId="WW-WW8Num5z2111">
    <w:name w:val="WW-WW8Num5z2111"/>
    <w:rPr>
      <w:rFonts w:ascii="Wingdings" w:hAnsi="Wingdings" w:cs="Wingdings"/>
    </w:rPr>
  </w:style>
  <w:style w:type="character" w:customStyle="1" w:styleId="WW-WW8Num5z3111">
    <w:name w:val="WW-WW8Num5z3111"/>
    <w:rPr>
      <w:rFonts w:ascii="Symbol" w:hAnsi="Symbol" w:cs="Symbol"/>
    </w:rPr>
  </w:style>
  <w:style w:type="character" w:customStyle="1" w:styleId="WW-WW8Num6z0111111">
    <w:name w:val="WW-WW8Num6z0111111"/>
    <w:rPr>
      <w:b/>
    </w:rPr>
  </w:style>
  <w:style w:type="character" w:customStyle="1" w:styleId="WW-WW8Num7z0111111">
    <w:name w:val="WW-WW8Num7z0111111"/>
    <w:rPr>
      <w:rFonts w:ascii="Courier New" w:hAnsi="Courier New" w:cs="Courier New"/>
    </w:rPr>
  </w:style>
  <w:style w:type="character" w:customStyle="1" w:styleId="WW-WW8Num8z0111">
    <w:name w:val="WW-WW8Num8z0111"/>
    <w:rPr>
      <w:b/>
    </w:rPr>
  </w:style>
  <w:style w:type="character" w:customStyle="1" w:styleId="WW-WW8Num9z0111">
    <w:name w:val="WW-WW8Num9z0111"/>
    <w:rPr>
      <w:b/>
    </w:rPr>
  </w:style>
  <w:style w:type="character" w:customStyle="1" w:styleId="WW-WW8Num12z1111">
    <w:name w:val="WW-WW8Num12z1111"/>
    <w:rPr>
      <w:rFonts w:ascii="Courier New" w:hAnsi="Courier New" w:cs="Courier New"/>
    </w:rPr>
  </w:style>
  <w:style w:type="character" w:customStyle="1" w:styleId="WW-WW8Num12z2111">
    <w:name w:val="WW-WW8Num12z2111"/>
    <w:rPr>
      <w:rFonts w:ascii="Wingdings" w:hAnsi="Wingdings" w:cs="Wingdings"/>
    </w:rPr>
  </w:style>
  <w:style w:type="character" w:customStyle="1" w:styleId="WW-WW8Num12z3111">
    <w:name w:val="WW-WW8Num12z3111"/>
    <w:rPr>
      <w:rFonts w:ascii="Symbol" w:hAnsi="Symbol" w:cs="Symbol"/>
    </w:rPr>
  </w:style>
  <w:style w:type="character" w:customStyle="1" w:styleId="WW-WW8Num13z0111111">
    <w:name w:val="WW-WW8Num13z0111111"/>
    <w:rPr>
      <w:rFonts w:ascii="Symbol" w:hAnsi="Symbol" w:cs="Symbol"/>
    </w:rPr>
  </w:style>
  <w:style w:type="character" w:customStyle="1" w:styleId="WW-WW8Num14z01111">
    <w:name w:val="WW-WW8Num14z01111"/>
    <w:rPr>
      <w:rFonts w:ascii="Symbol" w:hAnsi="Symbol" w:cs="Symbol"/>
      <w:sz w:val="24"/>
    </w:rPr>
  </w:style>
  <w:style w:type="character" w:customStyle="1" w:styleId="WW-WW8Num15z0111">
    <w:name w:val="WW-WW8Num15z0111"/>
    <w:rPr>
      <w:rFonts w:ascii="Symbol" w:hAnsi="Symbol" w:cs="Symbol"/>
    </w:rPr>
  </w:style>
  <w:style w:type="character" w:customStyle="1" w:styleId="WW-WW8Num16z01111">
    <w:name w:val="WW-WW8Num16z01111"/>
    <w:rPr>
      <w:rFonts w:ascii="StarSymbol" w:hAnsi="StarSymbol" w:cs="StarSymbol"/>
    </w:rPr>
  </w:style>
  <w:style w:type="character" w:customStyle="1" w:styleId="WW-WW8Num21z0">
    <w:name w:val="WW-WW8Num21z0"/>
    <w:rPr>
      <w:rFonts w:ascii="Symbol" w:hAnsi="Symbol" w:cs="StarSymbol"/>
      <w:sz w:val="18"/>
      <w:szCs w:val="18"/>
    </w:rPr>
  </w:style>
  <w:style w:type="character" w:customStyle="1" w:styleId="WW-Absatz-Standardschriftart11111">
    <w:name w:val="WW-Absatz-Standardschriftart11111"/>
  </w:style>
  <w:style w:type="character" w:customStyle="1" w:styleId="WW-WW8Num5z01111111">
    <w:name w:val="WW-WW8Num5z01111111"/>
    <w:rPr>
      <w:rFonts w:ascii="Symbol" w:hAnsi="Symbol" w:cs="Symbol"/>
    </w:rPr>
  </w:style>
  <w:style w:type="character" w:customStyle="1" w:styleId="WW-WW8Num6z01111111">
    <w:name w:val="WW-WW8Num6z01111111"/>
    <w:rPr>
      <w:rFonts w:ascii="Symbol" w:hAnsi="Symbol" w:cs="Symbol"/>
    </w:rPr>
  </w:style>
  <w:style w:type="character" w:customStyle="1" w:styleId="WW-WW8Num7z01111111">
    <w:name w:val="WW-WW8Num7z01111111"/>
    <w:rPr>
      <w:rFonts w:ascii="Symbol" w:hAnsi="Symbol" w:cs="Symbol"/>
    </w:rPr>
  </w:style>
  <w:style w:type="character" w:customStyle="1" w:styleId="WW-WW8Num8z01111">
    <w:name w:val="WW-WW8Num8z01111"/>
    <w:rPr>
      <w:rFonts w:ascii="Symbol" w:hAnsi="Symbol" w:cs="Symbol"/>
    </w:rPr>
  </w:style>
  <w:style w:type="character" w:customStyle="1" w:styleId="WW-WW8Num11z011">
    <w:name w:val="WW-WW8Num11z011"/>
    <w:rPr>
      <w:rFonts w:ascii="Wingdings" w:hAnsi="Wingdings" w:cs="Wingdings"/>
    </w:rPr>
  </w:style>
  <w:style w:type="character" w:customStyle="1" w:styleId="WW-WW8Num12z011">
    <w:name w:val="WW-WW8Num12z011"/>
    <w:rPr>
      <w:rFonts w:ascii="Symbol" w:hAnsi="Symbol" w:cs="Symbol"/>
    </w:rPr>
  </w:style>
  <w:style w:type="character" w:customStyle="1" w:styleId="WW-WW8Num13z01111111">
    <w:name w:val="WW-WW8Num13z01111111"/>
    <w:rPr>
      <w:b/>
    </w:rPr>
  </w:style>
  <w:style w:type="character" w:customStyle="1" w:styleId="WW-WW8Num15z01111">
    <w:name w:val="WW-WW8Num15z01111"/>
    <w:rPr>
      <w:rFonts w:ascii="Courier New" w:hAnsi="Courier New" w:cs="Courier New"/>
    </w:rPr>
  </w:style>
  <w:style w:type="character" w:customStyle="1" w:styleId="WW-WW8Num16z011111">
    <w:name w:val="WW-WW8Num16z011111"/>
    <w:rPr>
      <w:b/>
    </w:rPr>
  </w:style>
  <w:style w:type="character" w:customStyle="1" w:styleId="WW-WW8Num18z011">
    <w:name w:val="WW-WW8Num18z011"/>
    <w:rPr>
      <w:b/>
    </w:rPr>
  </w:style>
  <w:style w:type="character" w:customStyle="1" w:styleId="WW-WW8Num23z01111">
    <w:name w:val="WW-WW8Num23z01111"/>
    <w:rPr>
      <w:rFonts w:ascii="Symbol" w:hAnsi="Symbol" w:cs="Symbol"/>
    </w:rPr>
  </w:style>
  <w:style w:type="character" w:customStyle="1" w:styleId="WW-WW8Num24z0111">
    <w:name w:val="WW-WW8Num24z0111"/>
    <w:rPr>
      <w:rFonts w:ascii="Symbol" w:hAnsi="Symbol" w:cs="Symbol"/>
      <w:sz w:val="24"/>
    </w:rPr>
  </w:style>
  <w:style w:type="character" w:customStyle="1" w:styleId="WW-WW8Num25z0111">
    <w:name w:val="WW-WW8Num25z0111"/>
    <w:rPr>
      <w:rFonts w:ascii="Symbol" w:hAnsi="Symbol" w:cs="Symbol"/>
    </w:rPr>
  </w:style>
  <w:style w:type="character" w:customStyle="1" w:styleId="WW-WW8Num26z011">
    <w:name w:val="WW-WW8Num26z011"/>
    <w:rPr>
      <w:rFonts w:ascii="StarSymbol" w:hAnsi="StarSymbol" w:cs="StarSymbol"/>
    </w:rPr>
  </w:style>
  <w:style w:type="character" w:customStyle="1" w:styleId="WW-WW8Num41z0">
    <w:name w:val="WW-WW8Num41z0"/>
    <w:rPr>
      <w:b/>
      <w:i w:val="0"/>
    </w:rPr>
  </w:style>
  <w:style w:type="character" w:customStyle="1" w:styleId="WW-DefaultParagraphFont11">
    <w:name w:val="WW-Default Paragraph Font11"/>
  </w:style>
  <w:style w:type="character" w:customStyle="1" w:styleId="WW-WW8Num1z01111111">
    <w:name w:val="WW-WW8Num1z01111111"/>
    <w:rPr>
      <w:rFonts w:ascii="Wingdings" w:hAnsi="Wingdings" w:cs="Wingdings"/>
    </w:rPr>
  </w:style>
  <w:style w:type="character" w:customStyle="1" w:styleId="WW-WW8Num2z01111111">
    <w:name w:val="WW-WW8Num2z01111111"/>
    <w:rPr>
      <w:rFonts w:ascii="Symbol" w:hAnsi="Symbol" w:cs="Symbol"/>
    </w:rPr>
  </w:style>
  <w:style w:type="character" w:customStyle="1" w:styleId="WW-WW8Num3z01111">
    <w:name w:val="WW-WW8Num3z01111"/>
    <w:rPr>
      <w:b/>
    </w:rPr>
  </w:style>
  <w:style w:type="character" w:customStyle="1" w:styleId="WW-WW8Num5z011111111">
    <w:name w:val="WW-WW8Num5z011111111"/>
    <w:rPr>
      <w:rFonts w:ascii="Courier New" w:hAnsi="Courier New" w:cs="Courier New"/>
    </w:rPr>
  </w:style>
  <w:style w:type="character" w:customStyle="1" w:styleId="WW-WW8Num5z21111">
    <w:name w:val="WW-WW8Num5z21111"/>
    <w:rPr>
      <w:rFonts w:ascii="Wingdings" w:hAnsi="Wingdings" w:cs="Wingdings"/>
    </w:rPr>
  </w:style>
  <w:style w:type="character" w:customStyle="1" w:styleId="WW-WW8Num5z31111">
    <w:name w:val="WW-WW8Num5z31111"/>
    <w:rPr>
      <w:rFonts w:ascii="Symbol" w:hAnsi="Symbol" w:cs="Symbol"/>
    </w:rPr>
  </w:style>
  <w:style w:type="character" w:customStyle="1" w:styleId="WW-WW8Num6z011111111">
    <w:name w:val="WW-WW8Num6z011111111"/>
    <w:rPr>
      <w:b/>
    </w:rPr>
  </w:style>
  <w:style w:type="character" w:customStyle="1" w:styleId="WW-WW8Num7z011111111">
    <w:name w:val="WW-WW8Num7z011111111"/>
    <w:rPr>
      <w:rFonts w:ascii="Courier New" w:hAnsi="Courier New" w:cs="Courier New"/>
    </w:rPr>
  </w:style>
  <w:style w:type="character" w:customStyle="1" w:styleId="WW-WW8Num8z011111">
    <w:name w:val="WW-WW8Num8z011111"/>
    <w:rPr>
      <w:b/>
    </w:rPr>
  </w:style>
  <w:style w:type="character" w:customStyle="1" w:styleId="WW-WW8Num9z01111">
    <w:name w:val="WW-WW8Num9z01111"/>
    <w:rPr>
      <w:b/>
    </w:rPr>
  </w:style>
  <w:style w:type="character" w:customStyle="1" w:styleId="WW-WW8Num12z11111">
    <w:name w:val="WW-WW8Num12z11111"/>
    <w:rPr>
      <w:rFonts w:ascii="Courier New" w:hAnsi="Courier New" w:cs="Courier New"/>
    </w:rPr>
  </w:style>
  <w:style w:type="character" w:customStyle="1" w:styleId="WW-WW8Num12z21111">
    <w:name w:val="WW-WW8Num12z21111"/>
    <w:rPr>
      <w:rFonts w:ascii="Wingdings" w:hAnsi="Wingdings" w:cs="Wingdings"/>
    </w:rPr>
  </w:style>
  <w:style w:type="character" w:customStyle="1" w:styleId="WW-WW8Num12z31111">
    <w:name w:val="WW-WW8Num12z31111"/>
    <w:rPr>
      <w:rFonts w:ascii="Symbol" w:hAnsi="Symbol" w:cs="Symbol"/>
    </w:rPr>
  </w:style>
  <w:style w:type="character" w:customStyle="1" w:styleId="WW-WW8Num13z011111111">
    <w:name w:val="WW-WW8Num13z011111111"/>
    <w:rPr>
      <w:rFonts w:ascii="Symbol" w:hAnsi="Symbol" w:cs="Symbol"/>
    </w:rPr>
  </w:style>
  <w:style w:type="character" w:customStyle="1" w:styleId="WW-WW8Num14z011111">
    <w:name w:val="WW-WW8Num14z011111"/>
    <w:rPr>
      <w:rFonts w:ascii="Symbol" w:hAnsi="Symbol" w:cs="Symbol"/>
      <w:sz w:val="24"/>
    </w:rPr>
  </w:style>
  <w:style w:type="character" w:customStyle="1" w:styleId="WW-WW8Num15z011111">
    <w:name w:val="WW-WW8Num15z011111"/>
    <w:rPr>
      <w:rFonts w:ascii="Symbol" w:hAnsi="Symbol" w:cs="Symbol"/>
    </w:rPr>
  </w:style>
  <w:style w:type="character" w:customStyle="1" w:styleId="WW-WW8Num16z0111111">
    <w:name w:val="WW-WW8Num16z0111111"/>
    <w:rPr>
      <w:rFonts w:ascii="StarSymbol" w:hAnsi="StarSymbol" w:cs="StarSymbol"/>
    </w:rPr>
  </w:style>
  <w:style w:type="character" w:customStyle="1" w:styleId="WW-WW8Num21z01">
    <w:name w:val="WW-WW8Num21z01"/>
    <w:rPr>
      <w:rFonts w:ascii="Symbol" w:hAnsi="Symbol" w:cs="StarSymbol"/>
      <w:sz w:val="18"/>
      <w:szCs w:val="18"/>
    </w:rPr>
  </w:style>
  <w:style w:type="character" w:customStyle="1" w:styleId="WW-Absatz-Standardschriftart111111">
    <w:name w:val="WW-Absatz-Standardschriftart111111"/>
  </w:style>
  <w:style w:type="character" w:customStyle="1" w:styleId="WW-WW8Num1z011111111">
    <w:name w:val="WW-WW8Num1z011111111"/>
    <w:rPr>
      <w:rFonts w:ascii="Wingdings" w:hAnsi="Wingdings" w:cs="Wingdings"/>
    </w:rPr>
  </w:style>
  <w:style w:type="character" w:customStyle="1" w:styleId="WW-WW8Num2z011111111">
    <w:name w:val="WW-WW8Num2z011111111"/>
    <w:rPr>
      <w:rFonts w:ascii="Symbol" w:hAnsi="Symbol" w:cs="Symbol"/>
    </w:rPr>
  </w:style>
  <w:style w:type="character" w:customStyle="1" w:styleId="WW-WW8Num3z011111">
    <w:name w:val="WW-WW8Num3z011111"/>
    <w:rPr>
      <w:b/>
    </w:rPr>
  </w:style>
  <w:style w:type="character" w:customStyle="1" w:styleId="WW-WW8Num5z0111111111">
    <w:name w:val="WW-WW8Num5z0111111111"/>
    <w:rPr>
      <w:rFonts w:ascii="Courier New" w:hAnsi="Courier New" w:cs="Courier New"/>
    </w:rPr>
  </w:style>
  <w:style w:type="character" w:customStyle="1" w:styleId="WW-WW8Num5z211111">
    <w:name w:val="WW-WW8Num5z211111"/>
    <w:rPr>
      <w:rFonts w:ascii="Wingdings" w:hAnsi="Wingdings" w:cs="Wingdings"/>
    </w:rPr>
  </w:style>
  <w:style w:type="character" w:customStyle="1" w:styleId="WW-WW8Num5z311111">
    <w:name w:val="WW-WW8Num5z311111"/>
    <w:rPr>
      <w:rFonts w:ascii="Symbol" w:hAnsi="Symbol" w:cs="Symbol"/>
    </w:rPr>
  </w:style>
  <w:style w:type="character" w:customStyle="1" w:styleId="WW-WW8Num6z0111111111">
    <w:name w:val="WW-WW8Num6z0111111111"/>
    <w:rPr>
      <w:b/>
    </w:rPr>
  </w:style>
  <w:style w:type="character" w:customStyle="1" w:styleId="WW-WW8Num7z0111111111">
    <w:name w:val="WW-WW8Num7z0111111111"/>
    <w:rPr>
      <w:rFonts w:ascii="Courier New" w:hAnsi="Courier New" w:cs="Courier New"/>
    </w:rPr>
  </w:style>
  <w:style w:type="character" w:customStyle="1" w:styleId="WW-WW8Num8z0111111">
    <w:name w:val="WW-WW8Num8z0111111"/>
    <w:rPr>
      <w:b/>
    </w:rPr>
  </w:style>
  <w:style w:type="character" w:customStyle="1" w:styleId="WW-WW8Num9z011111">
    <w:name w:val="WW-WW8Num9z011111"/>
    <w:rPr>
      <w:b/>
    </w:rPr>
  </w:style>
  <w:style w:type="character" w:customStyle="1" w:styleId="WW-WW8Num12z111111">
    <w:name w:val="WW-WW8Num12z111111"/>
    <w:rPr>
      <w:rFonts w:ascii="Courier New" w:hAnsi="Courier New" w:cs="Courier New"/>
    </w:rPr>
  </w:style>
  <w:style w:type="character" w:customStyle="1" w:styleId="WW-WW8Num12z211111">
    <w:name w:val="WW-WW8Num12z211111"/>
    <w:rPr>
      <w:rFonts w:ascii="Wingdings" w:hAnsi="Wingdings" w:cs="Wingdings"/>
    </w:rPr>
  </w:style>
  <w:style w:type="character" w:customStyle="1" w:styleId="WW-WW8Num12z311111">
    <w:name w:val="WW-WW8Num12z311111"/>
    <w:rPr>
      <w:rFonts w:ascii="Symbol" w:hAnsi="Symbol" w:cs="Symbol"/>
    </w:rPr>
  </w:style>
  <w:style w:type="character" w:customStyle="1" w:styleId="WW-WW8Num13z0111111111">
    <w:name w:val="WW-WW8Num13z0111111111"/>
    <w:rPr>
      <w:rFonts w:ascii="Symbol" w:hAnsi="Symbol" w:cs="Symbol"/>
    </w:rPr>
  </w:style>
  <w:style w:type="character" w:customStyle="1" w:styleId="WW-WW8Num14z0111111">
    <w:name w:val="WW-WW8Num14z0111111"/>
    <w:rPr>
      <w:rFonts w:ascii="Symbol" w:hAnsi="Symbol" w:cs="Symbol"/>
      <w:sz w:val="24"/>
    </w:rPr>
  </w:style>
  <w:style w:type="character" w:customStyle="1" w:styleId="WW-WW8Num15z0111111">
    <w:name w:val="WW-WW8Num15z0111111"/>
    <w:rPr>
      <w:rFonts w:ascii="Symbol" w:hAnsi="Symbol" w:cs="Symbol"/>
    </w:rPr>
  </w:style>
  <w:style w:type="character" w:customStyle="1" w:styleId="WW-WW8Num16z01111111">
    <w:name w:val="WW-WW8Num16z01111111"/>
    <w:rPr>
      <w:rFonts w:ascii="StarSymbol" w:hAnsi="StarSymbol" w:cs="StarSymbol"/>
    </w:rPr>
  </w:style>
  <w:style w:type="character" w:customStyle="1" w:styleId="WW-Absatz-Standardschriftart1111111">
    <w:name w:val="WW-Absatz-Standardschriftart1111111"/>
  </w:style>
  <w:style w:type="character" w:customStyle="1" w:styleId="WW-WW8Num1z0111111111">
    <w:name w:val="WW-WW8Num1z0111111111"/>
    <w:rPr>
      <w:rFonts w:ascii="Wingdings" w:hAnsi="Wingdings" w:cs="Wingdings"/>
    </w:rPr>
  </w:style>
  <w:style w:type="character" w:customStyle="1" w:styleId="WW-WW8Num2z0111111111">
    <w:name w:val="WW-WW8Num2z0111111111"/>
    <w:rPr>
      <w:rFonts w:ascii="Symbol" w:hAnsi="Symbol" w:cs="Symbol"/>
    </w:rPr>
  </w:style>
  <w:style w:type="character" w:customStyle="1" w:styleId="WW-WW8Num3z0111111">
    <w:name w:val="WW-WW8Num3z0111111"/>
    <w:rPr>
      <w:b/>
    </w:rPr>
  </w:style>
  <w:style w:type="character" w:customStyle="1" w:styleId="WW-WW8Num5z01111111111">
    <w:name w:val="WW-WW8Num5z01111111111"/>
    <w:rPr>
      <w:rFonts w:ascii="Arial" w:hAnsi="Arial" w:cs="Arial"/>
    </w:rPr>
  </w:style>
  <w:style w:type="character" w:customStyle="1" w:styleId="WW-WW8Num6z01111111111">
    <w:name w:val="WW-WW8Num6z0111111111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WW8Num7z01111111111">
    <w:name w:val="WW-WW8Num7z01111111111"/>
    <w:rPr>
      <w:b/>
    </w:rPr>
  </w:style>
  <w:style w:type="character" w:customStyle="1" w:styleId="WW-WW8Num9z0111111">
    <w:name w:val="WW-WW8Num9z0111111"/>
    <w:rPr>
      <w:rFonts w:ascii="Courier New" w:hAnsi="Courier New" w:cs="Courier New"/>
    </w:rPr>
  </w:style>
  <w:style w:type="character" w:customStyle="1" w:styleId="WW-WW8Num10z0">
    <w:name w:val="WW-WW8Num10z0"/>
    <w:rPr>
      <w:b/>
    </w:rPr>
  </w:style>
  <w:style w:type="character" w:customStyle="1" w:styleId="WW-WW8Num11z0111">
    <w:name w:val="WW-WW8Num11z0111"/>
    <w:rPr>
      <w:b/>
    </w:rPr>
  </w:style>
  <w:style w:type="character" w:customStyle="1" w:styleId="WW-WW8Num15z01111111">
    <w:name w:val="WW-WW8Num15z01111111"/>
    <w:rPr>
      <w:rFonts w:ascii="Symbol" w:hAnsi="Symbol" w:cs="Symbol"/>
    </w:rPr>
  </w:style>
  <w:style w:type="character" w:customStyle="1" w:styleId="WW-WW8Num16z011111111">
    <w:name w:val="WW-WW8Num16z011111111"/>
    <w:rPr>
      <w:rFonts w:ascii="Symbol" w:hAnsi="Symbol" w:cs="Symbol"/>
      <w:sz w:val="24"/>
    </w:rPr>
  </w:style>
  <w:style w:type="character" w:customStyle="1" w:styleId="WW-WW8Num17z0">
    <w:name w:val="WW-WW8Num17z0"/>
    <w:rPr>
      <w:rFonts w:ascii="Symbol" w:hAnsi="Symbol" w:cs="Symbol"/>
    </w:rPr>
  </w:style>
  <w:style w:type="character" w:customStyle="1" w:styleId="WW-WW8Num18z0111">
    <w:name w:val="WW-WW8Num18z0111"/>
    <w:rPr>
      <w:rFonts w:ascii="StarSymbol" w:hAnsi="StarSymbol" w:cs="StarSymbol"/>
    </w:rPr>
  </w:style>
  <w:style w:type="character" w:customStyle="1" w:styleId="WW-DefaultParagraphFont111">
    <w:name w:val="WW-Default Paragraph Font111"/>
  </w:style>
  <w:style w:type="character" w:customStyle="1" w:styleId="WW-WW8Num1z01111111111">
    <w:name w:val="WW-WW8Num1z01111111111"/>
    <w:rPr>
      <w:rFonts w:ascii="Wingdings" w:hAnsi="Wingdings" w:cs="Wingdings"/>
    </w:rPr>
  </w:style>
  <w:style w:type="character" w:customStyle="1" w:styleId="WW-WW8Num2z01111111111">
    <w:name w:val="WW-WW8Num2z01111111111"/>
    <w:rPr>
      <w:rFonts w:ascii="Symbol" w:hAnsi="Symbol" w:cs="Symbol"/>
    </w:rPr>
  </w:style>
  <w:style w:type="character" w:customStyle="1" w:styleId="WW-WW8Num3z01111111">
    <w:name w:val="WW-WW8Num3z01111111"/>
    <w:rPr>
      <w:b/>
    </w:rPr>
  </w:style>
  <w:style w:type="character" w:customStyle="1" w:styleId="WW-WW8Num5z011111111111">
    <w:name w:val="WW-WW8Num5z011111111111"/>
    <w:rPr>
      <w:rFonts w:ascii="Arial" w:hAnsi="Arial" w:cs="Arial"/>
    </w:rPr>
  </w:style>
  <w:style w:type="character" w:customStyle="1" w:styleId="WW-WW8Num6z011111111111">
    <w:name w:val="WW-WW8Num6z011111111111"/>
    <w:rPr>
      <w:rFonts w:ascii="Courier New" w:hAnsi="Courier New" w:cs="Courier New"/>
    </w:rPr>
  </w:style>
  <w:style w:type="character" w:customStyle="1" w:styleId="WW-WW8Num6z2">
    <w:name w:val="WW-WW8Num6z2"/>
    <w:rPr>
      <w:rFonts w:ascii="Wingdings" w:hAnsi="Wingdings" w:cs="Wingdings"/>
    </w:rPr>
  </w:style>
  <w:style w:type="character" w:customStyle="1" w:styleId="WW-WW8Num6z3">
    <w:name w:val="WW-WW8Num6z3"/>
    <w:rPr>
      <w:rFonts w:ascii="Symbol" w:hAnsi="Symbol" w:cs="Symbol"/>
    </w:rPr>
  </w:style>
  <w:style w:type="character" w:customStyle="1" w:styleId="WW-WW8Num7z011111111111">
    <w:name w:val="WW-WW8Num7z011111111111"/>
    <w:rPr>
      <w:b/>
    </w:rPr>
  </w:style>
  <w:style w:type="character" w:customStyle="1" w:styleId="WW-WW8Num9z01111111">
    <w:name w:val="WW-WW8Num9z01111111"/>
    <w:rPr>
      <w:rFonts w:ascii="Courier New" w:hAnsi="Courier New" w:cs="Courier New"/>
    </w:rPr>
  </w:style>
  <w:style w:type="character" w:customStyle="1" w:styleId="WW-WW8Num10z01">
    <w:name w:val="WW-WW8Num10z01"/>
    <w:rPr>
      <w:b/>
    </w:rPr>
  </w:style>
  <w:style w:type="character" w:customStyle="1" w:styleId="WW-WW8Num11z01111">
    <w:name w:val="WW-WW8Num11z01111"/>
    <w:rPr>
      <w:b/>
    </w:rPr>
  </w:style>
  <w:style w:type="character" w:customStyle="1" w:styleId="WW-WW8Num14z1">
    <w:name w:val="WW-WW8Num14z1"/>
    <w:rPr>
      <w:rFonts w:ascii="Courier New" w:hAnsi="Courier New" w:cs="Courier New"/>
    </w:rPr>
  </w:style>
  <w:style w:type="character" w:customStyle="1" w:styleId="WW-WW8Num14z2">
    <w:name w:val="WW-WW8Num14z2"/>
    <w:rPr>
      <w:rFonts w:ascii="Wingdings" w:hAnsi="Wingdings" w:cs="Wingdings"/>
    </w:rPr>
  </w:style>
  <w:style w:type="character" w:customStyle="1" w:styleId="WW-WW8Num14z3">
    <w:name w:val="WW-WW8Num14z3"/>
    <w:rPr>
      <w:rFonts w:ascii="Symbol" w:hAnsi="Symbol" w:cs="Symbol"/>
    </w:rPr>
  </w:style>
  <w:style w:type="character" w:customStyle="1" w:styleId="WW-WW8Num15z011111111">
    <w:name w:val="WW-WW8Num15z011111111"/>
    <w:rPr>
      <w:rFonts w:ascii="Symbol" w:hAnsi="Symbol" w:cs="Symbol"/>
    </w:rPr>
  </w:style>
  <w:style w:type="character" w:customStyle="1" w:styleId="WW-WW8Num16z0111111111">
    <w:name w:val="WW-WW8Num16z0111111111"/>
    <w:rPr>
      <w:rFonts w:ascii="Symbol" w:hAnsi="Symbol" w:cs="Symbol"/>
      <w:sz w:val="24"/>
    </w:rPr>
  </w:style>
  <w:style w:type="character" w:customStyle="1" w:styleId="WW-WW8Num17z01">
    <w:name w:val="WW-WW8Num17z01"/>
    <w:rPr>
      <w:rFonts w:ascii="Symbol" w:hAnsi="Symbol" w:cs="Symbol"/>
    </w:rPr>
  </w:style>
  <w:style w:type="character" w:customStyle="1" w:styleId="WW-WW8Num18z01111">
    <w:name w:val="WW-WW8Num18z01111"/>
    <w:rPr>
      <w:rFonts w:ascii="StarSymbol" w:hAnsi="StarSymbol" w:cs="StarSymbol"/>
    </w:rPr>
  </w:style>
  <w:style w:type="character" w:customStyle="1" w:styleId="WW-Absatz-Standardschriftart11111111">
    <w:name w:val="WW-Absatz-Standardschriftart11111111"/>
  </w:style>
  <w:style w:type="character" w:customStyle="1" w:styleId="WW-WW8Num2z011111111111">
    <w:name w:val="WW-WW8Num2z011111111111"/>
    <w:rPr>
      <w:rFonts w:ascii="Wingdings" w:hAnsi="Wingdings" w:cs="Wingdings"/>
    </w:rPr>
  </w:style>
  <w:style w:type="character" w:customStyle="1" w:styleId="WW-WW8Num3z011111111">
    <w:name w:val="WW-WW8Num3z011111111"/>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WW8Num4z011">
    <w:name w:val="WW-WW8Num4z01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WW8Num5z0111111111111">
    <w:name w:val="WW-WW8Num5z0111111111111"/>
    <w:rPr>
      <w:b/>
    </w:rPr>
  </w:style>
  <w:style w:type="character" w:customStyle="1" w:styleId="WW-WW8Num8z01111111">
    <w:name w:val="WW-WW8Num8z01111111"/>
    <w:rPr>
      <w:rFonts w:ascii="Arial" w:eastAsia="Times New Roman" w:hAnsi="Arial" w:cs="Arial"/>
    </w:rPr>
  </w:style>
  <w:style w:type="character" w:customStyle="1" w:styleId="WW-WW8Num9z011111111">
    <w:name w:val="WW-WW8Num9z011111111"/>
    <w:rPr>
      <w:rFonts w:ascii="Courier New" w:hAnsi="Courier New" w:cs="Courier New"/>
    </w:rPr>
  </w:style>
  <w:style w:type="character" w:customStyle="1" w:styleId="WW8Num9z3">
    <w:name w:val="WW8Num9z3"/>
    <w:rPr>
      <w:rFonts w:ascii="Symbol" w:hAnsi="Symbol" w:cs="Symbol"/>
    </w:rPr>
  </w:style>
  <w:style w:type="character" w:customStyle="1" w:styleId="WW-WW8Num10z011">
    <w:name w:val="WW-WW8Num10z011"/>
    <w:rPr>
      <w:b/>
    </w:rPr>
  </w:style>
  <w:style w:type="character" w:customStyle="1" w:styleId="WW-WW8Num12z0111">
    <w:name w:val="WW-WW8Num12z0111"/>
    <w:rPr>
      <w:b/>
    </w:rPr>
  </w:style>
  <w:style w:type="character" w:customStyle="1" w:styleId="WW-WW8Num13z01111111111">
    <w:name w:val="WW-WW8Num13z01111111111"/>
    <w:rPr>
      <w:rFonts w:ascii="Courier New" w:hAnsi="Courier New" w:cs="Courier New"/>
    </w:rPr>
  </w:style>
  <w:style w:type="character" w:customStyle="1" w:styleId="WW8Num13z3">
    <w:name w:val="WW8Num13z3"/>
    <w:rPr>
      <w:rFonts w:ascii="Symbol" w:hAnsi="Symbol" w:cs="Symbol"/>
    </w:rPr>
  </w:style>
  <w:style w:type="character" w:customStyle="1" w:styleId="WW-WW8Num14z01111111">
    <w:name w:val="WW-WW8Num14z01111111"/>
    <w:rPr>
      <w:b/>
    </w:rPr>
  </w:style>
  <w:style w:type="character" w:customStyle="1" w:styleId="WW-WW8Num17z011">
    <w:name w:val="WW-WW8Num17z011"/>
    <w:rPr>
      <w:rFonts w:ascii="Symbol" w:hAnsi="Symbol" w:cs="Symbol"/>
    </w:rPr>
  </w:style>
  <w:style w:type="character" w:customStyle="1" w:styleId="WW-WW8Num22z01">
    <w:name w:val="WW-WW8Num22z01"/>
    <w:rPr>
      <w:rFonts w:ascii="Times New Roman" w:eastAsia="Times New Roman" w:hAnsi="Times New Roman" w:cs="Times New Roman"/>
    </w:rPr>
  </w:style>
  <w:style w:type="character" w:customStyle="1" w:styleId="WW-WW8Num22z1">
    <w:name w:val="WW-WW8Num22z1"/>
    <w:rPr>
      <w:rFonts w:ascii="Courier New" w:hAnsi="Courier New" w:cs="Courier New"/>
    </w:rPr>
  </w:style>
  <w:style w:type="character" w:customStyle="1" w:styleId="WW-WW8Num22z2">
    <w:name w:val="WW-WW8Num22z2"/>
    <w:rPr>
      <w:rFonts w:ascii="Wingdings" w:hAnsi="Wingdings" w:cs="Wingdings"/>
    </w:rPr>
  </w:style>
  <w:style w:type="character" w:customStyle="1" w:styleId="WW-WW8Num22z3">
    <w:name w:val="WW-WW8Num22z3"/>
    <w:rPr>
      <w:rFonts w:ascii="Symbol" w:hAnsi="Symbol" w:cs="Symbol"/>
    </w:rPr>
  </w:style>
  <w:style w:type="character" w:customStyle="1" w:styleId="WW-WW8Num25z01111">
    <w:name w:val="WW-WW8Num25z01111"/>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St2z1">
    <w:name w:val="WW8NumSt2z1"/>
    <w:rPr>
      <w:rFonts w:ascii="Courier New" w:hAnsi="Courier New" w:cs="Courier New"/>
    </w:rPr>
  </w:style>
  <w:style w:type="character" w:customStyle="1" w:styleId="WW8NumSt2z2">
    <w:name w:val="WW8NumSt2z2"/>
    <w:rPr>
      <w:rFonts w:ascii="Wingdings" w:hAnsi="Wingdings" w:cs="Wingdings"/>
    </w:rPr>
  </w:style>
  <w:style w:type="character" w:customStyle="1" w:styleId="WW8NumSt2z3">
    <w:name w:val="WW8NumSt2z3"/>
    <w:rPr>
      <w:rFonts w:ascii="Symbol" w:hAnsi="Symbol" w:cs="Symbol"/>
    </w:rPr>
  </w:style>
  <w:style w:type="character" w:customStyle="1" w:styleId="WW8NumSt3z1">
    <w:name w:val="WW8NumSt3z1"/>
    <w:rPr>
      <w:rFonts w:ascii="Courier New" w:hAnsi="Courier New" w:cs="Courier New"/>
    </w:rPr>
  </w:style>
  <w:style w:type="character" w:customStyle="1" w:styleId="WW8NumSt3z2">
    <w:name w:val="WW8NumSt3z2"/>
    <w:rPr>
      <w:rFonts w:ascii="Wingdings" w:hAnsi="Wingdings" w:cs="Wingdings"/>
    </w:rPr>
  </w:style>
  <w:style w:type="character" w:customStyle="1" w:styleId="WW8NumSt3z3">
    <w:name w:val="WW8NumSt3z3"/>
    <w:rPr>
      <w:rFonts w:ascii="Symbol" w:hAnsi="Symbol" w:cs="Symbol"/>
    </w:rPr>
  </w:style>
  <w:style w:type="character" w:customStyle="1" w:styleId="WW8NumSt4z1">
    <w:name w:val="WW8NumSt4z1"/>
    <w:rPr>
      <w:rFonts w:ascii="Courier New" w:hAnsi="Courier New" w:cs="Courier New"/>
    </w:rPr>
  </w:style>
  <w:style w:type="character" w:customStyle="1" w:styleId="WW8NumSt4z2">
    <w:name w:val="WW8NumSt4z2"/>
    <w:rPr>
      <w:rFonts w:ascii="Wingdings" w:hAnsi="Wingdings" w:cs="Wingdings"/>
    </w:rPr>
  </w:style>
  <w:style w:type="character" w:customStyle="1" w:styleId="WW8NumSt4z3">
    <w:name w:val="WW8NumSt4z3"/>
    <w:rPr>
      <w:rFonts w:ascii="Symbol" w:hAnsi="Symbol" w:cs="Symbol"/>
    </w:rPr>
  </w:style>
  <w:style w:type="character" w:customStyle="1" w:styleId="WW8NumSt6z1">
    <w:name w:val="WW8NumSt6z1"/>
    <w:rPr>
      <w:rFonts w:ascii="Courier New" w:hAnsi="Courier New" w:cs="Courier New"/>
    </w:rPr>
  </w:style>
  <w:style w:type="character" w:customStyle="1" w:styleId="WW8NumSt6z2">
    <w:name w:val="WW8NumSt6z2"/>
    <w:rPr>
      <w:rFonts w:ascii="Wingdings" w:hAnsi="Wingdings" w:cs="Wingdings"/>
    </w:rPr>
  </w:style>
  <w:style w:type="character" w:customStyle="1" w:styleId="WW8NumSt6z3">
    <w:name w:val="WW8NumSt6z3"/>
    <w:rPr>
      <w:rFonts w:ascii="Symbol" w:hAnsi="Symbol" w:cs="Symbol"/>
    </w:rPr>
  </w:style>
  <w:style w:type="character" w:customStyle="1" w:styleId="WW8NumSt7z1">
    <w:name w:val="WW8NumSt7z1"/>
    <w:rPr>
      <w:rFonts w:ascii="Courier New" w:hAnsi="Courier New" w:cs="Courier New"/>
    </w:rPr>
  </w:style>
  <w:style w:type="character" w:customStyle="1" w:styleId="WW8NumSt7z2">
    <w:name w:val="WW8NumSt7z2"/>
    <w:rPr>
      <w:rFonts w:ascii="Wingdings" w:hAnsi="Wingdings" w:cs="Wingdings"/>
    </w:rPr>
  </w:style>
  <w:style w:type="character" w:customStyle="1" w:styleId="WW8NumSt7z3">
    <w:name w:val="WW8NumSt7z3"/>
    <w:rPr>
      <w:rFonts w:ascii="Symbol" w:hAnsi="Symbol" w:cs="Symbol"/>
    </w:rPr>
  </w:style>
  <w:style w:type="character" w:customStyle="1" w:styleId="WW8NumSt8z1">
    <w:name w:val="WW8NumSt8z1"/>
    <w:rPr>
      <w:rFonts w:ascii="Courier New" w:hAnsi="Courier New" w:cs="Courier New"/>
    </w:rPr>
  </w:style>
  <w:style w:type="character" w:customStyle="1" w:styleId="WW8NumSt8z2">
    <w:name w:val="WW8NumSt8z2"/>
    <w:rPr>
      <w:rFonts w:ascii="Wingdings" w:hAnsi="Wingdings" w:cs="Wingdings"/>
    </w:rPr>
  </w:style>
  <w:style w:type="character" w:customStyle="1" w:styleId="WW8NumSt8z3">
    <w:name w:val="WW8NumSt8z3"/>
    <w:rPr>
      <w:rFonts w:ascii="Symbol" w:hAnsi="Symbol" w:cs="Symbol"/>
    </w:rPr>
  </w:style>
  <w:style w:type="character" w:customStyle="1" w:styleId="WW8NumSt9z1">
    <w:name w:val="WW8NumSt9z1"/>
    <w:rPr>
      <w:rFonts w:ascii="Courier New" w:hAnsi="Courier New" w:cs="Courier New"/>
    </w:rPr>
  </w:style>
  <w:style w:type="character" w:customStyle="1" w:styleId="WW8NumSt9z2">
    <w:name w:val="WW8NumSt9z2"/>
    <w:rPr>
      <w:rFonts w:ascii="Wingdings" w:hAnsi="Wingdings" w:cs="Wingdings"/>
    </w:rPr>
  </w:style>
  <w:style w:type="character" w:customStyle="1" w:styleId="WW8NumSt9z3">
    <w:name w:val="WW8NumSt9z3"/>
    <w:rPr>
      <w:rFonts w:ascii="Symbol" w:hAnsi="Symbol" w:cs="Symbol"/>
    </w:rPr>
  </w:style>
  <w:style w:type="character" w:customStyle="1" w:styleId="WW8NumSt10z1">
    <w:name w:val="WW8NumSt10z1"/>
    <w:rPr>
      <w:rFonts w:ascii="Courier New" w:hAnsi="Courier New" w:cs="Courier New"/>
    </w:rPr>
  </w:style>
  <w:style w:type="character" w:customStyle="1" w:styleId="WW8NumSt10z2">
    <w:name w:val="WW8NumSt10z2"/>
    <w:rPr>
      <w:rFonts w:ascii="Wingdings" w:hAnsi="Wingdings" w:cs="Wingdings"/>
    </w:rPr>
  </w:style>
  <w:style w:type="character" w:customStyle="1" w:styleId="WW8NumSt10z3">
    <w:name w:val="WW8NumSt10z3"/>
    <w:rPr>
      <w:rFonts w:ascii="Symbol" w:hAnsi="Symbol" w:cs="Symbol"/>
    </w:rPr>
  </w:style>
  <w:style w:type="character" w:customStyle="1" w:styleId="WW8NumSt11z1">
    <w:name w:val="WW8NumSt11z1"/>
    <w:rPr>
      <w:rFonts w:ascii="Courier New" w:hAnsi="Courier New" w:cs="Courier New"/>
    </w:rPr>
  </w:style>
  <w:style w:type="character" w:customStyle="1" w:styleId="WW8NumSt11z2">
    <w:name w:val="WW8NumSt11z2"/>
    <w:rPr>
      <w:rFonts w:ascii="Wingdings" w:hAnsi="Wingdings" w:cs="Wingdings"/>
    </w:rPr>
  </w:style>
  <w:style w:type="character" w:customStyle="1" w:styleId="WW8NumSt11z3">
    <w:name w:val="WW8NumSt11z3"/>
    <w:rPr>
      <w:rFonts w:ascii="Symbol" w:hAnsi="Symbol" w:cs="Symbol"/>
    </w:rPr>
  </w:style>
  <w:style w:type="character" w:customStyle="1" w:styleId="WW8NumSt12z1">
    <w:name w:val="WW8NumSt12z1"/>
    <w:rPr>
      <w:rFonts w:ascii="Courier New" w:hAnsi="Courier New" w:cs="Courier New"/>
    </w:rPr>
  </w:style>
  <w:style w:type="character" w:customStyle="1" w:styleId="WW8NumSt12z2">
    <w:name w:val="WW8NumSt12z2"/>
    <w:rPr>
      <w:rFonts w:ascii="Wingdings" w:hAnsi="Wingdings" w:cs="Wingdings"/>
    </w:rPr>
  </w:style>
  <w:style w:type="character" w:customStyle="1" w:styleId="WW8NumSt12z3">
    <w:name w:val="WW8NumSt12z3"/>
    <w:rPr>
      <w:rFonts w:ascii="Symbol" w:hAnsi="Symbol" w:cs="Symbol"/>
    </w:rPr>
  </w:style>
  <w:style w:type="character" w:customStyle="1" w:styleId="WW8NumSt13z1">
    <w:name w:val="WW8NumSt13z1"/>
    <w:rPr>
      <w:rFonts w:ascii="Courier New" w:hAnsi="Courier New" w:cs="Courier New"/>
    </w:rPr>
  </w:style>
  <w:style w:type="character" w:customStyle="1" w:styleId="WW8NumSt13z2">
    <w:name w:val="WW8NumSt13z2"/>
    <w:rPr>
      <w:rFonts w:ascii="Wingdings" w:hAnsi="Wingdings" w:cs="Wingdings"/>
    </w:rPr>
  </w:style>
  <w:style w:type="character" w:customStyle="1" w:styleId="WW8NumSt13z3">
    <w:name w:val="WW8NumSt13z3"/>
    <w:rPr>
      <w:rFonts w:ascii="Symbol" w:hAnsi="Symbol" w:cs="Symbol"/>
    </w:rPr>
  </w:style>
  <w:style w:type="character" w:customStyle="1" w:styleId="WW8NumSt14z1">
    <w:name w:val="WW8NumSt14z1"/>
    <w:rPr>
      <w:rFonts w:ascii="Courier New" w:hAnsi="Courier New" w:cs="Courier New"/>
    </w:rPr>
  </w:style>
  <w:style w:type="character" w:customStyle="1" w:styleId="WW8NumSt14z2">
    <w:name w:val="WW8NumSt14z2"/>
    <w:rPr>
      <w:rFonts w:ascii="Wingdings" w:hAnsi="Wingdings" w:cs="Wingdings"/>
    </w:rPr>
  </w:style>
  <w:style w:type="character" w:customStyle="1" w:styleId="WW8NumSt14z3">
    <w:name w:val="WW8NumSt14z3"/>
    <w:rPr>
      <w:rFonts w:ascii="Symbol" w:hAnsi="Symbol" w:cs="Symbol"/>
    </w:rPr>
  </w:style>
  <w:style w:type="character" w:customStyle="1" w:styleId="WW8NumSt15z1">
    <w:name w:val="WW8NumSt15z1"/>
    <w:rPr>
      <w:rFonts w:ascii="Courier New" w:hAnsi="Courier New" w:cs="Courier New"/>
    </w:rPr>
  </w:style>
  <w:style w:type="character" w:customStyle="1" w:styleId="WW8NumSt15z2">
    <w:name w:val="WW8NumSt15z2"/>
    <w:rPr>
      <w:rFonts w:ascii="Wingdings" w:hAnsi="Wingdings" w:cs="Wingdings"/>
    </w:rPr>
  </w:style>
  <w:style w:type="character" w:customStyle="1" w:styleId="WW8NumSt15z3">
    <w:name w:val="WW8NumSt15z3"/>
    <w:rPr>
      <w:rFonts w:ascii="Symbol" w:hAnsi="Symbol" w:cs="Symbol"/>
    </w:rPr>
  </w:style>
  <w:style w:type="character" w:customStyle="1" w:styleId="WW8NumSt16z1">
    <w:name w:val="WW8NumSt16z1"/>
    <w:rPr>
      <w:rFonts w:ascii="Courier New" w:hAnsi="Courier New" w:cs="Courier New"/>
    </w:rPr>
  </w:style>
  <w:style w:type="character" w:customStyle="1" w:styleId="WW8NumSt16z2">
    <w:name w:val="WW8NumSt16z2"/>
    <w:rPr>
      <w:rFonts w:ascii="Wingdings" w:hAnsi="Wingdings" w:cs="Wingdings"/>
    </w:rPr>
  </w:style>
  <w:style w:type="character" w:customStyle="1" w:styleId="WW8NumSt16z3">
    <w:name w:val="WW8NumSt16z3"/>
    <w:rPr>
      <w:rFonts w:ascii="Symbol" w:hAnsi="Symbol" w:cs="Symbol"/>
    </w:rPr>
  </w:style>
  <w:style w:type="character" w:customStyle="1" w:styleId="WW8NumSt17z1">
    <w:name w:val="WW8NumSt17z1"/>
    <w:rPr>
      <w:rFonts w:ascii="Courier New" w:hAnsi="Courier New" w:cs="Courier New"/>
    </w:rPr>
  </w:style>
  <w:style w:type="character" w:customStyle="1" w:styleId="WW8NumSt17z2">
    <w:name w:val="WW8NumSt17z2"/>
    <w:rPr>
      <w:rFonts w:ascii="Wingdings" w:hAnsi="Wingdings" w:cs="Wingdings"/>
    </w:rPr>
  </w:style>
  <w:style w:type="character" w:customStyle="1" w:styleId="WW8NumSt17z3">
    <w:name w:val="WW8NumSt17z3"/>
    <w:rPr>
      <w:rFonts w:ascii="Symbol" w:hAnsi="Symbol" w:cs="Symbol"/>
    </w:rPr>
  </w:style>
  <w:style w:type="character" w:customStyle="1" w:styleId="WW8NumSt18z1">
    <w:name w:val="WW8NumSt18z1"/>
    <w:rPr>
      <w:rFonts w:ascii="Courier New" w:hAnsi="Courier New" w:cs="Courier New"/>
    </w:rPr>
  </w:style>
  <w:style w:type="character" w:customStyle="1" w:styleId="WW8NumSt18z2">
    <w:name w:val="WW8NumSt18z2"/>
    <w:rPr>
      <w:rFonts w:ascii="Wingdings" w:hAnsi="Wingdings" w:cs="Wingdings"/>
    </w:rPr>
  </w:style>
  <w:style w:type="character" w:customStyle="1" w:styleId="WW8NumSt18z3">
    <w:name w:val="WW8NumSt18z3"/>
    <w:rPr>
      <w:rFonts w:ascii="Symbol" w:hAnsi="Symbol" w:cs="Symbol"/>
    </w:rPr>
  </w:style>
  <w:style w:type="character" w:customStyle="1" w:styleId="WW8NumSt19z1">
    <w:name w:val="WW8NumSt19z1"/>
    <w:rPr>
      <w:rFonts w:ascii="Courier New" w:hAnsi="Courier New" w:cs="Courier New"/>
    </w:rPr>
  </w:style>
  <w:style w:type="character" w:customStyle="1" w:styleId="WW8NumSt19z2">
    <w:name w:val="WW8NumSt19z2"/>
    <w:rPr>
      <w:rFonts w:ascii="Wingdings" w:hAnsi="Wingdings" w:cs="Wingdings"/>
    </w:rPr>
  </w:style>
  <w:style w:type="character" w:customStyle="1" w:styleId="WW8NumSt19z3">
    <w:name w:val="WW8NumSt19z3"/>
    <w:rPr>
      <w:rFonts w:ascii="Symbol" w:hAnsi="Symbol" w:cs="Symbol"/>
    </w:rPr>
  </w:style>
  <w:style w:type="character" w:customStyle="1" w:styleId="WW8NumSt20z1">
    <w:name w:val="WW8NumSt20z1"/>
    <w:rPr>
      <w:rFonts w:ascii="Courier New" w:hAnsi="Courier New" w:cs="Courier New"/>
    </w:rPr>
  </w:style>
  <w:style w:type="character" w:customStyle="1" w:styleId="WW8NumSt20z2">
    <w:name w:val="WW8NumSt20z2"/>
    <w:rPr>
      <w:rFonts w:ascii="Wingdings" w:hAnsi="Wingdings" w:cs="Wingdings"/>
    </w:rPr>
  </w:style>
  <w:style w:type="character" w:customStyle="1" w:styleId="WW8NumSt20z3">
    <w:name w:val="WW8NumSt20z3"/>
    <w:rPr>
      <w:rFonts w:ascii="Symbol" w:hAnsi="Symbol" w:cs="Symbol"/>
    </w:rPr>
  </w:style>
  <w:style w:type="character" w:customStyle="1" w:styleId="WW8NumSt21z1">
    <w:name w:val="WW8NumSt21z1"/>
    <w:rPr>
      <w:rFonts w:ascii="Courier New" w:hAnsi="Courier New" w:cs="Courier New"/>
    </w:rPr>
  </w:style>
  <w:style w:type="character" w:customStyle="1" w:styleId="WW8NumSt21z2">
    <w:name w:val="WW8NumSt21z2"/>
    <w:rPr>
      <w:rFonts w:ascii="Wingdings" w:hAnsi="Wingdings" w:cs="Wingdings"/>
    </w:rPr>
  </w:style>
  <w:style w:type="character" w:customStyle="1" w:styleId="WW8NumSt21z3">
    <w:name w:val="WW8NumSt21z3"/>
    <w:rPr>
      <w:rFonts w:ascii="Symbol" w:hAnsi="Symbol" w:cs="Symbol"/>
    </w:rPr>
  </w:style>
  <w:style w:type="character" w:customStyle="1" w:styleId="WW8NumSt22z1">
    <w:name w:val="WW8NumSt22z1"/>
    <w:rPr>
      <w:rFonts w:ascii="Courier New" w:hAnsi="Courier New" w:cs="Courier New"/>
    </w:rPr>
  </w:style>
  <w:style w:type="character" w:customStyle="1" w:styleId="WW8NumSt22z2">
    <w:name w:val="WW8NumSt22z2"/>
    <w:rPr>
      <w:rFonts w:ascii="Wingdings" w:hAnsi="Wingdings" w:cs="Wingdings"/>
    </w:rPr>
  </w:style>
  <w:style w:type="character" w:customStyle="1" w:styleId="WW8NumSt22z3">
    <w:name w:val="WW8NumSt22z3"/>
    <w:rPr>
      <w:rFonts w:ascii="Symbol" w:hAnsi="Symbol" w:cs="Symbol"/>
    </w:rPr>
  </w:style>
  <w:style w:type="character" w:customStyle="1" w:styleId="WW8NumSt23z1">
    <w:name w:val="WW8NumSt23z1"/>
    <w:rPr>
      <w:rFonts w:ascii="Courier New" w:hAnsi="Courier New" w:cs="Courier New"/>
    </w:rPr>
  </w:style>
  <w:style w:type="character" w:customStyle="1" w:styleId="WW8NumSt23z2">
    <w:name w:val="WW8NumSt23z2"/>
    <w:rPr>
      <w:rFonts w:ascii="Wingdings" w:hAnsi="Wingdings" w:cs="Wingdings"/>
    </w:rPr>
  </w:style>
  <w:style w:type="character" w:customStyle="1" w:styleId="WW8NumSt23z3">
    <w:name w:val="WW8NumSt23z3"/>
    <w:rPr>
      <w:rFonts w:ascii="Symbol" w:hAnsi="Symbol" w:cs="Symbol"/>
    </w:rPr>
  </w:style>
  <w:style w:type="character" w:customStyle="1" w:styleId="WW8NumSt24z0">
    <w:name w:val="WW8NumSt24z0"/>
    <w:rPr>
      <w:rFonts w:ascii="Symbol" w:hAnsi="Symbol" w:cs="Symbol"/>
    </w:rPr>
  </w:style>
  <w:style w:type="character" w:customStyle="1" w:styleId="WW8NumSt25z1">
    <w:name w:val="WW8NumSt25z1"/>
    <w:rPr>
      <w:rFonts w:ascii="Courier New" w:hAnsi="Courier New" w:cs="Courier New"/>
    </w:rPr>
  </w:style>
  <w:style w:type="character" w:customStyle="1" w:styleId="WW8NumSt25z2">
    <w:name w:val="WW8NumSt25z2"/>
    <w:rPr>
      <w:rFonts w:ascii="Wingdings" w:hAnsi="Wingdings" w:cs="Wingdings"/>
    </w:rPr>
  </w:style>
  <w:style w:type="character" w:customStyle="1" w:styleId="WW8NumSt25z3">
    <w:name w:val="WW8NumSt25z3"/>
    <w:rPr>
      <w:rFonts w:ascii="Symbol" w:hAnsi="Symbol" w:cs="Symbol"/>
    </w:rPr>
  </w:style>
  <w:style w:type="character" w:customStyle="1" w:styleId="WW8NumSt26z1">
    <w:name w:val="WW8NumSt26z1"/>
    <w:rPr>
      <w:rFonts w:ascii="Courier New" w:hAnsi="Courier New" w:cs="Courier New"/>
    </w:rPr>
  </w:style>
  <w:style w:type="character" w:customStyle="1" w:styleId="WW8NumSt26z2">
    <w:name w:val="WW8NumSt26z2"/>
    <w:rPr>
      <w:rFonts w:ascii="Wingdings" w:hAnsi="Wingdings" w:cs="Wingdings"/>
    </w:rPr>
  </w:style>
  <w:style w:type="character" w:customStyle="1" w:styleId="WW8NumSt26z3">
    <w:name w:val="WW8NumSt26z3"/>
    <w:rPr>
      <w:rFonts w:ascii="Symbol" w:hAnsi="Symbol" w:cs="Symbol"/>
    </w:rPr>
  </w:style>
  <w:style w:type="character" w:customStyle="1" w:styleId="WW8NumSt27z1">
    <w:name w:val="WW8NumSt27z1"/>
    <w:rPr>
      <w:rFonts w:ascii="Courier New" w:hAnsi="Courier New" w:cs="Courier New"/>
    </w:rPr>
  </w:style>
  <w:style w:type="character" w:customStyle="1" w:styleId="WW8NumSt27z2">
    <w:name w:val="WW8NumSt27z2"/>
    <w:rPr>
      <w:rFonts w:ascii="Wingdings" w:hAnsi="Wingdings" w:cs="Wingdings"/>
    </w:rPr>
  </w:style>
  <w:style w:type="character" w:customStyle="1" w:styleId="WW8NumSt27z3">
    <w:name w:val="WW8NumSt27z3"/>
    <w:rPr>
      <w:rFonts w:ascii="Symbol" w:hAnsi="Symbol" w:cs="Symbol"/>
    </w:rPr>
  </w:style>
  <w:style w:type="character" w:customStyle="1" w:styleId="WW8NumSt28z1">
    <w:name w:val="WW8NumSt28z1"/>
    <w:rPr>
      <w:rFonts w:ascii="Courier New" w:hAnsi="Courier New" w:cs="Courier New"/>
    </w:rPr>
  </w:style>
  <w:style w:type="character" w:customStyle="1" w:styleId="WW8NumSt28z2">
    <w:name w:val="WW8NumSt28z2"/>
    <w:rPr>
      <w:rFonts w:ascii="Wingdings" w:hAnsi="Wingdings" w:cs="Wingdings"/>
    </w:rPr>
  </w:style>
  <w:style w:type="character" w:customStyle="1" w:styleId="WW8NumSt28z3">
    <w:name w:val="WW8NumSt28z3"/>
    <w:rPr>
      <w:rFonts w:ascii="Symbol" w:hAnsi="Symbol" w:cs="Symbol"/>
    </w:rPr>
  </w:style>
  <w:style w:type="character" w:customStyle="1" w:styleId="WW8NumSt29z1">
    <w:name w:val="WW8NumSt29z1"/>
    <w:rPr>
      <w:rFonts w:ascii="Courier New" w:hAnsi="Courier New" w:cs="Courier New"/>
    </w:rPr>
  </w:style>
  <w:style w:type="character" w:customStyle="1" w:styleId="WW8NumSt29z2">
    <w:name w:val="WW8NumSt29z2"/>
    <w:rPr>
      <w:rFonts w:ascii="Wingdings" w:hAnsi="Wingdings" w:cs="Wingdings"/>
    </w:rPr>
  </w:style>
  <w:style w:type="character" w:customStyle="1" w:styleId="WW8NumSt29z3">
    <w:name w:val="WW8NumSt29z3"/>
    <w:rPr>
      <w:rFonts w:ascii="Symbol" w:hAnsi="Symbol" w:cs="Symbol"/>
    </w:rPr>
  </w:style>
  <w:style w:type="character" w:customStyle="1" w:styleId="WW8NumSt30z1">
    <w:name w:val="WW8NumSt30z1"/>
    <w:rPr>
      <w:rFonts w:ascii="Courier New" w:hAnsi="Courier New" w:cs="Courier New"/>
    </w:rPr>
  </w:style>
  <w:style w:type="character" w:customStyle="1" w:styleId="WW8NumSt30z2">
    <w:name w:val="WW8NumSt30z2"/>
    <w:rPr>
      <w:rFonts w:ascii="Wingdings" w:hAnsi="Wingdings" w:cs="Wingdings"/>
    </w:rPr>
  </w:style>
  <w:style w:type="character" w:customStyle="1" w:styleId="WW8NumSt30z3">
    <w:name w:val="WW8NumSt30z3"/>
    <w:rPr>
      <w:rFonts w:ascii="Symbol" w:hAnsi="Symbol" w:cs="Symbol"/>
    </w:rPr>
  </w:style>
  <w:style w:type="character" w:customStyle="1" w:styleId="WW8NumSt31z1">
    <w:name w:val="WW8NumSt31z1"/>
    <w:rPr>
      <w:rFonts w:ascii="Courier New" w:hAnsi="Courier New" w:cs="Courier New"/>
    </w:rPr>
  </w:style>
  <w:style w:type="character" w:customStyle="1" w:styleId="WW8NumSt31z2">
    <w:name w:val="WW8NumSt31z2"/>
    <w:rPr>
      <w:rFonts w:ascii="Wingdings" w:hAnsi="Wingdings" w:cs="Wingdings"/>
    </w:rPr>
  </w:style>
  <w:style w:type="character" w:customStyle="1" w:styleId="WW8NumSt31z3">
    <w:name w:val="WW8NumSt31z3"/>
    <w:rPr>
      <w:rFonts w:ascii="Symbol" w:hAnsi="Symbol" w:cs="Symbol"/>
    </w:rPr>
  </w:style>
  <w:style w:type="character" w:customStyle="1" w:styleId="WW8NumSt32z1">
    <w:name w:val="WW8NumSt32z1"/>
    <w:rPr>
      <w:rFonts w:ascii="Courier New" w:hAnsi="Courier New" w:cs="Courier New"/>
    </w:rPr>
  </w:style>
  <w:style w:type="character" w:customStyle="1" w:styleId="WW8NumSt32z2">
    <w:name w:val="WW8NumSt32z2"/>
    <w:rPr>
      <w:rFonts w:ascii="Wingdings" w:hAnsi="Wingdings" w:cs="Wingdings"/>
    </w:rPr>
  </w:style>
  <w:style w:type="character" w:customStyle="1" w:styleId="WW8NumSt32z3">
    <w:name w:val="WW8NumSt32z3"/>
    <w:rPr>
      <w:rFonts w:ascii="Symbol" w:hAnsi="Symbol" w:cs="Symbol"/>
    </w:rPr>
  </w:style>
  <w:style w:type="character" w:customStyle="1" w:styleId="WW8NumSt33z1">
    <w:name w:val="WW8NumSt33z1"/>
    <w:rPr>
      <w:rFonts w:ascii="Courier New" w:hAnsi="Courier New" w:cs="Courier New"/>
    </w:rPr>
  </w:style>
  <w:style w:type="character" w:customStyle="1" w:styleId="WW8NumSt33z2">
    <w:name w:val="WW8NumSt33z2"/>
    <w:rPr>
      <w:rFonts w:ascii="Wingdings" w:hAnsi="Wingdings" w:cs="Wingdings"/>
    </w:rPr>
  </w:style>
  <w:style w:type="character" w:customStyle="1" w:styleId="WW8NumSt33z3">
    <w:name w:val="WW8NumSt33z3"/>
    <w:rPr>
      <w:rFonts w:ascii="Symbol" w:hAnsi="Symbol" w:cs="Symbol"/>
    </w:rPr>
  </w:style>
  <w:style w:type="character" w:customStyle="1" w:styleId="WW8NumSt34z1">
    <w:name w:val="WW8NumSt34z1"/>
    <w:rPr>
      <w:rFonts w:ascii="Courier New" w:hAnsi="Courier New" w:cs="Courier New"/>
    </w:rPr>
  </w:style>
  <w:style w:type="character" w:customStyle="1" w:styleId="WW8NumSt34z2">
    <w:name w:val="WW8NumSt34z2"/>
    <w:rPr>
      <w:rFonts w:ascii="Wingdings" w:hAnsi="Wingdings" w:cs="Wingdings"/>
    </w:rPr>
  </w:style>
  <w:style w:type="character" w:customStyle="1" w:styleId="WW8NumSt34z3">
    <w:name w:val="WW8NumSt34z3"/>
    <w:rPr>
      <w:rFonts w:ascii="Symbol" w:hAnsi="Symbol" w:cs="Symbol"/>
    </w:rPr>
  </w:style>
  <w:style w:type="character" w:customStyle="1" w:styleId="WW8NumSt36z1">
    <w:name w:val="WW8NumSt36z1"/>
    <w:rPr>
      <w:rFonts w:ascii="Courier New" w:hAnsi="Courier New" w:cs="Courier New"/>
    </w:rPr>
  </w:style>
  <w:style w:type="character" w:customStyle="1" w:styleId="WW8NumSt36z2">
    <w:name w:val="WW8NumSt36z2"/>
    <w:rPr>
      <w:rFonts w:ascii="Wingdings" w:hAnsi="Wingdings" w:cs="Wingdings"/>
    </w:rPr>
  </w:style>
  <w:style w:type="character" w:customStyle="1" w:styleId="WW8NumSt36z3">
    <w:name w:val="WW8NumSt36z3"/>
    <w:rPr>
      <w:rFonts w:ascii="Symbol" w:hAnsi="Symbol" w:cs="Symbol"/>
    </w:rPr>
  </w:style>
  <w:style w:type="character" w:customStyle="1" w:styleId="WW8NumSt37z1">
    <w:name w:val="WW8NumSt37z1"/>
    <w:rPr>
      <w:rFonts w:ascii="Courier New" w:hAnsi="Courier New" w:cs="Courier New"/>
    </w:rPr>
  </w:style>
  <w:style w:type="character" w:customStyle="1" w:styleId="WW8NumSt37z2">
    <w:name w:val="WW8NumSt37z2"/>
    <w:rPr>
      <w:rFonts w:ascii="Wingdings" w:hAnsi="Wingdings" w:cs="Wingdings"/>
    </w:rPr>
  </w:style>
  <w:style w:type="character" w:customStyle="1" w:styleId="WW8NumSt37z3">
    <w:name w:val="WW8NumSt37z3"/>
    <w:rPr>
      <w:rFonts w:ascii="Symbol" w:hAnsi="Symbol" w:cs="Symbol"/>
    </w:rPr>
  </w:style>
  <w:style w:type="character" w:customStyle="1" w:styleId="WW8NumSt38z1">
    <w:name w:val="WW8NumSt38z1"/>
    <w:rPr>
      <w:rFonts w:ascii="Courier New" w:hAnsi="Courier New" w:cs="Courier New"/>
    </w:rPr>
  </w:style>
  <w:style w:type="character" w:customStyle="1" w:styleId="WW8NumSt38z2">
    <w:name w:val="WW8NumSt38z2"/>
    <w:rPr>
      <w:rFonts w:ascii="Wingdings" w:hAnsi="Wingdings" w:cs="Wingdings"/>
    </w:rPr>
  </w:style>
  <w:style w:type="character" w:customStyle="1" w:styleId="WW8NumSt38z3">
    <w:name w:val="WW8NumSt38z3"/>
    <w:rPr>
      <w:rFonts w:ascii="Symbol" w:hAnsi="Symbol" w:cs="Symbol"/>
    </w:rPr>
  </w:style>
  <w:style w:type="character" w:customStyle="1" w:styleId="WW8NumSt39z1">
    <w:name w:val="WW8NumSt39z1"/>
    <w:rPr>
      <w:rFonts w:ascii="Courier New" w:hAnsi="Courier New" w:cs="Courier New"/>
    </w:rPr>
  </w:style>
  <w:style w:type="character" w:customStyle="1" w:styleId="WW8NumSt39z2">
    <w:name w:val="WW8NumSt39z2"/>
    <w:rPr>
      <w:rFonts w:ascii="Wingdings" w:hAnsi="Wingdings" w:cs="Wingdings"/>
    </w:rPr>
  </w:style>
  <w:style w:type="character" w:customStyle="1" w:styleId="WW8NumSt39z3">
    <w:name w:val="WW8NumSt39z3"/>
    <w:rPr>
      <w:rFonts w:ascii="Symbol" w:hAnsi="Symbol" w:cs="Symbol"/>
    </w:rPr>
  </w:style>
  <w:style w:type="character" w:customStyle="1" w:styleId="WW8NumSt40z1">
    <w:name w:val="WW8NumSt40z1"/>
    <w:rPr>
      <w:rFonts w:ascii="Courier New" w:hAnsi="Courier New" w:cs="Courier New"/>
    </w:rPr>
  </w:style>
  <w:style w:type="character" w:customStyle="1" w:styleId="WW8NumSt40z2">
    <w:name w:val="WW8NumSt40z2"/>
    <w:rPr>
      <w:rFonts w:ascii="Wingdings" w:hAnsi="Wingdings" w:cs="Wingdings"/>
    </w:rPr>
  </w:style>
  <w:style w:type="character" w:customStyle="1" w:styleId="WW8NumSt40z3">
    <w:name w:val="WW8NumSt40z3"/>
    <w:rPr>
      <w:rFonts w:ascii="Symbol" w:hAnsi="Symbol" w:cs="Symbol"/>
    </w:rPr>
  </w:style>
  <w:style w:type="character" w:customStyle="1" w:styleId="WW8NumSt41z1">
    <w:name w:val="WW8NumSt41z1"/>
    <w:rPr>
      <w:rFonts w:ascii="Courier New" w:hAnsi="Courier New" w:cs="Courier New"/>
    </w:rPr>
  </w:style>
  <w:style w:type="character" w:customStyle="1" w:styleId="WW8NumSt41z2">
    <w:name w:val="WW8NumSt41z2"/>
    <w:rPr>
      <w:rFonts w:ascii="Wingdings" w:hAnsi="Wingdings" w:cs="Wingdings"/>
    </w:rPr>
  </w:style>
  <w:style w:type="character" w:customStyle="1" w:styleId="WW8NumSt41z3">
    <w:name w:val="WW8NumSt41z3"/>
    <w:rPr>
      <w:rFonts w:ascii="Symbol" w:hAnsi="Symbol" w:cs="Symbol"/>
    </w:rPr>
  </w:style>
  <w:style w:type="character" w:customStyle="1" w:styleId="WW8NumSt42z1">
    <w:name w:val="WW8NumSt42z1"/>
    <w:rPr>
      <w:rFonts w:ascii="Courier New" w:hAnsi="Courier New" w:cs="Courier New"/>
    </w:rPr>
  </w:style>
  <w:style w:type="character" w:customStyle="1" w:styleId="WW8NumSt42z2">
    <w:name w:val="WW8NumSt42z2"/>
    <w:rPr>
      <w:rFonts w:ascii="Wingdings" w:hAnsi="Wingdings" w:cs="Wingdings"/>
    </w:rPr>
  </w:style>
  <w:style w:type="character" w:customStyle="1" w:styleId="WW8NumSt42z3">
    <w:name w:val="WW8NumSt42z3"/>
    <w:rPr>
      <w:rFonts w:ascii="Symbol" w:hAnsi="Symbol" w:cs="Symbol"/>
    </w:rPr>
  </w:style>
  <w:style w:type="character" w:customStyle="1" w:styleId="WW8NumSt43z1">
    <w:name w:val="WW8NumSt43z1"/>
    <w:rPr>
      <w:rFonts w:ascii="Courier New" w:hAnsi="Courier New" w:cs="Courier New"/>
    </w:rPr>
  </w:style>
  <w:style w:type="character" w:customStyle="1" w:styleId="WW8NumSt43z2">
    <w:name w:val="WW8NumSt43z2"/>
    <w:rPr>
      <w:rFonts w:ascii="Wingdings" w:hAnsi="Wingdings" w:cs="Wingdings"/>
    </w:rPr>
  </w:style>
  <w:style w:type="character" w:customStyle="1" w:styleId="WW8NumSt43z3">
    <w:name w:val="WW8NumSt43z3"/>
    <w:rPr>
      <w:rFonts w:ascii="Symbol" w:hAnsi="Symbol" w:cs="Symbol"/>
    </w:rPr>
  </w:style>
  <w:style w:type="character" w:customStyle="1" w:styleId="WW8NumSt45z1">
    <w:name w:val="WW8NumSt45z1"/>
    <w:rPr>
      <w:rFonts w:ascii="Courier New" w:hAnsi="Courier New" w:cs="Courier New"/>
    </w:rPr>
  </w:style>
  <w:style w:type="character" w:customStyle="1" w:styleId="WW8NumSt45z2">
    <w:name w:val="WW8NumSt45z2"/>
    <w:rPr>
      <w:rFonts w:ascii="Wingdings" w:hAnsi="Wingdings" w:cs="Wingdings"/>
    </w:rPr>
  </w:style>
  <w:style w:type="character" w:customStyle="1" w:styleId="WW8NumSt45z3">
    <w:name w:val="WW8NumSt45z3"/>
    <w:rPr>
      <w:rFonts w:ascii="Symbol" w:hAnsi="Symbol" w:cs="Symbol"/>
    </w:rPr>
  </w:style>
  <w:style w:type="character" w:customStyle="1" w:styleId="WW8NumSt46z1">
    <w:name w:val="WW8NumSt46z1"/>
    <w:rPr>
      <w:rFonts w:ascii="Courier New" w:hAnsi="Courier New" w:cs="Courier New"/>
    </w:rPr>
  </w:style>
  <w:style w:type="character" w:customStyle="1" w:styleId="WW8NumSt46z2">
    <w:name w:val="WW8NumSt46z2"/>
    <w:rPr>
      <w:rFonts w:ascii="Wingdings" w:hAnsi="Wingdings" w:cs="Wingdings"/>
    </w:rPr>
  </w:style>
  <w:style w:type="character" w:customStyle="1" w:styleId="WW8NumSt46z3">
    <w:name w:val="WW8NumSt46z3"/>
    <w:rPr>
      <w:rFonts w:ascii="Symbol" w:hAnsi="Symbol" w:cs="Symbol"/>
    </w:rPr>
  </w:style>
  <w:style w:type="character" w:customStyle="1" w:styleId="WW8NumSt47z1">
    <w:name w:val="WW8NumSt47z1"/>
    <w:rPr>
      <w:rFonts w:ascii="Courier New" w:hAnsi="Courier New" w:cs="Courier New"/>
    </w:rPr>
  </w:style>
  <w:style w:type="character" w:customStyle="1" w:styleId="WW8NumSt47z2">
    <w:name w:val="WW8NumSt47z2"/>
    <w:rPr>
      <w:rFonts w:ascii="Wingdings" w:hAnsi="Wingdings" w:cs="Wingdings"/>
    </w:rPr>
  </w:style>
  <w:style w:type="character" w:customStyle="1" w:styleId="WW8NumSt47z3">
    <w:name w:val="WW8NumSt47z3"/>
    <w:rPr>
      <w:rFonts w:ascii="Symbol" w:hAnsi="Symbol" w:cs="Symbol"/>
    </w:rPr>
  </w:style>
  <w:style w:type="character" w:customStyle="1" w:styleId="WW8NumSt48z1">
    <w:name w:val="WW8NumSt48z1"/>
    <w:rPr>
      <w:rFonts w:ascii="Courier New" w:hAnsi="Courier New" w:cs="Courier New"/>
    </w:rPr>
  </w:style>
  <w:style w:type="character" w:customStyle="1" w:styleId="WW8NumSt48z2">
    <w:name w:val="WW8NumSt48z2"/>
    <w:rPr>
      <w:rFonts w:ascii="Wingdings" w:hAnsi="Wingdings" w:cs="Wingdings"/>
    </w:rPr>
  </w:style>
  <w:style w:type="character" w:customStyle="1" w:styleId="WW8NumSt48z3">
    <w:name w:val="WW8NumSt48z3"/>
    <w:rPr>
      <w:rFonts w:ascii="Symbol" w:hAnsi="Symbol" w:cs="Symbol"/>
    </w:rPr>
  </w:style>
  <w:style w:type="character" w:customStyle="1" w:styleId="WW8NumSt49z1">
    <w:name w:val="WW8NumSt49z1"/>
    <w:rPr>
      <w:rFonts w:ascii="Courier New" w:hAnsi="Courier New" w:cs="Courier New"/>
    </w:rPr>
  </w:style>
  <w:style w:type="character" w:customStyle="1" w:styleId="WW8NumSt49z2">
    <w:name w:val="WW8NumSt49z2"/>
    <w:rPr>
      <w:rFonts w:ascii="Wingdings" w:hAnsi="Wingdings" w:cs="Wingdings"/>
    </w:rPr>
  </w:style>
  <w:style w:type="character" w:customStyle="1" w:styleId="WW8NumSt49z3">
    <w:name w:val="WW8NumSt49z3"/>
    <w:rPr>
      <w:rFonts w:ascii="Symbol" w:hAnsi="Symbol" w:cs="Symbol"/>
    </w:rPr>
  </w:style>
  <w:style w:type="character" w:customStyle="1" w:styleId="WW8NumSt50z1">
    <w:name w:val="WW8NumSt50z1"/>
    <w:rPr>
      <w:rFonts w:ascii="Courier New" w:hAnsi="Courier New" w:cs="Courier New"/>
    </w:rPr>
  </w:style>
  <w:style w:type="character" w:customStyle="1" w:styleId="WW8NumSt50z2">
    <w:name w:val="WW8NumSt50z2"/>
    <w:rPr>
      <w:rFonts w:ascii="Wingdings" w:hAnsi="Wingdings" w:cs="Wingdings"/>
    </w:rPr>
  </w:style>
  <w:style w:type="character" w:customStyle="1" w:styleId="WW8NumSt50z3">
    <w:name w:val="WW8NumSt50z3"/>
    <w:rPr>
      <w:rFonts w:ascii="Symbol" w:hAnsi="Symbol" w:cs="Symbol"/>
    </w:rPr>
  </w:style>
  <w:style w:type="character" w:customStyle="1" w:styleId="WW8NumSt51z1">
    <w:name w:val="WW8NumSt51z1"/>
    <w:rPr>
      <w:rFonts w:ascii="Courier New" w:hAnsi="Courier New" w:cs="Courier New"/>
    </w:rPr>
  </w:style>
  <w:style w:type="character" w:customStyle="1" w:styleId="WW8NumSt51z2">
    <w:name w:val="WW8NumSt51z2"/>
    <w:rPr>
      <w:rFonts w:ascii="Wingdings" w:hAnsi="Wingdings" w:cs="Wingdings"/>
    </w:rPr>
  </w:style>
  <w:style w:type="character" w:customStyle="1" w:styleId="WW8NumSt51z3">
    <w:name w:val="WW8NumSt51z3"/>
    <w:rPr>
      <w:rFonts w:ascii="Symbol" w:hAnsi="Symbol" w:cs="Symbol"/>
    </w:rPr>
  </w:style>
  <w:style w:type="character" w:customStyle="1" w:styleId="WW8NumSt52z1">
    <w:name w:val="WW8NumSt52z1"/>
    <w:rPr>
      <w:rFonts w:ascii="Courier New" w:hAnsi="Courier New" w:cs="Courier New"/>
    </w:rPr>
  </w:style>
  <w:style w:type="character" w:customStyle="1" w:styleId="WW8NumSt52z2">
    <w:name w:val="WW8NumSt52z2"/>
    <w:rPr>
      <w:rFonts w:ascii="Wingdings" w:hAnsi="Wingdings" w:cs="Wingdings"/>
    </w:rPr>
  </w:style>
  <w:style w:type="character" w:customStyle="1" w:styleId="WW8NumSt52z3">
    <w:name w:val="WW8NumSt52z3"/>
    <w:rPr>
      <w:rFonts w:ascii="Symbol" w:hAnsi="Symbol" w:cs="Symbol"/>
    </w:rPr>
  </w:style>
  <w:style w:type="character" w:customStyle="1" w:styleId="WW8NumSt54z1">
    <w:name w:val="WW8NumSt54z1"/>
    <w:rPr>
      <w:rFonts w:ascii="Courier New" w:hAnsi="Courier New" w:cs="Courier New"/>
    </w:rPr>
  </w:style>
  <w:style w:type="character" w:customStyle="1" w:styleId="WW8NumSt54z2">
    <w:name w:val="WW8NumSt54z2"/>
    <w:rPr>
      <w:rFonts w:ascii="Wingdings" w:hAnsi="Wingdings" w:cs="Wingdings"/>
    </w:rPr>
  </w:style>
  <w:style w:type="character" w:customStyle="1" w:styleId="WW8NumSt54z3">
    <w:name w:val="WW8NumSt54z3"/>
    <w:rPr>
      <w:rFonts w:ascii="Symbol" w:hAnsi="Symbol" w:cs="Symbol"/>
    </w:rPr>
  </w:style>
  <w:style w:type="character" w:customStyle="1" w:styleId="WW8NumSt55z1">
    <w:name w:val="WW8NumSt55z1"/>
    <w:rPr>
      <w:rFonts w:ascii="Courier New" w:hAnsi="Courier New" w:cs="Courier New"/>
    </w:rPr>
  </w:style>
  <w:style w:type="character" w:customStyle="1" w:styleId="WW8NumSt55z2">
    <w:name w:val="WW8NumSt55z2"/>
    <w:rPr>
      <w:rFonts w:ascii="Wingdings" w:hAnsi="Wingdings" w:cs="Wingdings"/>
    </w:rPr>
  </w:style>
  <w:style w:type="character" w:customStyle="1" w:styleId="WW8NumSt55z3">
    <w:name w:val="WW8NumSt55z3"/>
    <w:rPr>
      <w:rFonts w:ascii="Symbol" w:hAnsi="Symbol" w:cs="Symbol"/>
    </w:rPr>
  </w:style>
  <w:style w:type="character" w:customStyle="1" w:styleId="WW8NumSt56z1">
    <w:name w:val="WW8NumSt56z1"/>
    <w:rPr>
      <w:rFonts w:ascii="Courier New" w:hAnsi="Courier New" w:cs="Courier New"/>
    </w:rPr>
  </w:style>
  <w:style w:type="character" w:customStyle="1" w:styleId="WW8NumSt56z2">
    <w:name w:val="WW8NumSt56z2"/>
    <w:rPr>
      <w:rFonts w:ascii="Wingdings" w:hAnsi="Wingdings" w:cs="Wingdings"/>
    </w:rPr>
  </w:style>
  <w:style w:type="character" w:customStyle="1" w:styleId="WW8NumSt56z3">
    <w:name w:val="WW8NumSt56z3"/>
    <w:rPr>
      <w:rFonts w:ascii="Symbol" w:hAnsi="Symbol" w:cs="Symbol"/>
    </w:rPr>
  </w:style>
  <w:style w:type="character" w:customStyle="1" w:styleId="WW8NumSt57z1">
    <w:name w:val="WW8NumSt57z1"/>
    <w:rPr>
      <w:rFonts w:ascii="Courier New" w:hAnsi="Courier New" w:cs="Courier New"/>
    </w:rPr>
  </w:style>
  <w:style w:type="character" w:customStyle="1" w:styleId="WW8NumSt57z2">
    <w:name w:val="WW8NumSt57z2"/>
    <w:rPr>
      <w:rFonts w:ascii="Wingdings" w:hAnsi="Wingdings" w:cs="Wingdings"/>
    </w:rPr>
  </w:style>
  <w:style w:type="character" w:customStyle="1" w:styleId="WW8NumSt57z3">
    <w:name w:val="WW8NumSt57z3"/>
    <w:rPr>
      <w:rFonts w:ascii="Symbol" w:hAnsi="Symbol" w:cs="Symbol"/>
    </w:rPr>
  </w:style>
  <w:style w:type="character" w:customStyle="1" w:styleId="WW8NumSt58z1">
    <w:name w:val="WW8NumSt58z1"/>
    <w:rPr>
      <w:rFonts w:ascii="Courier New" w:hAnsi="Courier New" w:cs="Courier New"/>
    </w:rPr>
  </w:style>
  <w:style w:type="character" w:customStyle="1" w:styleId="WW8NumSt58z2">
    <w:name w:val="WW8NumSt58z2"/>
    <w:rPr>
      <w:rFonts w:ascii="Wingdings" w:hAnsi="Wingdings" w:cs="Wingdings"/>
    </w:rPr>
  </w:style>
  <w:style w:type="character" w:customStyle="1" w:styleId="WW8NumSt58z3">
    <w:name w:val="WW8NumSt58z3"/>
    <w:rPr>
      <w:rFonts w:ascii="Symbol" w:hAnsi="Symbol" w:cs="Symbol"/>
    </w:rPr>
  </w:style>
  <w:style w:type="character" w:customStyle="1" w:styleId="WW8NumSt59z1">
    <w:name w:val="WW8NumSt59z1"/>
    <w:rPr>
      <w:rFonts w:ascii="Courier New" w:hAnsi="Courier New" w:cs="Courier New"/>
    </w:rPr>
  </w:style>
  <w:style w:type="character" w:customStyle="1" w:styleId="WW8NumSt59z2">
    <w:name w:val="WW8NumSt59z2"/>
    <w:rPr>
      <w:rFonts w:ascii="Wingdings" w:hAnsi="Wingdings" w:cs="Wingdings"/>
    </w:rPr>
  </w:style>
  <w:style w:type="character" w:customStyle="1" w:styleId="WW8NumSt59z3">
    <w:name w:val="WW8NumSt59z3"/>
    <w:rPr>
      <w:rFonts w:ascii="Symbol" w:hAnsi="Symbol" w:cs="Symbol"/>
    </w:rPr>
  </w:style>
  <w:style w:type="character" w:customStyle="1" w:styleId="WW8NumSt60z1">
    <w:name w:val="WW8NumSt60z1"/>
    <w:rPr>
      <w:rFonts w:ascii="Courier New" w:hAnsi="Courier New" w:cs="Courier New"/>
    </w:rPr>
  </w:style>
  <w:style w:type="character" w:customStyle="1" w:styleId="WW8NumSt60z2">
    <w:name w:val="WW8NumSt60z2"/>
    <w:rPr>
      <w:rFonts w:ascii="Wingdings" w:hAnsi="Wingdings" w:cs="Wingdings"/>
    </w:rPr>
  </w:style>
  <w:style w:type="character" w:customStyle="1" w:styleId="WW8NumSt60z3">
    <w:name w:val="WW8NumSt60z3"/>
    <w:rPr>
      <w:rFonts w:ascii="Symbol" w:hAnsi="Symbol" w:cs="Symbol"/>
    </w:rPr>
  </w:style>
  <w:style w:type="character" w:customStyle="1" w:styleId="WW8NumSt62z1">
    <w:name w:val="WW8NumSt62z1"/>
    <w:rPr>
      <w:rFonts w:ascii="Courier New" w:hAnsi="Courier New" w:cs="Courier New"/>
    </w:rPr>
  </w:style>
  <w:style w:type="character" w:customStyle="1" w:styleId="WW8NumSt62z2">
    <w:name w:val="WW8NumSt62z2"/>
    <w:rPr>
      <w:rFonts w:ascii="Wingdings" w:hAnsi="Wingdings" w:cs="Wingdings"/>
    </w:rPr>
  </w:style>
  <w:style w:type="character" w:customStyle="1" w:styleId="WW8NumSt62z3">
    <w:name w:val="WW8NumSt62z3"/>
    <w:rPr>
      <w:rFonts w:ascii="Symbol" w:hAnsi="Symbol" w:cs="Symbol"/>
    </w:rPr>
  </w:style>
  <w:style w:type="character" w:customStyle="1" w:styleId="WW8NumSt63z1">
    <w:name w:val="WW8NumSt63z1"/>
    <w:rPr>
      <w:rFonts w:ascii="Courier New" w:hAnsi="Courier New" w:cs="Courier New"/>
    </w:rPr>
  </w:style>
  <w:style w:type="character" w:customStyle="1" w:styleId="WW8NumSt63z2">
    <w:name w:val="WW8NumSt63z2"/>
    <w:rPr>
      <w:rFonts w:ascii="Wingdings" w:hAnsi="Wingdings" w:cs="Wingdings"/>
    </w:rPr>
  </w:style>
  <w:style w:type="character" w:customStyle="1" w:styleId="WW8NumSt63z3">
    <w:name w:val="WW8NumSt63z3"/>
    <w:rPr>
      <w:rFonts w:ascii="Symbol" w:hAnsi="Symbol" w:cs="Symbol"/>
    </w:rPr>
  </w:style>
  <w:style w:type="character" w:customStyle="1" w:styleId="WW8NumSt64z0">
    <w:name w:val="WW8NumSt64z0"/>
    <w:rPr>
      <w:rFonts w:ascii="Symbol" w:hAnsi="Symbol" w:cs="Symbol"/>
      <w:sz w:val="24"/>
    </w:rPr>
  </w:style>
  <w:style w:type="character" w:customStyle="1" w:styleId="WW8NumSt66z1">
    <w:name w:val="WW8NumSt66z1"/>
    <w:rPr>
      <w:rFonts w:ascii="Courier New" w:hAnsi="Courier New" w:cs="Courier New"/>
    </w:rPr>
  </w:style>
  <w:style w:type="character" w:customStyle="1" w:styleId="WW8NumSt66z2">
    <w:name w:val="WW8NumSt66z2"/>
    <w:rPr>
      <w:rFonts w:ascii="Wingdings" w:hAnsi="Wingdings" w:cs="Wingdings"/>
    </w:rPr>
  </w:style>
  <w:style w:type="character" w:customStyle="1" w:styleId="WW8NumSt66z3">
    <w:name w:val="WW8NumSt66z3"/>
    <w:rPr>
      <w:rFonts w:ascii="Symbol" w:hAnsi="Symbol" w:cs="Symbol"/>
    </w:rPr>
  </w:style>
  <w:style w:type="character" w:customStyle="1" w:styleId="WW8NumSt67z1">
    <w:name w:val="WW8NumSt67z1"/>
    <w:rPr>
      <w:rFonts w:ascii="Courier New" w:hAnsi="Courier New" w:cs="Courier New"/>
    </w:rPr>
  </w:style>
  <w:style w:type="character" w:customStyle="1" w:styleId="WW8NumSt67z2">
    <w:name w:val="WW8NumSt67z2"/>
    <w:rPr>
      <w:rFonts w:ascii="Wingdings" w:hAnsi="Wingdings" w:cs="Wingdings"/>
    </w:rPr>
  </w:style>
  <w:style w:type="character" w:customStyle="1" w:styleId="WW8NumSt67z3">
    <w:name w:val="WW8NumSt67z3"/>
    <w:rPr>
      <w:rFonts w:ascii="Symbol" w:hAnsi="Symbol" w:cs="Symbol"/>
    </w:rPr>
  </w:style>
  <w:style w:type="character" w:customStyle="1" w:styleId="WW8NumSt68z1">
    <w:name w:val="WW8NumSt68z1"/>
    <w:rPr>
      <w:rFonts w:ascii="Courier New" w:hAnsi="Courier New" w:cs="Courier New"/>
    </w:rPr>
  </w:style>
  <w:style w:type="character" w:customStyle="1" w:styleId="WW8NumSt68z2">
    <w:name w:val="WW8NumSt68z2"/>
    <w:rPr>
      <w:rFonts w:ascii="Wingdings" w:hAnsi="Wingdings" w:cs="Wingdings"/>
    </w:rPr>
  </w:style>
  <w:style w:type="character" w:customStyle="1" w:styleId="WW8NumSt68z3">
    <w:name w:val="WW8NumSt68z3"/>
    <w:rPr>
      <w:rFonts w:ascii="Symbol" w:hAnsi="Symbol" w:cs="Symbol"/>
    </w:rPr>
  </w:style>
  <w:style w:type="character" w:customStyle="1" w:styleId="WW8NumSt69z1">
    <w:name w:val="WW8NumSt69z1"/>
    <w:rPr>
      <w:rFonts w:ascii="Courier New" w:hAnsi="Courier New" w:cs="Courier New"/>
    </w:rPr>
  </w:style>
  <w:style w:type="character" w:customStyle="1" w:styleId="WW8NumSt69z2">
    <w:name w:val="WW8NumSt69z2"/>
    <w:rPr>
      <w:rFonts w:ascii="Wingdings" w:hAnsi="Wingdings" w:cs="Wingdings"/>
    </w:rPr>
  </w:style>
  <w:style w:type="character" w:customStyle="1" w:styleId="WW8NumSt69z3">
    <w:name w:val="WW8NumSt69z3"/>
    <w:rPr>
      <w:rFonts w:ascii="Symbol" w:hAnsi="Symbol" w:cs="Symbol"/>
    </w:rPr>
  </w:style>
  <w:style w:type="character" w:customStyle="1" w:styleId="WW8NumSt70z0">
    <w:name w:val="WW8NumSt70z0"/>
    <w:rPr>
      <w:rFonts w:ascii="Symbol" w:hAnsi="Symbol" w:cs="Symbol"/>
    </w:rPr>
  </w:style>
  <w:style w:type="character" w:customStyle="1" w:styleId="WW8NumSt78z1">
    <w:name w:val="WW8NumSt78z1"/>
    <w:rPr>
      <w:rFonts w:ascii="Courier New" w:hAnsi="Courier New" w:cs="Courier New"/>
    </w:rPr>
  </w:style>
  <w:style w:type="character" w:customStyle="1" w:styleId="WW8NumSt78z2">
    <w:name w:val="WW8NumSt78z2"/>
    <w:rPr>
      <w:rFonts w:ascii="Wingdings" w:hAnsi="Wingdings" w:cs="Wingdings"/>
    </w:rPr>
  </w:style>
  <w:style w:type="character" w:customStyle="1" w:styleId="WW8NumSt78z3">
    <w:name w:val="WW8NumSt78z3"/>
    <w:rPr>
      <w:rFonts w:ascii="Symbol" w:hAnsi="Symbol" w:cs="Symbol"/>
    </w:rPr>
  </w:style>
  <w:style w:type="character" w:customStyle="1" w:styleId="WW8NumSt79z0">
    <w:name w:val="WW8NumSt79z0"/>
    <w:rPr>
      <w:rFonts w:ascii="Symbol" w:hAnsi="Symbol" w:cs="Symbol"/>
    </w:rPr>
  </w:style>
  <w:style w:type="character" w:customStyle="1" w:styleId="WW-DefaultParagraphFont1111">
    <w:name w:val="WW-Default Paragraph Font1111"/>
  </w:style>
  <w:style w:type="character" w:styleId="Oldalszm">
    <w:name w:val="page number"/>
    <w:basedOn w:val="WW-DefaultParagraphFont1111"/>
  </w:style>
  <w:style w:type="character" w:customStyle="1" w:styleId="FootnoteCharacters">
    <w:name w:val="Footnote Characters"/>
    <w:rPr>
      <w:vertAlign w:val="superscript"/>
    </w:rPr>
  </w:style>
  <w:style w:type="character" w:customStyle="1" w:styleId="WW-FootnoteCharacters">
    <w:name w:val="WW-Footnote Characters"/>
    <w:rPr>
      <w:vertAlign w:val="superscript"/>
    </w:rPr>
  </w:style>
  <w:style w:type="character" w:customStyle="1" w:styleId="WW-FootnoteCharacters1">
    <w:name w:val="WW-Footnote Characters1"/>
    <w:rPr>
      <w:vertAlign w:val="superscript"/>
    </w:rPr>
  </w:style>
  <w:style w:type="character" w:customStyle="1" w:styleId="WW-FootnoteCharacters11">
    <w:name w:val="WW-Footnote Characters11"/>
    <w:rPr>
      <w:vertAlign w:val="superscript"/>
    </w:rPr>
  </w:style>
  <w:style w:type="character" w:customStyle="1" w:styleId="WW-FootnoteCharacters111">
    <w:name w:val="WW-Footnote Characters111"/>
    <w:rPr>
      <w:vertAlign w:val="superscript"/>
    </w:rPr>
  </w:style>
  <w:style w:type="character" w:customStyle="1" w:styleId="WW-FootnoteCharacters1111">
    <w:name w:val="WW-Footnote Characters1111"/>
    <w:rPr>
      <w:vertAlign w:val="superscript"/>
    </w:rPr>
  </w:style>
  <w:style w:type="character" w:customStyle="1" w:styleId="WW-FootnoteCharacters11111">
    <w:name w:val="WW-Footnote Characters11111"/>
    <w:rPr>
      <w:vertAlign w:val="superscript"/>
    </w:rPr>
  </w:style>
  <w:style w:type="character" w:customStyle="1" w:styleId="WW-FootnoteCharacters111111">
    <w:name w:val="WW-Footnote Characters111111"/>
    <w:rPr>
      <w:vertAlign w:val="superscript"/>
    </w:rPr>
  </w:style>
  <w:style w:type="character" w:customStyle="1" w:styleId="WW-FootnoteCharacters1111111">
    <w:name w:val="WW-Footnote Characters1111111"/>
    <w:rPr>
      <w:vertAlign w:val="superscript"/>
    </w:rPr>
  </w:style>
  <w:style w:type="character" w:customStyle="1" w:styleId="WW-FootnoteCharacters11111111">
    <w:name w:val="WW-Footnote Characters11111111"/>
    <w:rPr>
      <w:vertAlign w:val="superscript"/>
    </w:rPr>
  </w:style>
  <w:style w:type="character" w:customStyle="1" w:styleId="WW-FootnoteCharacters111111111">
    <w:name w:val="WW-Footnote Characters111111111"/>
    <w:rPr>
      <w:vertAlign w:val="superscript"/>
    </w:rPr>
  </w:style>
  <w:style w:type="character" w:customStyle="1" w:styleId="WW-FootnoteCharacters1111111111">
    <w:name w:val="WW-Footnote Characters1111111111"/>
    <w:rPr>
      <w:vertAlign w:val="superscript"/>
    </w:rPr>
  </w:style>
  <w:style w:type="character" w:customStyle="1" w:styleId="WW-FootnoteCharacters11111111111">
    <w:name w:val="WW-Footnote Characters11111111111"/>
    <w:rPr>
      <w:vertAlign w:val="superscript"/>
    </w:rPr>
  </w:style>
  <w:style w:type="character" w:customStyle="1" w:styleId="WW-FootnoteCharacters111111111111">
    <w:name w:val="WW-Footnote Characters111111111111"/>
    <w:rPr>
      <w:vertAlign w:val="superscript"/>
    </w:rPr>
  </w:style>
  <w:style w:type="character" w:customStyle="1" w:styleId="EndnoteCharacters">
    <w:name w:val="Endnote Characters"/>
    <w:rPr>
      <w:vertAlign w:val="superscript"/>
    </w:rPr>
  </w:style>
  <w:style w:type="character" w:customStyle="1" w:styleId="WW-EndnoteCharacters">
    <w:name w:val="WW-Endnote Characters"/>
    <w:rPr>
      <w:vertAlign w:val="superscript"/>
    </w:rPr>
  </w:style>
  <w:style w:type="character" w:customStyle="1" w:styleId="WW-EndnoteCharacters1">
    <w:name w:val="WW-Endnote Characters1"/>
    <w:rPr>
      <w:vertAlign w:val="superscript"/>
    </w:rPr>
  </w:style>
  <w:style w:type="character" w:customStyle="1" w:styleId="WW-EndnoteCharacters11">
    <w:name w:val="WW-Endnote Characters11"/>
    <w:rPr>
      <w:vertAlign w:val="superscript"/>
    </w:rPr>
  </w:style>
  <w:style w:type="character" w:customStyle="1" w:styleId="WW-EndnoteCharacters111">
    <w:name w:val="WW-Endnote Characters111"/>
    <w:rPr>
      <w:vertAlign w:val="superscript"/>
    </w:rPr>
  </w:style>
  <w:style w:type="character" w:customStyle="1" w:styleId="WW-EndnoteCharacters1111">
    <w:name w:val="WW-Endnote Characters1111"/>
    <w:rPr>
      <w:vertAlign w:val="superscript"/>
    </w:rPr>
  </w:style>
  <w:style w:type="character" w:customStyle="1" w:styleId="WW-EndnoteCharacters11111">
    <w:name w:val="WW-Endnote Characters11111"/>
    <w:rPr>
      <w:vertAlign w:val="superscript"/>
    </w:rPr>
  </w:style>
  <w:style w:type="character" w:customStyle="1" w:styleId="WW-EndnoteCharacters111111">
    <w:name w:val="WW-Endnote Characters111111"/>
    <w:rPr>
      <w:vertAlign w:val="superscript"/>
    </w:rPr>
  </w:style>
  <w:style w:type="character" w:customStyle="1" w:styleId="WW-EndnoteCharacters1111111">
    <w:name w:val="WW-Endnote Characters1111111"/>
    <w:rPr>
      <w:vertAlign w:val="superscript"/>
    </w:rPr>
  </w:style>
  <w:style w:type="character" w:customStyle="1" w:styleId="WW-EndnoteCharacters11111111">
    <w:name w:val="WW-Endnote Characters11111111"/>
    <w:rPr>
      <w:vertAlign w:val="superscript"/>
    </w:rPr>
  </w:style>
  <w:style w:type="character" w:customStyle="1" w:styleId="WW-EndnoteCharacters111111111">
    <w:name w:val="WW-Endnote Characters111111111"/>
    <w:rPr>
      <w:vertAlign w:val="superscript"/>
    </w:rPr>
  </w:style>
  <w:style w:type="character" w:customStyle="1" w:styleId="WW-EndnoteCharacters1111111111">
    <w:name w:val="WW-Endnote Characters1111111111"/>
    <w:rPr>
      <w:vertAlign w:val="superscript"/>
    </w:rPr>
  </w:style>
  <w:style w:type="character" w:customStyle="1" w:styleId="WW-EndnoteCharacters11111111111">
    <w:name w:val="WW-Endnote Characters11111111111"/>
    <w:rPr>
      <w:vertAlign w:val="superscript"/>
    </w:rPr>
  </w:style>
  <w:style w:type="character" w:customStyle="1" w:styleId="WW-EndnoteCharacters111111111111">
    <w:name w:val="WW-Endnote Characters111111111111"/>
  </w:style>
  <w:style w:type="character" w:customStyle="1" w:styleId="NumberingSymbols">
    <w:name w:val="Numbering Symbols"/>
  </w:style>
  <w:style w:type="character" w:customStyle="1" w:styleId="WW-NumberingSymbols">
    <w:name w:val="WW-Numbering Symbols"/>
  </w:style>
  <w:style w:type="character" w:customStyle="1" w:styleId="WW-NumberingSymbols1">
    <w:name w:val="WW-Numbering Symbols1"/>
  </w:style>
  <w:style w:type="character" w:customStyle="1" w:styleId="WW-NumberingSymbols11">
    <w:name w:val="WW-Numbering Symbols11"/>
  </w:style>
  <w:style w:type="character" w:customStyle="1" w:styleId="WW-NumberingSymbols111">
    <w:name w:val="WW-Numbering Symbols111"/>
  </w:style>
  <w:style w:type="character" w:customStyle="1" w:styleId="WW-NumberingSymbols1111">
    <w:name w:val="WW-Numbering Symbols1111"/>
  </w:style>
  <w:style w:type="character" w:customStyle="1" w:styleId="WW-NumberingSymbols11111">
    <w:name w:val="WW-Numbering Symbols11111"/>
  </w:style>
  <w:style w:type="character" w:customStyle="1" w:styleId="WW-NumberingSymbols111111">
    <w:name w:val="WW-Numbering Symbols111111"/>
  </w:style>
  <w:style w:type="character" w:customStyle="1" w:styleId="WW-NumberingSymbols1111111">
    <w:name w:val="WW-Numbering Symbols1111111"/>
  </w:style>
  <w:style w:type="character" w:customStyle="1" w:styleId="WW-NumberingSymbols11111111">
    <w:name w:val="WW-Numbering Symbols11111111"/>
  </w:style>
  <w:style w:type="character" w:customStyle="1" w:styleId="WW-NumberingSymbols111111111">
    <w:name w:val="WW-Numbering Symbols111111111"/>
  </w:style>
  <w:style w:type="character" w:customStyle="1" w:styleId="Bullets">
    <w:name w:val="Bullets"/>
    <w:rPr>
      <w:rFonts w:ascii="StarSymbol" w:eastAsia="StarSymbol" w:hAnsi="StarSymbol" w:cs="StarSymbol"/>
      <w:sz w:val="18"/>
      <w:szCs w:val="18"/>
    </w:rPr>
  </w:style>
  <w:style w:type="character" w:customStyle="1" w:styleId="WW-Bullets">
    <w:name w:val="WW-Bullets"/>
    <w:rPr>
      <w:rFonts w:ascii="StarSymbol" w:eastAsia="StarSymbol" w:hAnsi="StarSymbol" w:cs="StarSymbol"/>
      <w:sz w:val="18"/>
      <w:szCs w:val="18"/>
    </w:rPr>
  </w:style>
  <w:style w:type="character" w:customStyle="1" w:styleId="WW-Bullets1">
    <w:name w:val="WW-Bullets1"/>
    <w:rPr>
      <w:rFonts w:ascii="StarSymbol" w:eastAsia="StarSymbol" w:hAnsi="StarSymbol" w:cs="StarSymbol"/>
      <w:sz w:val="18"/>
      <w:szCs w:val="18"/>
    </w:rPr>
  </w:style>
  <w:style w:type="character" w:customStyle="1" w:styleId="WW-Bullets11">
    <w:name w:val="WW-Bullets11"/>
    <w:rPr>
      <w:rFonts w:ascii="StarSymbol" w:eastAsia="StarSymbol" w:hAnsi="StarSymbol" w:cs="StarSymbol"/>
      <w:sz w:val="18"/>
      <w:szCs w:val="18"/>
    </w:rPr>
  </w:style>
  <w:style w:type="character" w:customStyle="1" w:styleId="WW-Bullets111">
    <w:name w:val="WW-Bullets111"/>
    <w:rPr>
      <w:rFonts w:ascii="StarSymbol" w:eastAsia="StarSymbol" w:hAnsi="StarSymbol" w:cs="StarSymbol"/>
      <w:sz w:val="18"/>
      <w:szCs w:val="18"/>
    </w:rPr>
  </w:style>
  <w:style w:type="character" w:customStyle="1" w:styleId="WW-Bullets1111">
    <w:name w:val="WW-Bullets1111"/>
    <w:rPr>
      <w:rFonts w:ascii="StarSymbol" w:eastAsia="StarSymbol" w:hAnsi="StarSymbol" w:cs="StarSymbol"/>
      <w:sz w:val="18"/>
      <w:szCs w:val="18"/>
    </w:rPr>
  </w:style>
  <w:style w:type="character" w:customStyle="1" w:styleId="WW-Bullets11111">
    <w:name w:val="WW-Bullets11111"/>
    <w:rPr>
      <w:rFonts w:ascii="StarSymbol" w:eastAsia="StarSymbol" w:hAnsi="StarSymbol" w:cs="StarSymbol"/>
      <w:sz w:val="18"/>
      <w:szCs w:val="18"/>
    </w:rPr>
  </w:style>
  <w:style w:type="character" w:customStyle="1" w:styleId="WW-Bullets111111">
    <w:name w:val="WW-Bullets111111"/>
    <w:rPr>
      <w:rFonts w:ascii="StarSymbol" w:eastAsia="StarSymbol" w:hAnsi="StarSymbol" w:cs="StarSymbol"/>
      <w:sz w:val="18"/>
      <w:szCs w:val="18"/>
    </w:rPr>
  </w:style>
  <w:style w:type="character" w:customStyle="1" w:styleId="WW-Bullets1111111">
    <w:name w:val="WW-Bullets1111111"/>
    <w:rPr>
      <w:rFonts w:ascii="StarSymbol" w:eastAsia="StarSymbol" w:hAnsi="StarSymbol" w:cs="StarSymbol"/>
      <w:sz w:val="18"/>
      <w:szCs w:val="18"/>
    </w:rPr>
  </w:style>
  <w:style w:type="character" w:customStyle="1" w:styleId="WW-Bullets11111111">
    <w:name w:val="WW-Bullets11111111"/>
    <w:rPr>
      <w:rFonts w:ascii="StarSymbol" w:eastAsia="StarSymbol" w:hAnsi="StarSymbol" w:cs="StarSymbol"/>
      <w:sz w:val="18"/>
      <w:szCs w:val="18"/>
    </w:rPr>
  </w:style>
  <w:style w:type="character" w:customStyle="1" w:styleId="WW-Bullets111111111">
    <w:name w:val="WW-Bullets111111111"/>
    <w:rPr>
      <w:rFonts w:ascii="StarSymbol" w:eastAsia="StarSymbol" w:hAnsi="StarSymbol" w:cs="StarSymbol"/>
      <w:sz w:val="18"/>
      <w:szCs w:val="18"/>
    </w:rPr>
  </w:style>
  <w:style w:type="character" w:styleId="Hiperhivatkozs">
    <w:name w:val="Hyperlink"/>
    <w:rPr>
      <w:color w:val="0000FF"/>
      <w:u w:val="single"/>
    </w:rPr>
  </w:style>
  <w:style w:type="character" w:styleId="Sorszma">
    <w:name w:val="line number"/>
    <w:rPr>
      <w:sz w:val="20"/>
    </w:rPr>
  </w:style>
  <w:style w:type="character" w:customStyle="1" w:styleId="Lbjegyzet-karakterek">
    <w:name w:val="Lábjegyzet-karakterek"/>
    <w:rPr>
      <w:vertAlign w:val="superscript"/>
    </w:rPr>
  </w:style>
  <w:style w:type="character" w:customStyle="1" w:styleId="Vgjegyzet-karakterek">
    <w:name w:val="Végjegyzet-karakterek"/>
    <w:rPr>
      <w:vertAlign w:val="superscript"/>
    </w:rPr>
  </w:style>
  <w:style w:type="character" w:customStyle="1" w:styleId="bekezdsChar">
    <w:name w:val="bekezdés Char"/>
    <w:rPr>
      <w:rFonts w:ascii="Times" w:hAnsi="Times" w:cs="Times"/>
      <w:sz w:val="24"/>
      <w:lang w:val="hu-HU" w:eastAsia="ar-SA" w:bidi="ar-SA"/>
    </w:rPr>
  </w:style>
  <w:style w:type="character" w:customStyle="1" w:styleId="StlusbekezdsTimesNewRoman11ptSorkizrtChar">
    <w:name w:val="Stílus bekezdés + Times New Roman 11 pt Sorkizárt Char"/>
    <w:rPr>
      <w:rFonts w:ascii="Times" w:hAnsi="Times" w:cs="Times"/>
      <w:sz w:val="24"/>
      <w:szCs w:val="24"/>
      <w:lang w:val="hu-HU" w:eastAsia="ar-SA" w:bidi="ar-SA"/>
    </w:rPr>
  </w:style>
  <w:style w:type="character" w:styleId="HTML-billentyzet">
    <w:name w:val="HTML Keyboard"/>
    <w:rPr>
      <w:rFonts w:ascii="Courier New" w:hAnsi="Courier New" w:cs="Courier New"/>
      <w:sz w:val="20"/>
      <w:szCs w:val="20"/>
    </w:rPr>
  </w:style>
  <w:style w:type="character" w:styleId="HTML-definci">
    <w:name w:val="HTML Definition"/>
    <w:rPr>
      <w:i/>
      <w:iCs/>
    </w:rPr>
  </w:style>
  <w:style w:type="character" w:styleId="HTML-idzet">
    <w:name w:val="HTML Cite"/>
    <w:rPr>
      <w:i/>
      <w:iCs/>
    </w:rPr>
  </w:style>
  <w:style w:type="character" w:styleId="HTML-rgp">
    <w:name w:val="HTML Typewriter"/>
    <w:rPr>
      <w:rFonts w:ascii="Courier New" w:hAnsi="Courier New" w:cs="Courier New"/>
      <w:sz w:val="20"/>
      <w:szCs w:val="20"/>
    </w:rPr>
  </w:style>
  <w:style w:type="character" w:styleId="HTML-kd">
    <w:name w:val="HTML Code"/>
    <w:rPr>
      <w:rFonts w:ascii="Courier New" w:hAnsi="Courier New" w:cs="Courier New"/>
      <w:sz w:val="20"/>
      <w:szCs w:val="20"/>
    </w:rPr>
  </w:style>
  <w:style w:type="character" w:styleId="HTML-minta">
    <w:name w:val="HTML Sample"/>
    <w:rPr>
      <w:rFonts w:ascii="Courier New" w:hAnsi="Courier New" w:cs="Courier New"/>
    </w:rPr>
  </w:style>
  <w:style w:type="character" w:styleId="HTML-mozaiksz">
    <w:name w:val="HTML Acronym"/>
    <w:basedOn w:val="Bekezdsalapbettpusa1"/>
  </w:style>
  <w:style w:type="character" w:styleId="HTML-vltoz">
    <w:name w:val="HTML Variable"/>
    <w:rPr>
      <w:i/>
      <w:iCs/>
    </w:rPr>
  </w:style>
  <w:style w:type="character" w:styleId="Mrltotthiperhivatkozs">
    <w:name w:val="FollowedHyperlink"/>
    <w:rPr>
      <w:color w:val="0000FF"/>
      <w:u w:val="none"/>
    </w:rPr>
  </w:style>
  <w:style w:type="character" w:customStyle="1" w:styleId="Jegyzethivatkozs1">
    <w:name w:val="Jegyzethivatkozás1"/>
    <w:rPr>
      <w:sz w:val="16"/>
      <w:szCs w:val="16"/>
    </w:rPr>
  </w:style>
  <w:style w:type="character" w:customStyle="1" w:styleId="Marker">
    <w:name w:val="Marker"/>
    <w:rPr>
      <w:color w:val="0000FF"/>
    </w:rPr>
  </w:style>
  <w:style w:type="character" w:customStyle="1" w:styleId="Stlus3Char">
    <w:name w:val="Stílus3 Char"/>
    <w:rPr>
      <w:rFonts w:ascii="Arial" w:hAnsi="Arial" w:cs="Arial"/>
      <w:color w:val="000000"/>
      <w:sz w:val="24"/>
      <w:szCs w:val="24"/>
      <w:lang w:val="hu-HU" w:eastAsia="ar-SA" w:bidi="ar-SA"/>
    </w:rPr>
  </w:style>
  <w:style w:type="character" w:customStyle="1" w:styleId="Cmsor1ElsszmozottszintSzint11szmozottszint1szmozottElsoszmozottszintChar">
    <w:name w:val="Címsor 1.Első számozott szint.Szint_1.1. számozott szint.1. számozott.Elso számozott szint Char"/>
    <w:rPr>
      <w:b/>
      <w:caps/>
      <w:sz w:val="32"/>
      <w:lang w:val="hu-HU" w:eastAsia="ar-SA" w:bidi="ar-SA"/>
    </w:rPr>
  </w:style>
  <w:style w:type="character" w:customStyle="1" w:styleId="StlusCmsor3ArialChar">
    <w:name w:val="Stílus Címsor 3 + Arial Char"/>
    <w:rPr>
      <w:rFonts w:ascii="Arial" w:hAnsi="Arial" w:cs="Arial"/>
      <w:b/>
      <w:bCs/>
      <w:sz w:val="24"/>
      <w:szCs w:val="26"/>
      <w:lang w:val="hu-HU" w:eastAsia="ar-SA" w:bidi="ar-SA"/>
    </w:rPr>
  </w:style>
  <w:style w:type="character" w:customStyle="1" w:styleId="JegyzetszvegChar">
    <w:name w:val="Jegyzetszöveg Char"/>
    <w:rPr>
      <w:rFonts w:ascii="Arial" w:hAnsi="Arial" w:cs="Arial"/>
      <w:lang w:val="hu-HU" w:eastAsia="ar-SA" w:bidi="ar-SA"/>
    </w:rPr>
  </w:style>
  <w:style w:type="character" w:customStyle="1" w:styleId="CharChar">
    <w:name w:val="Char Char"/>
    <w:basedOn w:val="Bekezdsalapbettpusa1"/>
  </w:style>
  <w:style w:type="character" w:customStyle="1" w:styleId="Kiemels21">
    <w:name w:val="Kiemelés 21"/>
    <w:qFormat/>
    <w:rPr>
      <w:b/>
      <w:bCs/>
    </w:rPr>
  </w:style>
  <w:style w:type="character" w:customStyle="1" w:styleId="Rub2Char">
    <w:name w:val="Rub2 Char"/>
    <w:rPr>
      <w:rFonts w:ascii="Verdana" w:hAnsi="Verdana" w:cs="Verdana"/>
      <w:smallCaps/>
      <w:lang w:val="en-GB" w:eastAsia="ar-SA" w:bidi="ar-SA"/>
    </w:rPr>
  </w:style>
  <w:style w:type="character" w:customStyle="1" w:styleId="lfejChar">
    <w:name w:val="Élőfej Char"/>
    <w:rPr>
      <w:rFonts w:ascii="Arial" w:hAnsi="Arial" w:cs="Arial"/>
      <w:sz w:val="24"/>
      <w:lang w:val="hu-HU" w:eastAsia="ar-SA" w:bidi="ar-SA"/>
    </w:rPr>
  </w:style>
  <w:style w:type="character" w:customStyle="1" w:styleId="LbjegyzetszvegChar2">
    <w:name w:val="Lábjegyzetszöveg Char2"/>
    <w:rPr>
      <w:rFonts w:ascii="Arial" w:hAnsi="Arial" w:cs="Arial"/>
      <w:sz w:val="24"/>
      <w:lang w:val="hu-HU" w:eastAsia="ar-SA" w:bidi="ar-SA"/>
    </w:rPr>
  </w:style>
  <w:style w:type="character" w:customStyle="1" w:styleId="skypetbinnertext">
    <w:name w:val="skype_tb_innertext"/>
    <w:basedOn w:val="Bekezdsalapbettpusa1"/>
  </w:style>
  <w:style w:type="character" w:customStyle="1" w:styleId="BuborkszvegChar">
    <w:name w:val="Buborékszöveg Char"/>
    <w:rPr>
      <w:rFonts w:ascii="Tahoma" w:hAnsi="Tahoma" w:cs="Lucida Sans Unicode"/>
      <w:sz w:val="16"/>
      <w:szCs w:val="16"/>
      <w:lang w:val="hu-HU" w:eastAsia="ar-SA" w:bidi="ar-SA"/>
    </w:rPr>
  </w:style>
  <w:style w:type="character" w:customStyle="1" w:styleId="section">
    <w:name w:val="section"/>
    <w:basedOn w:val="Bekezdsalapbettpusa1"/>
  </w:style>
  <w:style w:type="character" w:customStyle="1" w:styleId="FootnoteTextCharChar1">
    <w:name w:val="Footnote Text Char Char1"/>
    <w:rPr>
      <w:lang w:val="hu-HU" w:eastAsia="ar-SA" w:bidi="ar-SA"/>
    </w:rPr>
  </w:style>
  <w:style w:type="character" w:customStyle="1" w:styleId="CharChar2">
    <w:name w:val="Char Char2"/>
    <w:basedOn w:val="Bekezdsalapbettpusa1"/>
  </w:style>
  <w:style w:type="character" w:customStyle="1" w:styleId="MegjegyzstrgyaChar">
    <w:name w:val="Megjegyzés tárgya Char"/>
    <w:rPr>
      <w:b/>
      <w:bCs/>
      <w:lang w:val="hu-HU" w:eastAsia="ar-SA" w:bidi="ar-SA"/>
    </w:rPr>
  </w:style>
  <w:style w:type="character" w:customStyle="1" w:styleId="L">
    <w:name w:val="L"/>
    <w:rPr>
      <w:rFonts w:ascii="Garamond" w:hAnsi="Garamond" w:cs="Garamond"/>
      <w:b w:val="0"/>
      <w:bCs w:val="0"/>
      <w:i w:val="0"/>
      <w:iCs w:val="0"/>
      <w:strike w:val="0"/>
      <w:dstrike w:val="0"/>
      <w:color w:val="auto"/>
      <w:sz w:val="24"/>
      <w:szCs w:val="24"/>
      <w:u w:val="none"/>
    </w:rPr>
  </w:style>
  <w:style w:type="character" w:customStyle="1" w:styleId="ListaszerbekezdsChar">
    <w:name w:val="Listaszerű bekezdés Char"/>
    <w:aliases w:val="Welt L Char,Színes lista – 1. jelölőszín1 Char,lista_2 Char,ECM felsorolás Char"/>
    <w:uiPriority w:val="34"/>
    <w:rPr>
      <w:lang w:val="hu-HU" w:eastAsia="ar-SA" w:bidi="ar-SA"/>
    </w:rPr>
  </w:style>
  <w:style w:type="character" w:customStyle="1" w:styleId="aaNormlChar">
    <w:name w:val="aa_Normál Char"/>
    <w:rPr>
      <w:rFonts w:ascii="Frutiger Linotype" w:hAnsi="Frutiger Linotype" w:cs="Frutiger Linotype"/>
      <w:lang w:val="hu-HU" w:eastAsia="ar-SA" w:bidi="ar-SA"/>
    </w:rPr>
  </w:style>
  <w:style w:type="character" w:customStyle="1" w:styleId="bot">
    <w:name w:val="bot"/>
    <w:basedOn w:val="Bekezdsalapbettpusa1"/>
  </w:style>
  <w:style w:type="character" w:customStyle="1" w:styleId="ListParagraphChar">
    <w:name w:val="List Paragraph Char"/>
    <w:rPr>
      <w:sz w:val="24"/>
      <w:szCs w:val="24"/>
      <w:lang w:val="hu-HU" w:eastAsia="ar-SA" w:bidi="ar-SA"/>
    </w:rPr>
  </w:style>
  <w:style w:type="character" w:customStyle="1" w:styleId="apple-converted-space">
    <w:name w:val="apple-converted-space"/>
    <w:basedOn w:val="Bekezdsalapbettpusa1"/>
  </w:style>
  <w:style w:type="character" w:customStyle="1" w:styleId="highlight">
    <w:name w:val="highlight"/>
    <w:basedOn w:val="Bekezdsalapbettpusa1"/>
  </w:style>
  <w:style w:type="character" w:customStyle="1" w:styleId="SzvegtrzsChar">
    <w:name w:val="Szövegtörzs Char"/>
    <w:rPr>
      <w:rFonts w:ascii="Arial" w:hAnsi="Arial" w:cs="Arial"/>
      <w:sz w:val="24"/>
    </w:rPr>
  </w:style>
  <w:style w:type="character" w:customStyle="1" w:styleId="ListParagraphChar2">
    <w:name w:val="List Paragraph Char2"/>
    <w:rPr>
      <w:rFonts w:ascii="Calibri" w:eastAsia="Calibri" w:hAnsi="Calibri" w:cs="Calibri"/>
    </w:rPr>
  </w:style>
  <w:style w:type="character" w:customStyle="1" w:styleId="llbChar">
    <w:name w:val="Élőláb Char"/>
    <w:rPr>
      <w:rFonts w:ascii="Arial" w:hAnsi="Arial" w:cs="Arial"/>
      <w:sz w:val="24"/>
    </w:rPr>
  </w:style>
  <w:style w:type="character" w:customStyle="1" w:styleId="Cmsor1Char">
    <w:name w:val="Címsor 1 Char"/>
    <w:rPr>
      <w:b/>
      <w:sz w:val="28"/>
    </w:rPr>
  </w:style>
  <w:style w:type="character" w:customStyle="1" w:styleId="Cmsor3Char">
    <w:name w:val="Címsor 3 Char"/>
    <w:rPr>
      <w:rFonts w:ascii="Arial" w:hAnsi="Arial" w:cs="Arial"/>
      <w:sz w:val="24"/>
    </w:rPr>
  </w:style>
  <w:style w:type="character" w:customStyle="1" w:styleId="Lbjegyzet-hivatkozs1">
    <w:name w:val="Lábjegyzet-hivatkozás1"/>
    <w:rPr>
      <w:vertAlign w:val="superscript"/>
    </w:rPr>
  </w:style>
  <w:style w:type="character" w:customStyle="1" w:styleId="Vgjegyzet-hivatkozs1">
    <w:name w:val="Végjegyzet-hivatkozás1"/>
    <w:rPr>
      <w:vertAlign w:val="superscript"/>
    </w:rPr>
  </w:style>
  <w:style w:type="character" w:customStyle="1" w:styleId="Lbjegyzet-hivatkozs2">
    <w:name w:val="Lábjegyzet-hivatkozás2"/>
    <w:rPr>
      <w:vertAlign w:val="superscript"/>
    </w:rPr>
  </w:style>
  <w:style w:type="character" w:customStyle="1" w:styleId="Vgjegyzet-hivatkozs2">
    <w:name w:val="Végjegyzet-hivatkozás2"/>
    <w:rPr>
      <w:vertAlign w:val="superscript"/>
    </w:rPr>
  </w:style>
  <w:style w:type="character" w:customStyle="1" w:styleId="ListLabel1">
    <w:name w:val="ListLabel 1"/>
    <w:rPr>
      <w:rFonts w:cs="Courier New"/>
    </w:rPr>
  </w:style>
  <w:style w:type="character" w:customStyle="1" w:styleId="ListLabel7">
    <w:name w:val="ListLabel 7"/>
    <w:rPr>
      <w:rFonts w:ascii="Arial" w:hAnsi="Arial" w:cs="Times"/>
      <w:sz w:val="24"/>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rFonts w:cs="Symbol"/>
    </w:rPr>
  </w:style>
  <w:style w:type="character" w:customStyle="1" w:styleId="Felsorolsjel">
    <w:name w:val="Felsorolásjel"/>
    <w:rPr>
      <w:rFonts w:ascii="OpenSymbol" w:eastAsia="OpenSymbol" w:hAnsi="OpenSymbol" w:cs="OpenSymbol"/>
    </w:rPr>
  </w:style>
  <w:style w:type="character" w:customStyle="1" w:styleId="Jegyzethivatkozs2">
    <w:name w:val="Jegyzethivatkozás2"/>
    <w:rPr>
      <w:sz w:val="16"/>
      <w:szCs w:val="16"/>
    </w:rPr>
  </w:style>
  <w:style w:type="character" w:customStyle="1" w:styleId="JegyzetszvegChar1">
    <w:name w:val="Jegyzetszöveg Char1"/>
    <w:link w:val="Jegyzetszveg"/>
    <w:uiPriority w:val="99"/>
    <w:rPr>
      <w:rFonts w:ascii="Arial" w:hAnsi="Arial" w:cs="Arial"/>
    </w:rPr>
  </w:style>
  <w:style w:type="character" w:customStyle="1" w:styleId="Lbjegyzet-hivatkozs3">
    <w:name w:val="Lábjegyzet-hivatkozás3"/>
    <w:rPr>
      <w:vertAlign w:val="superscript"/>
    </w:rPr>
  </w:style>
  <w:style w:type="character" w:customStyle="1" w:styleId="Vgjegyzet-hivatkozs3">
    <w:name w:val="Végjegyzet-hivatkozás3"/>
    <w:rPr>
      <w:vertAlign w:val="superscript"/>
    </w:rPr>
  </w:style>
  <w:style w:type="character" w:styleId="Lbjegyzet-hivatkozs">
    <w:name w:val="footnote reference"/>
    <w:aliases w:val="Footnote symbol,Times 10 Point, Exposant 3 Point,Footnote Reference Number,Exposant 3 Point,BVI fnr,Footnote,Voetnootverwijzing,16 Point,Superscript 6 Point"/>
    <w:uiPriority w:val="99"/>
    <w:rPr>
      <w:vertAlign w:val="superscript"/>
    </w:rPr>
  </w:style>
  <w:style w:type="character" w:styleId="Vgjegyzet-hivatkozs">
    <w:name w:val="endnote reference"/>
    <w:rPr>
      <w:vertAlign w:val="superscript"/>
    </w:rPr>
  </w:style>
  <w:style w:type="paragraph" w:customStyle="1" w:styleId="Cmsor">
    <w:name w:val="Címsor"/>
    <w:basedOn w:val="Norml"/>
    <w:next w:val="Alcm"/>
    <w:pPr>
      <w:widowControl w:val="0"/>
      <w:overflowPunct w:val="0"/>
      <w:autoSpaceDE w:val="0"/>
      <w:ind w:left="851" w:right="850"/>
      <w:jc w:val="center"/>
      <w:textAlignment w:val="baseline"/>
    </w:pPr>
    <w:rPr>
      <w:rFonts w:ascii="Times New Roman" w:hAnsi="Times New Roman" w:cs="Times New Roman"/>
      <w:b/>
    </w:rPr>
  </w:style>
  <w:style w:type="paragraph" w:styleId="Szvegtrzs">
    <w:name w:val="Body Text"/>
    <w:basedOn w:val="Norml"/>
    <w:pPr>
      <w:widowControl w:val="0"/>
      <w:jc w:val="both"/>
    </w:pPr>
  </w:style>
  <w:style w:type="paragraph" w:styleId="Lista">
    <w:name w:val="List"/>
    <w:basedOn w:val="Szvegtrzs"/>
    <w:rPr>
      <w:rFonts w:cs="Lucida Sans Unicode"/>
    </w:rPr>
  </w:style>
  <w:style w:type="paragraph" w:customStyle="1" w:styleId="Felirat">
    <w:name w:val="Felirat"/>
    <w:basedOn w:val="Norml"/>
    <w:pPr>
      <w:suppressLineNumbers/>
      <w:spacing w:before="120" w:after="120"/>
    </w:pPr>
    <w:rPr>
      <w:rFonts w:cs="Mangal"/>
      <w:i/>
      <w:iCs/>
      <w:szCs w:val="24"/>
    </w:rPr>
  </w:style>
  <w:style w:type="paragraph" w:customStyle="1" w:styleId="Trgymutat">
    <w:name w:val="Tárgymutató"/>
    <w:basedOn w:val="Norml"/>
    <w:pPr>
      <w:suppressLineNumbers/>
    </w:pPr>
    <w:rPr>
      <w:rFonts w:cs="Mangal"/>
    </w:rPr>
  </w:style>
  <w:style w:type="paragraph" w:customStyle="1" w:styleId="Kpalrs4">
    <w:name w:val="Képaláírás4"/>
    <w:basedOn w:val="Norml"/>
    <w:pPr>
      <w:suppressLineNumbers/>
      <w:spacing w:before="120" w:after="120"/>
    </w:pPr>
    <w:rPr>
      <w:rFonts w:cs="Mangal"/>
      <w:i/>
      <w:iCs/>
      <w:szCs w:val="24"/>
    </w:rPr>
  </w:style>
  <w:style w:type="paragraph" w:customStyle="1" w:styleId="Kpalrs3">
    <w:name w:val="Képaláírás3"/>
    <w:basedOn w:val="Norml"/>
    <w:pPr>
      <w:suppressLineNumbers/>
      <w:spacing w:before="120" w:after="120"/>
    </w:pPr>
    <w:rPr>
      <w:rFonts w:cs="Mangal"/>
      <w:i/>
      <w:iCs/>
      <w:szCs w:val="24"/>
    </w:rPr>
  </w:style>
  <w:style w:type="paragraph" w:customStyle="1" w:styleId="Kpalrs2">
    <w:name w:val="Képaláírás2"/>
    <w:basedOn w:val="Norml"/>
    <w:pPr>
      <w:suppressLineNumbers/>
      <w:spacing w:before="120" w:after="120"/>
    </w:pPr>
    <w:rPr>
      <w:rFonts w:cs="Mangal"/>
      <w:i/>
      <w:iCs/>
      <w:szCs w:val="24"/>
    </w:rPr>
  </w:style>
  <w:style w:type="paragraph" w:customStyle="1" w:styleId="Kpalrs1">
    <w:name w:val="Képaláírás1"/>
    <w:basedOn w:val="Norml"/>
    <w:pPr>
      <w:suppressLineNumbers/>
      <w:spacing w:before="120" w:after="120"/>
    </w:pPr>
    <w:rPr>
      <w:rFonts w:cs="Lucida Sans Unicode"/>
      <w:i/>
      <w:iCs/>
      <w:sz w:val="20"/>
    </w:rPr>
  </w:style>
  <w:style w:type="paragraph" w:customStyle="1" w:styleId="Index">
    <w:name w:val="Index"/>
    <w:basedOn w:val="Norml"/>
    <w:pPr>
      <w:suppressLineNumbers/>
    </w:pPr>
    <w:rPr>
      <w:rFonts w:cs="Lucida Sans Unicode"/>
    </w:rPr>
  </w:style>
  <w:style w:type="paragraph" w:customStyle="1" w:styleId="Heading">
    <w:name w:val="Heading"/>
    <w:basedOn w:val="Norml"/>
    <w:next w:val="Szvegtrzs"/>
    <w:pPr>
      <w:keepNext/>
      <w:spacing w:before="240" w:after="120"/>
    </w:pPr>
    <w:rPr>
      <w:rFonts w:eastAsia="Lucida Sans Unicode" w:cs="Lucida Sans Unicode"/>
      <w:sz w:val="28"/>
      <w:szCs w:val="28"/>
    </w:rPr>
  </w:style>
  <w:style w:type="paragraph" w:customStyle="1" w:styleId="WW-Caption">
    <w:name w:val="WW-Caption"/>
    <w:basedOn w:val="Norml"/>
    <w:pPr>
      <w:suppressLineNumbers/>
      <w:spacing w:before="120" w:after="120"/>
    </w:pPr>
    <w:rPr>
      <w:rFonts w:cs="Lucida Sans Unicode"/>
      <w:i/>
      <w:iCs/>
      <w:sz w:val="20"/>
    </w:rPr>
  </w:style>
  <w:style w:type="paragraph" w:customStyle="1" w:styleId="WW-Index">
    <w:name w:val="WW-Index"/>
    <w:basedOn w:val="Norml"/>
    <w:pPr>
      <w:suppressLineNumbers/>
    </w:pPr>
    <w:rPr>
      <w:rFonts w:cs="Lucida Sans Unicode"/>
    </w:rPr>
  </w:style>
  <w:style w:type="paragraph" w:customStyle="1" w:styleId="WW-Heading">
    <w:name w:val="WW-Heading"/>
    <w:basedOn w:val="Norml"/>
    <w:next w:val="Szvegtrzs"/>
    <w:pPr>
      <w:keepNext/>
      <w:spacing w:before="240" w:after="120"/>
    </w:pPr>
    <w:rPr>
      <w:rFonts w:eastAsia="Lucida Sans Unicode" w:cs="Lucida Sans Unicode"/>
      <w:sz w:val="28"/>
      <w:szCs w:val="28"/>
    </w:rPr>
  </w:style>
  <w:style w:type="paragraph" w:customStyle="1" w:styleId="WW-Caption1">
    <w:name w:val="WW-Caption1"/>
    <w:basedOn w:val="Norml"/>
    <w:pPr>
      <w:suppressLineNumbers/>
      <w:spacing w:before="120" w:after="120"/>
    </w:pPr>
    <w:rPr>
      <w:rFonts w:cs="Lucida Sans Unicode"/>
      <w:i/>
      <w:iCs/>
      <w:sz w:val="20"/>
    </w:rPr>
  </w:style>
  <w:style w:type="paragraph" w:customStyle="1" w:styleId="WW-Index1">
    <w:name w:val="WW-Index1"/>
    <w:basedOn w:val="Norml"/>
    <w:pPr>
      <w:suppressLineNumbers/>
    </w:pPr>
    <w:rPr>
      <w:rFonts w:cs="Lucida Sans Unicode"/>
    </w:rPr>
  </w:style>
  <w:style w:type="paragraph" w:customStyle="1" w:styleId="WW-Heading1">
    <w:name w:val="WW-Heading1"/>
    <w:basedOn w:val="Norml"/>
    <w:next w:val="Szvegtrzs"/>
    <w:pPr>
      <w:keepNext/>
      <w:spacing w:before="240" w:after="120"/>
    </w:pPr>
    <w:rPr>
      <w:rFonts w:eastAsia="Lucida Sans Unicode" w:cs="Lucida Sans Unicode"/>
      <w:sz w:val="28"/>
      <w:szCs w:val="28"/>
    </w:rPr>
  </w:style>
  <w:style w:type="paragraph" w:customStyle="1" w:styleId="Caption4">
    <w:name w:val="Caption4"/>
    <w:basedOn w:val="Norml"/>
    <w:pPr>
      <w:suppressLineNumbers/>
      <w:spacing w:before="120" w:after="120"/>
    </w:pPr>
    <w:rPr>
      <w:rFonts w:cs="Lucida Sans Unicode"/>
      <w:i/>
      <w:iCs/>
      <w:sz w:val="20"/>
    </w:rPr>
  </w:style>
  <w:style w:type="paragraph" w:customStyle="1" w:styleId="WW-Index11">
    <w:name w:val="WW-Index11"/>
    <w:basedOn w:val="Norml"/>
    <w:pPr>
      <w:suppressLineNumbers/>
    </w:pPr>
    <w:rPr>
      <w:rFonts w:cs="Lucida Sans Unicode"/>
    </w:rPr>
  </w:style>
  <w:style w:type="paragraph" w:customStyle="1" w:styleId="WW-Heading11">
    <w:name w:val="WW-Heading11"/>
    <w:basedOn w:val="Norml"/>
    <w:next w:val="Szvegtrzs"/>
    <w:pPr>
      <w:keepNext/>
      <w:spacing w:before="240" w:after="120"/>
    </w:pPr>
    <w:rPr>
      <w:rFonts w:eastAsia="Lucida Sans Unicode" w:cs="Lucida Sans Unicode"/>
      <w:sz w:val="28"/>
      <w:szCs w:val="28"/>
    </w:rPr>
  </w:style>
  <w:style w:type="paragraph" w:customStyle="1" w:styleId="WW-Caption11">
    <w:name w:val="WW-Caption11"/>
    <w:basedOn w:val="Norml"/>
    <w:pPr>
      <w:suppressLineNumbers/>
      <w:spacing w:before="120" w:after="120"/>
    </w:pPr>
    <w:rPr>
      <w:rFonts w:cs="Lucida Sans Unicode"/>
      <w:i/>
      <w:iCs/>
      <w:sz w:val="20"/>
    </w:rPr>
  </w:style>
  <w:style w:type="paragraph" w:customStyle="1" w:styleId="WW-Index111">
    <w:name w:val="WW-Index111"/>
    <w:basedOn w:val="Norml"/>
    <w:pPr>
      <w:suppressLineNumbers/>
    </w:pPr>
    <w:rPr>
      <w:rFonts w:cs="Lucida Sans Unicode"/>
    </w:rPr>
  </w:style>
  <w:style w:type="paragraph" w:customStyle="1" w:styleId="WW-Heading111">
    <w:name w:val="WW-Heading111"/>
    <w:basedOn w:val="Norml"/>
    <w:next w:val="Szvegtrzs"/>
    <w:pPr>
      <w:keepNext/>
      <w:spacing w:before="240" w:after="120"/>
    </w:pPr>
    <w:rPr>
      <w:rFonts w:eastAsia="Lucida Sans Unicode" w:cs="Lucida Sans Unicode"/>
      <w:sz w:val="28"/>
      <w:szCs w:val="28"/>
    </w:rPr>
  </w:style>
  <w:style w:type="paragraph" w:customStyle="1" w:styleId="Caption3">
    <w:name w:val="Caption3"/>
    <w:basedOn w:val="Norml"/>
    <w:pPr>
      <w:suppressLineNumbers/>
      <w:spacing w:before="120" w:after="120"/>
    </w:pPr>
    <w:rPr>
      <w:rFonts w:cs="Lucida Sans Unicode"/>
      <w:i/>
      <w:iCs/>
      <w:sz w:val="20"/>
    </w:rPr>
  </w:style>
  <w:style w:type="paragraph" w:customStyle="1" w:styleId="WW-Index1111">
    <w:name w:val="WW-Index1111"/>
    <w:basedOn w:val="Norml"/>
    <w:pPr>
      <w:suppressLineNumbers/>
    </w:pPr>
    <w:rPr>
      <w:rFonts w:cs="Lucida Sans Unicode"/>
    </w:rPr>
  </w:style>
  <w:style w:type="paragraph" w:customStyle="1" w:styleId="WW-Heading1111">
    <w:name w:val="WW-Heading1111"/>
    <w:basedOn w:val="Norml"/>
    <w:next w:val="Szvegtrzs"/>
    <w:pPr>
      <w:keepNext/>
      <w:spacing w:before="240" w:after="120"/>
    </w:pPr>
    <w:rPr>
      <w:rFonts w:eastAsia="Lucida Sans Unicode" w:cs="Lucida Sans Unicode"/>
      <w:sz w:val="28"/>
      <w:szCs w:val="28"/>
    </w:rPr>
  </w:style>
  <w:style w:type="paragraph" w:customStyle="1" w:styleId="WW-Caption111">
    <w:name w:val="WW-Caption111"/>
    <w:basedOn w:val="Norml"/>
    <w:pPr>
      <w:suppressLineNumbers/>
      <w:spacing w:before="120" w:after="120"/>
    </w:pPr>
    <w:rPr>
      <w:rFonts w:cs="Lucida Sans Unicode"/>
      <w:i/>
      <w:iCs/>
      <w:sz w:val="20"/>
    </w:rPr>
  </w:style>
  <w:style w:type="paragraph" w:customStyle="1" w:styleId="WW-Index11111">
    <w:name w:val="WW-Index11111"/>
    <w:basedOn w:val="Norml"/>
    <w:pPr>
      <w:suppressLineNumbers/>
    </w:pPr>
    <w:rPr>
      <w:rFonts w:cs="Lucida Sans Unicode"/>
    </w:rPr>
  </w:style>
  <w:style w:type="paragraph" w:customStyle="1" w:styleId="WW-Heading11111">
    <w:name w:val="WW-Heading11111"/>
    <w:basedOn w:val="Norml"/>
    <w:next w:val="Szvegtrzs"/>
    <w:pPr>
      <w:keepNext/>
      <w:spacing w:before="240" w:after="120"/>
    </w:pPr>
    <w:rPr>
      <w:rFonts w:eastAsia="Lucida Sans Unicode" w:cs="Lucida Sans Unicode"/>
      <w:sz w:val="28"/>
      <w:szCs w:val="28"/>
    </w:rPr>
  </w:style>
  <w:style w:type="paragraph" w:customStyle="1" w:styleId="WW-Caption1111">
    <w:name w:val="WW-Caption1111"/>
    <w:basedOn w:val="Norml"/>
    <w:pPr>
      <w:suppressLineNumbers/>
      <w:spacing w:before="120" w:after="120"/>
    </w:pPr>
    <w:rPr>
      <w:rFonts w:cs="Lucida Sans Unicode"/>
      <w:i/>
      <w:iCs/>
      <w:sz w:val="20"/>
    </w:rPr>
  </w:style>
  <w:style w:type="paragraph" w:customStyle="1" w:styleId="WW-Index111111">
    <w:name w:val="WW-Index111111"/>
    <w:basedOn w:val="Norml"/>
    <w:pPr>
      <w:suppressLineNumbers/>
    </w:pPr>
    <w:rPr>
      <w:rFonts w:cs="Lucida Sans Unicode"/>
    </w:rPr>
  </w:style>
  <w:style w:type="paragraph" w:customStyle="1" w:styleId="WW-Heading111111">
    <w:name w:val="WW-Heading111111"/>
    <w:basedOn w:val="Norml"/>
    <w:next w:val="Szvegtrzs"/>
    <w:pPr>
      <w:keepNext/>
      <w:spacing w:before="240" w:after="120"/>
    </w:pPr>
    <w:rPr>
      <w:rFonts w:eastAsia="Lucida Sans Unicode" w:cs="Lucida Sans Unicode"/>
      <w:sz w:val="28"/>
      <w:szCs w:val="28"/>
    </w:rPr>
  </w:style>
  <w:style w:type="paragraph" w:customStyle="1" w:styleId="WW-Caption11111">
    <w:name w:val="WW-Caption11111"/>
    <w:basedOn w:val="Norml"/>
    <w:pPr>
      <w:suppressLineNumbers/>
      <w:spacing w:before="120" w:after="120"/>
    </w:pPr>
    <w:rPr>
      <w:rFonts w:cs="Lucida Sans Unicode"/>
      <w:i/>
      <w:iCs/>
      <w:sz w:val="20"/>
    </w:rPr>
  </w:style>
  <w:style w:type="paragraph" w:customStyle="1" w:styleId="WW-Index1111111">
    <w:name w:val="WW-Index1111111"/>
    <w:basedOn w:val="Norml"/>
    <w:pPr>
      <w:suppressLineNumbers/>
    </w:pPr>
    <w:rPr>
      <w:rFonts w:cs="Lucida Sans Unicode"/>
    </w:rPr>
  </w:style>
  <w:style w:type="paragraph" w:customStyle="1" w:styleId="WW-Heading1111111">
    <w:name w:val="WW-Heading1111111"/>
    <w:basedOn w:val="Norml"/>
    <w:next w:val="Szvegtrzs"/>
    <w:pPr>
      <w:keepNext/>
      <w:spacing w:before="240" w:after="120"/>
    </w:pPr>
    <w:rPr>
      <w:rFonts w:eastAsia="Lucida Sans Unicode" w:cs="Lucida Sans Unicode"/>
      <w:sz w:val="28"/>
      <w:szCs w:val="28"/>
    </w:rPr>
  </w:style>
  <w:style w:type="paragraph" w:customStyle="1" w:styleId="Caption2">
    <w:name w:val="Caption2"/>
    <w:basedOn w:val="Norml"/>
    <w:pPr>
      <w:suppressLineNumbers/>
      <w:spacing w:before="120" w:after="120"/>
    </w:pPr>
    <w:rPr>
      <w:rFonts w:cs="Lucida Sans Unicode"/>
      <w:i/>
      <w:iCs/>
      <w:sz w:val="20"/>
    </w:rPr>
  </w:style>
  <w:style w:type="paragraph" w:customStyle="1" w:styleId="WW-Index11111111">
    <w:name w:val="WW-Index11111111"/>
    <w:basedOn w:val="Norml"/>
    <w:pPr>
      <w:suppressLineNumbers/>
    </w:pPr>
    <w:rPr>
      <w:rFonts w:cs="Lucida Sans Unicode"/>
    </w:rPr>
  </w:style>
  <w:style w:type="paragraph" w:customStyle="1" w:styleId="WW-Heading11111111">
    <w:name w:val="WW-Heading11111111"/>
    <w:basedOn w:val="Norml"/>
    <w:next w:val="Szvegtrzs"/>
    <w:pPr>
      <w:keepNext/>
      <w:spacing w:before="240" w:after="120"/>
    </w:pPr>
    <w:rPr>
      <w:rFonts w:eastAsia="Lucida Sans Unicode" w:cs="Lucida Sans Unicode"/>
      <w:sz w:val="28"/>
      <w:szCs w:val="28"/>
    </w:rPr>
  </w:style>
  <w:style w:type="paragraph" w:customStyle="1" w:styleId="WW-Caption111111">
    <w:name w:val="WW-Caption111111"/>
    <w:basedOn w:val="Norml"/>
    <w:pPr>
      <w:suppressLineNumbers/>
      <w:spacing w:before="120" w:after="120"/>
    </w:pPr>
    <w:rPr>
      <w:rFonts w:cs="Lucida Sans Unicode"/>
      <w:i/>
      <w:iCs/>
      <w:sz w:val="20"/>
    </w:rPr>
  </w:style>
  <w:style w:type="paragraph" w:customStyle="1" w:styleId="WW-Index111111111">
    <w:name w:val="WW-Index111111111"/>
    <w:basedOn w:val="Norml"/>
    <w:pPr>
      <w:suppressLineNumbers/>
    </w:pPr>
    <w:rPr>
      <w:rFonts w:cs="Lucida Sans Unicode"/>
    </w:rPr>
  </w:style>
  <w:style w:type="paragraph" w:customStyle="1" w:styleId="WW-Heading111111111">
    <w:name w:val="WW-Heading111111111"/>
    <w:basedOn w:val="Norml"/>
    <w:next w:val="Szvegtrzs"/>
    <w:pPr>
      <w:keepNext/>
      <w:spacing w:before="240" w:after="120"/>
    </w:pPr>
    <w:rPr>
      <w:rFonts w:eastAsia="Lucida Sans Unicode" w:cs="Lucida Sans Unicode"/>
      <w:sz w:val="28"/>
      <w:szCs w:val="28"/>
    </w:rPr>
  </w:style>
  <w:style w:type="paragraph" w:customStyle="1" w:styleId="WW-Caption1111111">
    <w:name w:val="WW-Caption1111111"/>
    <w:basedOn w:val="Norml"/>
    <w:pPr>
      <w:suppressLineNumbers/>
      <w:spacing w:before="120" w:after="120"/>
    </w:pPr>
    <w:rPr>
      <w:rFonts w:cs="Lucida Sans Unicode"/>
      <w:i/>
      <w:iCs/>
      <w:sz w:val="20"/>
    </w:rPr>
  </w:style>
  <w:style w:type="paragraph" w:customStyle="1" w:styleId="WW-Index1111111111">
    <w:name w:val="WW-Index1111111111"/>
    <w:basedOn w:val="Norml"/>
    <w:pPr>
      <w:suppressLineNumbers/>
    </w:pPr>
    <w:rPr>
      <w:rFonts w:cs="Lucida Sans Unicode"/>
    </w:rPr>
  </w:style>
  <w:style w:type="paragraph" w:customStyle="1" w:styleId="WW-Heading1111111111">
    <w:name w:val="WW-Heading1111111111"/>
    <w:basedOn w:val="Norml"/>
    <w:next w:val="Szvegtrzs"/>
    <w:pPr>
      <w:keepNext/>
      <w:spacing w:before="240" w:after="120"/>
    </w:pPr>
    <w:rPr>
      <w:rFonts w:eastAsia="Lucida Sans Unicode" w:cs="Lucida Sans Unicode"/>
      <w:sz w:val="28"/>
      <w:szCs w:val="28"/>
    </w:rPr>
  </w:style>
  <w:style w:type="paragraph" w:customStyle="1" w:styleId="Caption1">
    <w:name w:val="Caption1"/>
    <w:basedOn w:val="Norml"/>
    <w:pPr>
      <w:suppressLineNumbers/>
      <w:spacing w:before="120" w:after="120"/>
    </w:pPr>
    <w:rPr>
      <w:rFonts w:cs="Lucida Sans Unicode"/>
      <w:i/>
      <w:iCs/>
      <w:sz w:val="20"/>
    </w:rPr>
  </w:style>
  <w:style w:type="paragraph" w:customStyle="1" w:styleId="WW-Index11111111111">
    <w:name w:val="WW-Index11111111111"/>
    <w:basedOn w:val="Norml"/>
    <w:pPr>
      <w:suppressLineNumbers/>
    </w:pPr>
    <w:rPr>
      <w:rFonts w:cs="Lucida Sans Unicode"/>
    </w:rPr>
  </w:style>
  <w:style w:type="paragraph" w:customStyle="1" w:styleId="WW-Heading11111111111">
    <w:name w:val="WW-Heading11111111111"/>
    <w:basedOn w:val="Norml"/>
    <w:next w:val="Szvegtrzs"/>
    <w:pPr>
      <w:keepNext/>
      <w:spacing w:before="240" w:after="120"/>
    </w:pPr>
    <w:rPr>
      <w:rFonts w:eastAsia="Lucida Sans Unicode" w:cs="Lucida Sans Unicode"/>
      <w:sz w:val="28"/>
      <w:szCs w:val="28"/>
    </w:rPr>
  </w:style>
  <w:style w:type="paragraph" w:customStyle="1" w:styleId="WW-Caption11111111">
    <w:name w:val="WW-Caption11111111"/>
    <w:basedOn w:val="Norml"/>
    <w:pPr>
      <w:suppressLineNumbers/>
      <w:spacing w:before="120" w:after="120"/>
    </w:pPr>
    <w:rPr>
      <w:rFonts w:cs="Lucida Sans Unicode"/>
      <w:i/>
      <w:iCs/>
      <w:sz w:val="20"/>
    </w:rPr>
  </w:style>
  <w:style w:type="paragraph" w:customStyle="1" w:styleId="WW-Index111111111111">
    <w:name w:val="WW-Index111111111111"/>
    <w:basedOn w:val="Norml"/>
    <w:pPr>
      <w:suppressLineNumbers/>
    </w:pPr>
    <w:rPr>
      <w:rFonts w:cs="Lucida Sans Unicode"/>
    </w:rPr>
  </w:style>
  <w:style w:type="paragraph" w:customStyle="1" w:styleId="WW-Heading111111111111">
    <w:name w:val="WW-Heading111111111111"/>
    <w:basedOn w:val="Norml"/>
    <w:next w:val="Szvegtrzs"/>
    <w:pPr>
      <w:keepNext/>
      <w:spacing w:before="240" w:after="120"/>
    </w:pPr>
    <w:rPr>
      <w:rFonts w:eastAsia="Lucida Sans Unicode" w:cs="Lucida Sans Unicode"/>
      <w:sz w:val="28"/>
      <w:szCs w:val="28"/>
    </w:rPr>
  </w:style>
  <w:style w:type="paragraph" w:customStyle="1" w:styleId="WW-BodyText2">
    <w:name w:val="WW-Body Text 2"/>
    <w:basedOn w:val="Norml"/>
    <w:pPr>
      <w:widowControl w:val="0"/>
      <w:ind w:left="709"/>
      <w:jc w:val="both"/>
    </w:pPr>
  </w:style>
  <w:style w:type="paragraph" w:customStyle="1" w:styleId="WW-BodyTextIndent2">
    <w:name w:val="WW-Body Text Indent 2"/>
    <w:basedOn w:val="Norml"/>
    <w:pPr>
      <w:widowControl w:val="0"/>
      <w:ind w:left="720" w:hanging="12"/>
      <w:jc w:val="both"/>
    </w:pPr>
  </w:style>
  <w:style w:type="paragraph" w:customStyle="1" w:styleId="WW-BodyTextIndent3">
    <w:name w:val="WW-Body Text Indent 3"/>
    <w:basedOn w:val="Norml"/>
    <w:pPr>
      <w:widowControl w:val="0"/>
      <w:ind w:left="720" w:hanging="720"/>
      <w:jc w:val="both"/>
    </w:pPr>
  </w:style>
  <w:style w:type="paragraph" w:customStyle="1" w:styleId="WW-BodyText21">
    <w:name w:val="WW-Body Text 21"/>
    <w:basedOn w:val="Norml"/>
    <w:pPr>
      <w:widowControl w:val="0"/>
      <w:ind w:left="1843" w:hanging="709"/>
    </w:pPr>
  </w:style>
  <w:style w:type="paragraph" w:styleId="lfej">
    <w:name w:val="header"/>
    <w:basedOn w:val="Norml"/>
    <w:pPr>
      <w:tabs>
        <w:tab w:val="center" w:pos="4536"/>
        <w:tab w:val="right" w:pos="9072"/>
      </w:tabs>
    </w:pPr>
  </w:style>
  <w:style w:type="paragraph" w:styleId="llb">
    <w:name w:val="footer"/>
    <w:aliases w:val="Footer1"/>
    <w:basedOn w:val="Norml"/>
    <w:pPr>
      <w:tabs>
        <w:tab w:val="center" w:pos="4536"/>
        <w:tab w:val="right" w:pos="9072"/>
      </w:tabs>
    </w:pPr>
  </w:style>
  <w:style w:type="paragraph" w:customStyle="1" w:styleId="WW-BodyText212">
    <w:name w:val="WW-Body Text 212"/>
    <w:basedOn w:val="Norml"/>
    <w:pPr>
      <w:widowControl w:val="0"/>
      <w:ind w:left="708"/>
      <w:jc w:val="both"/>
    </w:pPr>
  </w:style>
  <w:style w:type="paragraph" w:customStyle="1" w:styleId="WW-BodyText2123">
    <w:name w:val="WW-Body Text 2123"/>
    <w:basedOn w:val="Norml"/>
    <w:pPr>
      <w:widowControl w:val="0"/>
      <w:ind w:left="709"/>
      <w:jc w:val="both"/>
    </w:p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Char1 Char Char Char"/>
    <w:basedOn w:val="Norml"/>
    <w:link w:val="LbjegyzetszvegChar"/>
    <w:qFormat/>
    <w:pPr>
      <w:widowControl w:val="0"/>
      <w:jc w:val="both"/>
    </w:pPr>
  </w:style>
  <w:style w:type="paragraph" w:customStyle="1" w:styleId="WW-BodyText21234">
    <w:name w:val="WW-Body Text 21234"/>
    <w:basedOn w:val="Norml"/>
    <w:pPr>
      <w:ind w:left="1418"/>
      <w:jc w:val="both"/>
    </w:pPr>
  </w:style>
  <w:style w:type="paragraph" w:customStyle="1" w:styleId="WW-BodyText212345">
    <w:name w:val="WW-Body Text 212345"/>
    <w:basedOn w:val="Norml"/>
    <w:pPr>
      <w:widowControl w:val="0"/>
      <w:ind w:left="1134"/>
      <w:jc w:val="both"/>
    </w:pPr>
  </w:style>
  <w:style w:type="paragraph" w:customStyle="1" w:styleId="WW-BodyText2123456">
    <w:name w:val="WW-Body Text 2123456"/>
    <w:basedOn w:val="Norml"/>
    <w:pPr>
      <w:widowControl w:val="0"/>
      <w:ind w:left="1134"/>
      <w:jc w:val="both"/>
    </w:pPr>
  </w:style>
  <w:style w:type="paragraph" w:customStyle="1" w:styleId="WW-BodyText21234567">
    <w:name w:val="WW-Body Text 21234567"/>
    <w:basedOn w:val="Norml"/>
    <w:pPr>
      <w:widowControl w:val="0"/>
      <w:tabs>
        <w:tab w:val="left" w:pos="2552"/>
      </w:tabs>
      <w:ind w:left="2552"/>
    </w:pPr>
  </w:style>
  <w:style w:type="paragraph" w:customStyle="1" w:styleId="WW-BodyText212345678">
    <w:name w:val="WW-Body Text 212345678"/>
    <w:basedOn w:val="Norml"/>
    <w:pPr>
      <w:widowControl w:val="0"/>
      <w:tabs>
        <w:tab w:val="left" w:pos="720"/>
      </w:tabs>
      <w:ind w:left="705" w:hanging="705"/>
      <w:jc w:val="both"/>
    </w:pPr>
  </w:style>
  <w:style w:type="paragraph" w:customStyle="1" w:styleId="alap">
    <w:name w:val="alap"/>
    <w:basedOn w:val="Norml"/>
    <w:pPr>
      <w:ind w:left="709"/>
    </w:pPr>
    <w:rPr>
      <w:rFonts w:ascii="H-Times New Roman" w:hAnsi="H-Times New Roman" w:cs="H-Times New Roman"/>
      <w:lang w:val="en-US"/>
    </w:rPr>
  </w:style>
  <w:style w:type="paragraph" w:customStyle="1" w:styleId="B">
    <w:name w:val="B"/>
    <w:pPr>
      <w:suppressAutoHyphens/>
      <w:spacing w:before="240" w:line="240" w:lineRule="exact"/>
      <w:ind w:left="720"/>
      <w:jc w:val="both"/>
    </w:pPr>
    <w:rPr>
      <w:rFonts w:ascii="Times" w:hAnsi="Times" w:cs="Times"/>
      <w:sz w:val="24"/>
      <w:lang w:val="en-GB" w:eastAsia="ar-SA"/>
    </w:rPr>
  </w:style>
  <w:style w:type="paragraph" w:customStyle="1" w:styleId="WW-BodyText3">
    <w:name w:val="WW-Body Text 3"/>
    <w:basedOn w:val="Norml"/>
    <w:pPr>
      <w:ind w:right="-1"/>
      <w:jc w:val="both"/>
    </w:pPr>
    <w:rPr>
      <w:color w:val="FF0000"/>
    </w:rPr>
  </w:style>
  <w:style w:type="paragraph" w:customStyle="1" w:styleId="WW-BodyText2123456789">
    <w:name w:val="WW-Body Text 2123456789"/>
    <w:basedOn w:val="Norml"/>
    <w:pPr>
      <w:widowControl w:val="0"/>
      <w:ind w:left="567" w:firstLine="567"/>
      <w:jc w:val="both"/>
    </w:pPr>
  </w:style>
  <w:style w:type="paragraph" w:styleId="Szvegtrzsbehzssal">
    <w:name w:val="Body Text Indent"/>
    <w:basedOn w:val="Norml"/>
    <w:pPr>
      <w:widowControl w:val="0"/>
      <w:ind w:left="567" w:firstLine="567"/>
      <w:jc w:val="both"/>
    </w:pPr>
  </w:style>
  <w:style w:type="paragraph" w:customStyle="1" w:styleId="WW-BlockText">
    <w:name w:val="WW-Block Text"/>
    <w:basedOn w:val="Norml"/>
    <w:pPr>
      <w:tabs>
        <w:tab w:val="left" w:pos="1134"/>
      </w:tabs>
      <w:ind w:left="709" w:right="283"/>
      <w:jc w:val="both"/>
    </w:pPr>
  </w:style>
  <w:style w:type="paragraph" w:styleId="Alcm">
    <w:name w:val="Subtitle"/>
    <w:basedOn w:val="WW-Heading111111111111"/>
    <w:next w:val="Szvegtrzs"/>
    <w:qFormat/>
    <w:pPr>
      <w:jc w:val="center"/>
    </w:pPr>
    <w:rPr>
      <w:i/>
      <w:iCs/>
    </w:rPr>
  </w:style>
  <w:style w:type="paragraph" w:customStyle="1" w:styleId="TableContents">
    <w:name w:val="Table Contents"/>
    <w:basedOn w:val="Szvegtrzs"/>
    <w:pPr>
      <w:suppressLineNumbers/>
    </w:pPr>
  </w:style>
  <w:style w:type="paragraph" w:customStyle="1" w:styleId="WW-TableContents">
    <w:name w:val="WW-Table Contents"/>
    <w:basedOn w:val="Szvegtrzs"/>
    <w:pPr>
      <w:suppressLineNumbers/>
    </w:pPr>
  </w:style>
  <w:style w:type="paragraph" w:customStyle="1" w:styleId="WW-TableContents1">
    <w:name w:val="WW-Table Contents1"/>
    <w:basedOn w:val="Szvegtrzs"/>
    <w:pPr>
      <w:suppressLineNumbers/>
    </w:pPr>
  </w:style>
  <w:style w:type="paragraph" w:customStyle="1" w:styleId="WW-TableContents11">
    <w:name w:val="WW-Table Contents11"/>
    <w:basedOn w:val="Szvegtrzs"/>
    <w:pPr>
      <w:suppressLineNumbers/>
    </w:pPr>
  </w:style>
  <w:style w:type="paragraph" w:customStyle="1" w:styleId="WW-TableContents111">
    <w:name w:val="WW-Table Contents111"/>
    <w:basedOn w:val="Szvegtrzs"/>
    <w:pPr>
      <w:suppressLineNumbers/>
    </w:pPr>
  </w:style>
  <w:style w:type="paragraph" w:customStyle="1" w:styleId="WW-TableContents1111">
    <w:name w:val="WW-Table Contents1111"/>
    <w:basedOn w:val="Szvegtrzs"/>
    <w:pPr>
      <w:suppressLineNumbers/>
    </w:pPr>
  </w:style>
  <w:style w:type="paragraph" w:customStyle="1" w:styleId="WW-TableContents11111">
    <w:name w:val="WW-Table Contents11111"/>
    <w:basedOn w:val="Szvegtrzs"/>
    <w:pPr>
      <w:suppressLineNumbers/>
    </w:pPr>
  </w:style>
  <w:style w:type="paragraph" w:customStyle="1" w:styleId="WW-TableContents111111">
    <w:name w:val="WW-Table Contents111111"/>
    <w:basedOn w:val="Szvegtrzs"/>
    <w:pPr>
      <w:suppressLineNumbers/>
    </w:pPr>
  </w:style>
  <w:style w:type="paragraph" w:customStyle="1" w:styleId="WW-TableContents1111111">
    <w:name w:val="WW-Table Contents1111111"/>
    <w:basedOn w:val="Szvegtrzs"/>
    <w:pPr>
      <w:suppressLineNumbers/>
    </w:pPr>
  </w:style>
  <w:style w:type="paragraph" w:customStyle="1" w:styleId="WW-TableContents11111111">
    <w:name w:val="WW-Table Contents11111111"/>
    <w:basedOn w:val="Szvegtrzs"/>
    <w:pPr>
      <w:suppressLineNumbers/>
    </w:pPr>
  </w:style>
  <w:style w:type="paragraph" w:customStyle="1" w:styleId="WW-TableContents111111111">
    <w:name w:val="WW-Table Contents111111111"/>
    <w:basedOn w:val="Szvegtrzs"/>
    <w:pPr>
      <w:suppressLineNumbers/>
    </w:pPr>
  </w:style>
  <w:style w:type="paragraph" w:customStyle="1" w:styleId="WW-TableContents1111111111">
    <w:name w:val="WW-Table Contents1111111111"/>
    <w:basedOn w:val="Szvegtrzs"/>
    <w:pPr>
      <w:suppressLineNumbers/>
    </w:pPr>
  </w:style>
  <w:style w:type="paragraph" w:customStyle="1" w:styleId="WW-TableContents11111111111">
    <w:name w:val="WW-Table Contents11111111111"/>
    <w:basedOn w:val="Szvegtrzs"/>
    <w:pPr>
      <w:suppressLineNumbers/>
    </w:pPr>
  </w:style>
  <w:style w:type="paragraph" w:customStyle="1" w:styleId="WW-TableContents111111111111">
    <w:name w:val="WW-Table Contents111111111111"/>
    <w:basedOn w:val="Szvegtrzs"/>
    <w:pPr>
      <w:suppressLineNumbers/>
    </w:pPr>
  </w:style>
  <w:style w:type="paragraph" w:customStyle="1" w:styleId="TableHeading">
    <w:name w:val="Table Heading"/>
    <w:basedOn w:val="TableContents"/>
    <w:pPr>
      <w:jc w:val="center"/>
    </w:pPr>
    <w:rPr>
      <w:b/>
      <w:bCs/>
      <w:i/>
      <w:iCs/>
    </w:rPr>
  </w:style>
  <w:style w:type="paragraph" w:customStyle="1" w:styleId="WW-TableHeading">
    <w:name w:val="WW-Table Heading"/>
    <w:basedOn w:val="WW-TableContents"/>
    <w:pPr>
      <w:jc w:val="center"/>
    </w:pPr>
    <w:rPr>
      <w:b/>
      <w:bCs/>
      <w:i/>
      <w:iCs/>
    </w:rPr>
  </w:style>
  <w:style w:type="paragraph" w:customStyle="1" w:styleId="WW-TableHeading1">
    <w:name w:val="WW-Table Heading1"/>
    <w:basedOn w:val="WW-TableContents1"/>
    <w:pPr>
      <w:jc w:val="center"/>
    </w:pPr>
    <w:rPr>
      <w:b/>
      <w:bCs/>
      <w:i/>
      <w:iCs/>
    </w:rPr>
  </w:style>
  <w:style w:type="paragraph" w:customStyle="1" w:styleId="WW-TableHeading11">
    <w:name w:val="WW-Table Heading11"/>
    <w:basedOn w:val="WW-TableContents11"/>
    <w:pPr>
      <w:jc w:val="center"/>
    </w:pPr>
    <w:rPr>
      <w:b/>
      <w:bCs/>
      <w:i/>
      <w:iCs/>
    </w:rPr>
  </w:style>
  <w:style w:type="paragraph" w:customStyle="1" w:styleId="WW-TableHeading111">
    <w:name w:val="WW-Table Heading111"/>
    <w:basedOn w:val="WW-TableContents111"/>
    <w:pPr>
      <w:jc w:val="center"/>
    </w:pPr>
    <w:rPr>
      <w:b/>
      <w:bCs/>
      <w:i/>
      <w:iCs/>
    </w:rPr>
  </w:style>
  <w:style w:type="paragraph" w:customStyle="1" w:styleId="WW-TableHeading1111">
    <w:name w:val="WW-Table Heading1111"/>
    <w:basedOn w:val="WW-TableContents1111"/>
    <w:pPr>
      <w:jc w:val="center"/>
    </w:pPr>
    <w:rPr>
      <w:b/>
      <w:bCs/>
      <w:i/>
      <w:iCs/>
    </w:rPr>
  </w:style>
  <w:style w:type="paragraph" w:customStyle="1" w:styleId="WW-TableHeading11111">
    <w:name w:val="WW-Table Heading11111"/>
    <w:basedOn w:val="WW-TableContents11111"/>
    <w:pPr>
      <w:jc w:val="center"/>
    </w:pPr>
    <w:rPr>
      <w:b/>
      <w:bCs/>
      <w:i/>
      <w:iCs/>
    </w:rPr>
  </w:style>
  <w:style w:type="paragraph" w:customStyle="1" w:styleId="WW-TableHeading111111">
    <w:name w:val="WW-Table Heading111111"/>
    <w:basedOn w:val="WW-TableContents111111"/>
    <w:pPr>
      <w:jc w:val="center"/>
    </w:pPr>
    <w:rPr>
      <w:b/>
      <w:bCs/>
      <w:i/>
      <w:iCs/>
    </w:rPr>
  </w:style>
  <w:style w:type="paragraph" w:customStyle="1" w:styleId="WW-TableHeading1111111">
    <w:name w:val="WW-Table Heading1111111"/>
    <w:basedOn w:val="WW-TableContents1111111"/>
    <w:pPr>
      <w:jc w:val="center"/>
    </w:pPr>
    <w:rPr>
      <w:b/>
      <w:bCs/>
      <w:i/>
      <w:iCs/>
    </w:rPr>
  </w:style>
  <w:style w:type="paragraph" w:customStyle="1" w:styleId="WW-TableHeading11111111">
    <w:name w:val="WW-Table Heading11111111"/>
    <w:basedOn w:val="WW-TableContents11111111"/>
    <w:pPr>
      <w:jc w:val="center"/>
    </w:pPr>
    <w:rPr>
      <w:b/>
      <w:bCs/>
      <w:i/>
      <w:iCs/>
    </w:rPr>
  </w:style>
  <w:style w:type="paragraph" w:customStyle="1" w:styleId="WW-TableHeading111111111">
    <w:name w:val="WW-Table Heading111111111"/>
    <w:basedOn w:val="WW-TableContents111111111"/>
    <w:pPr>
      <w:jc w:val="center"/>
    </w:pPr>
    <w:rPr>
      <w:b/>
      <w:bCs/>
      <w:i/>
      <w:iCs/>
    </w:rPr>
  </w:style>
  <w:style w:type="paragraph" w:customStyle="1" w:styleId="WW-TableHeading1111111111">
    <w:name w:val="WW-Table Heading1111111111"/>
    <w:basedOn w:val="WW-TableContents1111111111"/>
    <w:pPr>
      <w:jc w:val="center"/>
    </w:pPr>
    <w:rPr>
      <w:b/>
      <w:bCs/>
      <w:i/>
      <w:iCs/>
    </w:rPr>
  </w:style>
  <w:style w:type="paragraph" w:customStyle="1" w:styleId="WW-TableHeading11111111111">
    <w:name w:val="WW-Table Heading11111111111"/>
    <w:basedOn w:val="WW-TableContents11111111111"/>
    <w:pPr>
      <w:jc w:val="center"/>
    </w:pPr>
    <w:rPr>
      <w:b/>
      <w:bCs/>
      <w:i/>
      <w:iCs/>
    </w:rPr>
  </w:style>
  <w:style w:type="paragraph" w:customStyle="1" w:styleId="WW-TableHeading111111111111">
    <w:name w:val="WW-Table Heading111111111111"/>
    <w:basedOn w:val="WW-TableContents111111111111"/>
    <w:pPr>
      <w:jc w:val="center"/>
    </w:pPr>
    <w:rPr>
      <w:b/>
      <w:bCs/>
      <w:i/>
      <w:iCs/>
    </w:rPr>
  </w:style>
  <w:style w:type="paragraph" w:customStyle="1" w:styleId="C">
    <w:name w:val="C"/>
    <w:pPr>
      <w:suppressAutoHyphens/>
      <w:spacing w:before="240" w:line="240" w:lineRule="exact"/>
      <w:ind w:left="1440" w:hanging="720"/>
      <w:jc w:val="both"/>
    </w:pPr>
    <w:rPr>
      <w:rFonts w:ascii="Times" w:hAnsi="Times" w:cs="Tahoma"/>
      <w:sz w:val="24"/>
      <w:lang w:val="en-GB" w:eastAsia="ar-SA"/>
    </w:rPr>
  </w:style>
  <w:style w:type="paragraph" w:styleId="TJ1">
    <w:name w:val="toc 1"/>
    <w:basedOn w:val="Norml"/>
    <w:next w:val="Norml"/>
    <w:pPr>
      <w:tabs>
        <w:tab w:val="right" w:leader="dot" w:pos="9061"/>
      </w:tabs>
    </w:pPr>
    <w:rPr>
      <w:rFonts w:ascii="Times New Roman" w:hAnsi="Times New Roman" w:cs="Times New Roman"/>
      <w:sz w:val="26"/>
    </w:rPr>
  </w:style>
  <w:style w:type="paragraph" w:customStyle="1" w:styleId="bekezds">
    <w:name w:val="bekezdés"/>
    <w:basedOn w:val="Norml"/>
    <w:pPr>
      <w:spacing w:before="120" w:after="120"/>
      <w:ind w:left="709"/>
    </w:pPr>
    <w:rPr>
      <w:rFonts w:ascii="Times" w:hAnsi="Times" w:cs="Times"/>
    </w:rPr>
  </w:style>
  <w:style w:type="paragraph" w:customStyle="1" w:styleId="bek">
    <w:name w:val="bek"/>
    <w:basedOn w:val="Norml"/>
    <w:pPr>
      <w:ind w:left="1134" w:hanging="284"/>
    </w:pPr>
    <w:rPr>
      <w:rFonts w:ascii="Tms Rmn" w:hAnsi="Tms Rmn" w:cs="Tms Rmn"/>
      <w:lang w:val="en-US"/>
    </w:rPr>
  </w:style>
  <w:style w:type="paragraph" w:customStyle="1" w:styleId="bekezdsbajusz">
    <w:name w:val="bekezdés bajusz"/>
    <w:basedOn w:val="bekezds"/>
    <w:pPr>
      <w:tabs>
        <w:tab w:val="left" w:pos="720"/>
      </w:tabs>
      <w:ind w:left="-1899"/>
    </w:pPr>
    <w:rPr>
      <w:rFonts w:ascii="Times New Roman" w:hAnsi="Times New Roman" w:cs="Times New Roman"/>
    </w:rPr>
  </w:style>
  <w:style w:type="paragraph" w:customStyle="1" w:styleId="BodyText21">
    <w:name w:val="Body Text 21"/>
    <w:basedOn w:val="Norml"/>
    <w:pPr>
      <w:ind w:left="1560" w:hanging="142"/>
    </w:pPr>
  </w:style>
  <w:style w:type="paragraph" w:customStyle="1" w:styleId="BodyTextIndent21">
    <w:name w:val="Body Text Indent 21"/>
    <w:basedOn w:val="Norml"/>
    <w:pPr>
      <w:ind w:left="1418"/>
    </w:pPr>
  </w:style>
  <w:style w:type="paragraph" w:customStyle="1" w:styleId="BodyTextIndent31">
    <w:name w:val="Body Text Indent 31"/>
    <w:basedOn w:val="Norml"/>
    <w:pPr>
      <w:spacing w:before="120" w:after="120"/>
      <w:ind w:left="709"/>
    </w:pPr>
  </w:style>
  <w:style w:type="paragraph" w:styleId="Vgjegyzetszvege">
    <w:name w:val="endnote text"/>
    <w:basedOn w:val="Norml"/>
    <w:pPr>
      <w:jc w:val="both"/>
    </w:pPr>
  </w:style>
  <w:style w:type="paragraph" w:customStyle="1" w:styleId="Szvegtrzsfelsorols">
    <w:name w:val="Szövegtörzs felsorolás"/>
    <w:basedOn w:val="Szvegtrzs"/>
    <w:pPr>
      <w:tabs>
        <w:tab w:val="left" w:pos="360"/>
      </w:tabs>
      <w:ind w:left="-3120"/>
    </w:pPr>
  </w:style>
  <w:style w:type="paragraph" w:customStyle="1" w:styleId="szmosal3">
    <w:name w:val="számosal3"/>
    <w:basedOn w:val="Cmsor3"/>
    <w:pPr>
      <w:widowControl/>
      <w:numPr>
        <w:ilvl w:val="0"/>
        <w:numId w:val="0"/>
      </w:numPr>
      <w:spacing w:after="120"/>
    </w:pPr>
    <w:rPr>
      <w:b/>
      <w:bCs/>
    </w:rPr>
  </w:style>
  <w:style w:type="paragraph" w:customStyle="1" w:styleId="bajusz4">
    <w:name w:val="bajusz4"/>
    <w:basedOn w:val="Norml"/>
    <w:pPr>
      <w:tabs>
        <w:tab w:val="left" w:pos="1069"/>
      </w:tabs>
      <w:spacing w:before="20" w:after="40"/>
      <w:ind w:left="-7571"/>
      <w:jc w:val="both"/>
    </w:pPr>
    <w:rPr>
      <w:color w:val="000000"/>
    </w:rPr>
  </w:style>
  <w:style w:type="paragraph" w:customStyle="1" w:styleId="Heading10">
    <w:name w:val="Heading 10"/>
    <w:basedOn w:val="Heading"/>
    <w:next w:val="Szvegtrzs"/>
    <w:rPr>
      <w:b/>
      <w:bCs/>
      <w:sz w:val="21"/>
      <w:szCs w:val="21"/>
    </w:rPr>
  </w:style>
  <w:style w:type="paragraph" w:customStyle="1" w:styleId="WW-Heading10">
    <w:name w:val="WW-Heading 10"/>
    <w:basedOn w:val="WW-Heading"/>
    <w:next w:val="Szvegtrzs"/>
    <w:rPr>
      <w:b/>
      <w:bCs/>
      <w:sz w:val="21"/>
      <w:szCs w:val="21"/>
    </w:rPr>
  </w:style>
  <w:style w:type="paragraph" w:customStyle="1" w:styleId="WW-Heading101">
    <w:name w:val="WW-Heading 101"/>
    <w:basedOn w:val="WW-Heading1"/>
    <w:next w:val="Szvegtrzs"/>
    <w:rPr>
      <w:b/>
      <w:bCs/>
      <w:sz w:val="21"/>
      <w:szCs w:val="21"/>
    </w:rPr>
  </w:style>
  <w:style w:type="paragraph" w:customStyle="1" w:styleId="WW-Heading1011">
    <w:name w:val="WW-Heading 1011"/>
    <w:basedOn w:val="WW-Heading11"/>
    <w:next w:val="Szvegtrzs"/>
    <w:rPr>
      <w:b/>
      <w:bCs/>
      <w:sz w:val="21"/>
      <w:szCs w:val="21"/>
    </w:rPr>
  </w:style>
  <w:style w:type="paragraph" w:customStyle="1" w:styleId="WW-Heading10111">
    <w:name w:val="WW-Heading 10111"/>
    <w:basedOn w:val="WW-Heading111"/>
    <w:next w:val="Szvegtrzs"/>
    <w:rPr>
      <w:b/>
      <w:bCs/>
      <w:sz w:val="21"/>
      <w:szCs w:val="21"/>
    </w:rPr>
  </w:style>
  <w:style w:type="paragraph" w:customStyle="1" w:styleId="WW-Heading101111">
    <w:name w:val="WW-Heading 101111"/>
    <w:basedOn w:val="WW-Heading1111"/>
    <w:next w:val="Szvegtrzs"/>
    <w:rPr>
      <w:b/>
      <w:bCs/>
      <w:sz w:val="21"/>
      <w:szCs w:val="21"/>
    </w:rPr>
  </w:style>
  <w:style w:type="paragraph" w:customStyle="1" w:styleId="WW-Heading1011111">
    <w:name w:val="WW-Heading 1011111"/>
    <w:basedOn w:val="WW-Heading11111"/>
    <w:next w:val="Szvegtrzs"/>
    <w:rPr>
      <w:b/>
      <w:bCs/>
      <w:sz w:val="21"/>
      <w:szCs w:val="21"/>
    </w:rPr>
  </w:style>
  <w:style w:type="paragraph" w:customStyle="1" w:styleId="WW-Heading10111111">
    <w:name w:val="WW-Heading 10111111"/>
    <w:basedOn w:val="WW-Heading111111"/>
    <w:next w:val="Szvegtrzs"/>
    <w:rPr>
      <w:b/>
      <w:bCs/>
      <w:sz w:val="21"/>
      <w:szCs w:val="21"/>
    </w:rPr>
  </w:style>
  <w:style w:type="paragraph" w:customStyle="1" w:styleId="WW-Heading101111111">
    <w:name w:val="WW-Heading 101111111"/>
    <w:basedOn w:val="WW-Heading1111111"/>
    <w:next w:val="Szvegtrzs"/>
    <w:rPr>
      <w:b/>
      <w:bCs/>
      <w:sz w:val="21"/>
      <w:szCs w:val="21"/>
    </w:rPr>
  </w:style>
  <w:style w:type="paragraph" w:customStyle="1" w:styleId="WW-Heading1011111111">
    <w:name w:val="WW-Heading 1011111111"/>
    <w:basedOn w:val="WW-Heading11111111"/>
    <w:next w:val="Szvegtrzs"/>
    <w:rPr>
      <w:b/>
      <w:bCs/>
      <w:sz w:val="21"/>
      <w:szCs w:val="21"/>
    </w:rPr>
  </w:style>
  <w:style w:type="paragraph" w:customStyle="1" w:styleId="Text1">
    <w:name w:val="Text 1"/>
    <w:basedOn w:val="Norml"/>
    <w:pPr>
      <w:suppressAutoHyphens w:val="0"/>
      <w:spacing w:after="240"/>
      <w:ind w:left="483"/>
      <w:jc w:val="both"/>
    </w:pPr>
    <w:rPr>
      <w:rFonts w:ascii="Times New Roman" w:hAnsi="Times New Roman" w:cs="Times New Roman"/>
      <w:lang w:val="en-GB"/>
    </w:rPr>
  </w:style>
  <w:style w:type="paragraph" w:customStyle="1" w:styleId="Text2">
    <w:name w:val="Text 2"/>
    <w:basedOn w:val="Norml"/>
    <w:pPr>
      <w:tabs>
        <w:tab w:val="left" w:pos="2161"/>
      </w:tabs>
      <w:suppressAutoHyphens w:val="0"/>
      <w:spacing w:after="240"/>
      <w:ind w:left="1077"/>
      <w:jc w:val="both"/>
    </w:pPr>
    <w:rPr>
      <w:rFonts w:ascii="Times New Roman" w:hAnsi="Times New Roman" w:cs="Times New Roman"/>
      <w:lang w:val="en-GB"/>
    </w:rPr>
  </w:style>
  <w:style w:type="paragraph" w:customStyle="1" w:styleId="Text3">
    <w:name w:val="Text 3"/>
    <w:basedOn w:val="Norml"/>
    <w:pPr>
      <w:tabs>
        <w:tab w:val="left" w:pos="2302"/>
      </w:tabs>
      <w:suppressAutoHyphens w:val="0"/>
      <w:spacing w:after="240"/>
      <w:ind w:left="1917"/>
      <w:jc w:val="both"/>
    </w:pPr>
    <w:rPr>
      <w:rFonts w:ascii="Times New Roman" w:hAnsi="Times New Roman" w:cs="Times New Roman"/>
      <w:lang w:val="en-GB"/>
    </w:rPr>
  </w:style>
  <w:style w:type="paragraph" w:customStyle="1" w:styleId="ZU">
    <w:name w:val="Z_U"/>
    <w:basedOn w:val="Norml"/>
    <w:pPr>
      <w:suppressAutoHyphens w:val="0"/>
    </w:pPr>
    <w:rPr>
      <w:b/>
      <w:sz w:val="16"/>
      <w:lang w:val="fr-FR"/>
    </w:rPr>
  </w:style>
  <w:style w:type="paragraph" w:customStyle="1" w:styleId="Rub1">
    <w:name w:val="Rub1"/>
    <w:basedOn w:val="Norml"/>
    <w:pPr>
      <w:tabs>
        <w:tab w:val="left" w:pos="1276"/>
      </w:tabs>
      <w:suppressAutoHyphens w:val="0"/>
      <w:jc w:val="both"/>
    </w:pPr>
    <w:rPr>
      <w:rFonts w:ascii="Times New Roman" w:hAnsi="Times New Roman" w:cs="Times New Roman"/>
      <w:b/>
      <w:smallCaps/>
      <w:sz w:val="20"/>
      <w:lang w:val="en-GB"/>
    </w:rPr>
  </w:style>
  <w:style w:type="paragraph" w:customStyle="1" w:styleId="Rub3">
    <w:name w:val="Rub3"/>
    <w:basedOn w:val="Norml"/>
    <w:next w:val="Norml"/>
    <w:pPr>
      <w:tabs>
        <w:tab w:val="left" w:pos="709"/>
      </w:tabs>
      <w:suppressAutoHyphens w:val="0"/>
      <w:jc w:val="both"/>
    </w:pPr>
    <w:rPr>
      <w:rFonts w:ascii="Times New Roman" w:hAnsi="Times New Roman" w:cs="Times New Roman"/>
      <w:b/>
      <w:i/>
      <w:sz w:val="20"/>
      <w:lang w:val="en-GB"/>
    </w:rPr>
  </w:style>
  <w:style w:type="paragraph" w:customStyle="1" w:styleId="Rub2">
    <w:name w:val="Rub2"/>
    <w:basedOn w:val="Norml"/>
    <w:next w:val="Norml"/>
    <w:pPr>
      <w:tabs>
        <w:tab w:val="left" w:pos="709"/>
        <w:tab w:val="left" w:pos="5670"/>
        <w:tab w:val="left" w:pos="6663"/>
        <w:tab w:val="left" w:pos="7088"/>
      </w:tabs>
      <w:suppressAutoHyphens w:val="0"/>
      <w:ind w:right="-596"/>
    </w:pPr>
    <w:rPr>
      <w:rFonts w:ascii="Times New Roman" w:hAnsi="Times New Roman" w:cs="Times New Roman"/>
      <w:smallCaps/>
      <w:sz w:val="20"/>
      <w:lang w:val="en-GB"/>
    </w:rPr>
  </w:style>
  <w:style w:type="paragraph" w:customStyle="1" w:styleId="Rub4">
    <w:name w:val="Rub4"/>
    <w:basedOn w:val="Norml"/>
    <w:next w:val="Norml"/>
    <w:pPr>
      <w:tabs>
        <w:tab w:val="left" w:pos="709"/>
      </w:tabs>
      <w:suppressAutoHyphens w:val="0"/>
    </w:pPr>
    <w:rPr>
      <w:rFonts w:ascii="Times New Roman" w:hAnsi="Times New Roman" w:cs="Times New Roman"/>
      <w:b/>
      <w:i/>
      <w:sz w:val="20"/>
      <w:lang w:val="en-GB"/>
    </w:rPr>
  </w:style>
  <w:style w:type="paragraph" w:customStyle="1" w:styleId="NORMAL">
    <w:name w:val="NORMAL£"/>
    <w:basedOn w:val="Rub3"/>
    <w:pPr>
      <w:ind w:left="705" w:hanging="705"/>
    </w:pPr>
    <w:rPr>
      <w:i w:val="0"/>
    </w:rPr>
  </w:style>
  <w:style w:type="paragraph" w:styleId="Trgymutat1">
    <w:name w:val="index 1"/>
    <w:basedOn w:val="Norml"/>
    <w:next w:val="Norml"/>
    <w:pPr>
      <w:suppressAutoHyphens w:val="0"/>
      <w:spacing w:before="240"/>
    </w:pPr>
    <w:rPr>
      <w:rFonts w:ascii="Times New Roman" w:hAnsi="Times New Roman" w:cs="Times New Roman"/>
      <w:lang w:val="en-GB"/>
    </w:rPr>
  </w:style>
  <w:style w:type="paragraph" w:customStyle="1" w:styleId="WW-NormalIndent">
    <w:name w:val="WW-Normal Indent"/>
    <w:basedOn w:val="Norml"/>
    <w:pPr>
      <w:suppressAutoHyphens w:val="0"/>
      <w:spacing w:after="240"/>
      <w:ind w:left="1304"/>
      <w:jc w:val="both"/>
    </w:pPr>
    <w:rPr>
      <w:rFonts w:ascii="Times New Roman" w:hAnsi="Times New Roman" w:cs="Times New Roman"/>
      <w:lang w:val="en-GB"/>
    </w:rPr>
  </w:style>
  <w:style w:type="paragraph" w:customStyle="1" w:styleId="Dtum1">
    <w:name w:val="Dátum1"/>
    <w:basedOn w:val="Norml"/>
    <w:next w:val="References"/>
    <w:pPr>
      <w:suppressAutoHyphens w:val="0"/>
      <w:ind w:left="5103"/>
    </w:pPr>
    <w:rPr>
      <w:rFonts w:ascii="Times New Roman" w:hAnsi="Times New Roman" w:cs="Times New Roman"/>
      <w:lang w:val="en-GB"/>
    </w:rPr>
  </w:style>
  <w:style w:type="paragraph" w:customStyle="1" w:styleId="References">
    <w:name w:val="References"/>
    <w:basedOn w:val="Norml"/>
    <w:next w:val="AddressTR"/>
    <w:pPr>
      <w:suppressAutoHyphens w:val="0"/>
      <w:spacing w:after="240"/>
      <w:ind w:left="5103"/>
    </w:pPr>
    <w:rPr>
      <w:rFonts w:ascii="Times New Roman" w:hAnsi="Times New Roman" w:cs="Times New Roman"/>
      <w:sz w:val="20"/>
      <w:lang w:val="en-GB"/>
    </w:rPr>
  </w:style>
  <w:style w:type="paragraph" w:customStyle="1" w:styleId="AddressTR">
    <w:name w:val="AddressTR"/>
    <w:basedOn w:val="Norml"/>
    <w:next w:val="Norml"/>
    <w:pPr>
      <w:suppressAutoHyphens w:val="0"/>
      <w:spacing w:after="720"/>
      <w:ind w:left="5103"/>
    </w:pPr>
    <w:rPr>
      <w:rFonts w:ascii="Times New Roman" w:hAnsi="Times New Roman" w:cs="Times New Roman"/>
      <w:lang w:val="en-GB"/>
    </w:rPr>
  </w:style>
  <w:style w:type="paragraph" w:customStyle="1" w:styleId="Address">
    <w:name w:val="Address"/>
    <w:basedOn w:val="Norml"/>
    <w:pPr>
      <w:suppressAutoHyphens w:val="0"/>
    </w:pPr>
    <w:rPr>
      <w:rFonts w:ascii="Times New Roman" w:hAnsi="Times New Roman" w:cs="Times New Roman"/>
      <w:lang w:val="en-GB"/>
    </w:rPr>
  </w:style>
  <w:style w:type="paragraph" w:customStyle="1" w:styleId="NoteHead">
    <w:name w:val="NoteHead"/>
    <w:basedOn w:val="Norml"/>
    <w:next w:val="Subject"/>
    <w:pPr>
      <w:suppressAutoHyphens w:val="0"/>
      <w:spacing w:before="720" w:after="720"/>
      <w:jc w:val="center"/>
    </w:pPr>
    <w:rPr>
      <w:rFonts w:ascii="Times New Roman" w:hAnsi="Times New Roman" w:cs="Times New Roman"/>
      <w:b/>
      <w:smallCaps/>
      <w:lang w:val="en-GB"/>
    </w:rPr>
  </w:style>
  <w:style w:type="paragraph" w:customStyle="1" w:styleId="Subject">
    <w:name w:val="Subject"/>
    <w:basedOn w:val="Norml"/>
    <w:next w:val="Norml"/>
    <w:pPr>
      <w:suppressAutoHyphens w:val="0"/>
      <w:spacing w:after="480"/>
      <w:ind w:left="1191" w:hanging="1191"/>
    </w:pPr>
    <w:rPr>
      <w:rFonts w:ascii="Times New Roman" w:hAnsi="Times New Roman" w:cs="Times New Roman"/>
      <w:b/>
      <w:lang w:val="en-GB"/>
    </w:rPr>
  </w:style>
  <w:style w:type="paragraph" w:customStyle="1" w:styleId="NumPar1">
    <w:name w:val="NumPar 1"/>
    <w:basedOn w:val="Norml"/>
    <w:next w:val="Text1"/>
    <w:pPr>
      <w:suppressAutoHyphens w:val="0"/>
      <w:spacing w:after="240"/>
      <w:ind w:left="483" w:hanging="483"/>
      <w:jc w:val="both"/>
    </w:pPr>
    <w:rPr>
      <w:rFonts w:ascii="Times New Roman" w:hAnsi="Times New Roman" w:cs="Times New Roman"/>
      <w:lang w:val="en-GB"/>
    </w:rPr>
  </w:style>
  <w:style w:type="paragraph" w:customStyle="1" w:styleId="NoteList">
    <w:name w:val="NoteList"/>
    <w:basedOn w:val="Norml"/>
    <w:next w:val="Subject"/>
    <w:pPr>
      <w:tabs>
        <w:tab w:val="left" w:pos="5954"/>
      </w:tabs>
      <w:suppressAutoHyphens w:val="0"/>
      <w:spacing w:before="720" w:after="720"/>
      <w:ind w:left="5245" w:hanging="3261"/>
    </w:pPr>
    <w:rPr>
      <w:rFonts w:ascii="Times New Roman" w:hAnsi="Times New Roman" w:cs="Times New Roman"/>
      <w:b/>
      <w:smallCaps/>
      <w:lang w:val="en-GB"/>
    </w:rPr>
  </w:style>
  <w:style w:type="paragraph" w:customStyle="1" w:styleId="NumPar2">
    <w:name w:val="NumPar 2"/>
    <w:basedOn w:val="Norml"/>
    <w:next w:val="Text2"/>
    <w:pPr>
      <w:suppressAutoHyphens w:val="0"/>
      <w:spacing w:after="240"/>
      <w:ind w:left="1077" w:hanging="601"/>
      <w:jc w:val="both"/>
    </w:pPr>
    <w:rPr>
      <w:rFonts w:ascii="Times New Roman" w:hAnsi="Times New Roman" w:cs="Times New Roman"/>
      <w:lang w:val="en-GB"/>
    </w:rPr>
  </w:style>
  <w:style w:type="paragraph" w:customStyle="1" w:styleId="NumPar3">
    <w:name w:val="NumPar 3"/>
    <w:basedOn w:val="Norml"/>
    <w:next w:val="Text3"/>
    <w:pPr>
      <w:suppressAutoHyphens w:val="0"/>
      <w:spacing w:after="240"/>
      <w:ind w:left="1917" w:hanging="840"/>
      <w:jc w:val="both"/>
    </w:pPr>
    <w:rPr>
      <w:rFonts w:ascii="Times New Roman" w:hAnsi="Times New Roman" w:cs="Times New Roman"/>
      <w:lang w:val="en-GB"/>
    </w:rPr>
  </w:style>
  <w:style w:type="paragraph" w:customStyle="1" w:styleId="Dash1">
    <w:name w:val="Dash 1"/>
    <w:basedOn w:val="Norml"/>
    <w:pPr>
      <w:suppressAutoHyphens w:val="0"/>
      <w:spacing w:after="240"/>
      <w:ind w:left="720" w:hanging="238"/>
      <w:jc w:val="both"/>
    </w:pPr>
    <w:rPr>
      <w:rFonts w:ascii="Times New Roman" w:hAnsi="Times New Roman" w:cs="Times New Roman"/>
      <w:lang w:val="en-GB"/>
    </w:rPr>
  </w:style>
  <w:style w:type="paragraph" w:customStyle="1" w:styleId="Dash2">
    <w:name w:val="Dash 2"/>
    <w:basedOn w:val="Norml"/>
    <w:pPr>
      <w:suppressAutoHyphens w:val="0"/>
      <w:spacing w:after="240"/>
      <w:ind w:left="1315" w:hanging="238"/>
      <w:jc w:val="both"/>
    </w:pPr>
    <w:rPr>
      <w:rFonts w:ascii="Times New Roman" w:hAnsi="Times New Roman" w:cs="Times New Roman"/>
      <w:lang w:val="en-GB"/>
    </w:rPr>
  </w:style>
  <w:style w:type="paragraph" w:customStyle="1" w:styleId="Dash3">
    <w:name w:val="Dash 3"/>
    <w:basedOn w:val="Norml"/>
    <w:pPr>
      <w:suppressAutoHyphens w:val="0"/>
      <w:spacing w:after="240"/>
      <w:ind w:left="2161" w:hanging="238"/>
      <w:jc w:val="both"/>
    </w:pPr>
    <w:rPr>
      <w:rFonts w:ascii="Times New Roman" w:hAnsi="Times New Roman" w:cs="Times New Roman"/>
      <w:lang w:val="en-GB"/>
    </w:rPr>
  </w:style>
  <w:style w:type="paragraph" w:customStyle="1" w:styleId="Alpha1">
    <w:name w:val="Alpha 1"/>
    <w:basedOn w:val="Norml"/>
    <w:pPr>
      <w:suppressAutoHyphens w:val="0"/>
      <w:spacing w:after="240"/>
      <w:ind w:left="840" w:hanging="357"/>
      <w:jc w:val="both"/>
    </w:pPr>
    <w:rPr>
      <w:rFonts w:ascii="Times New Roman" w:hAnsi="Times New Roman" w:cs="Times New Roman"/>
      <w:lang w:val="en-GB"/>
    </w:rPr>
  </w:style>
  <w:style w:type="paragraph" w:customStyle="1" w:styleId="Alpha2">
    <w:name w:val="Alpha 2"/>
    <w:basedOn w:val="Norml"/>
    <w:pPr>
      <w:suppressAutoHyphens w:val="0"/>
      <w:spacing w:after="240"/>
      <w:ind w:left="1435" w:hanging="357"/>
      <w:jc w:val="both"/>
    </w:pPr>
    <w:rPr>
      <w:rFonts w:ascii="Times New Roman" w:hAnsi="Times New Roman" w:cs="Times New Roman"/>
      <w:lang w:val="en-GB"/>
    </w:rPr>
  </w:style>
  <w:style w:type="paragraph" w:customStyle="1" w:styleId="Alpha3">
    <w:name w:val="Alpha 3"/>
    <w:basedOn w:val="Norml"/>
    <w:pPr>
      <w:suppressAutoHyphens w:val="0"/>
      <w:spacing w:after="240"/>
      <w:ind w:left="2279" w:hanging="357"/>
      <w:jc w:val="both"/>
    </w:pPr>
    <w:rPr>
      <w:rFonts w:ascii="Times New Roman" w:hAnsi="Times New Roman" w:cs="Times New Roman"/>
      <w:lang w:val="en-GB"/>
    </w:rPr>
  </w:style>
  <w:style w:type="paragraph" w:customStyle="1" w:styleId="FirstDash">
    <w:name w:val="FirstDash"/>
    <w:basedOn w:val="Norml"/>
    <w:pPr>
      <w:suppressAutoHyphens w:val="0"/>
      <w:spacing w:after="240"/>
      <w:ind w:left="238" w:hanging="238"/>
      <w:jc w:val="both"/>
    </w:pPr>
    <w:rPr>
      <w:rFonts w:ascii="Times New Roman" w:hAnsi="Times New Roman" w:cs="Times New Roman"/>
      <w:lang w:val="en-GB"/>
    </w:rPr>
  </w:style>
  <w:style w:type="paragraph" w:customStyle="1" w:styleId="WW-Closing">
    <w:name w:val="WW-Closing"/>
    <w:basedOn w:val="Norml"/>
    <w:next w:val="Alrs"/>
    <w:pPr>
      <w:tabs>
        <w:tab w:val="left" w:pos="5103"/>
      </w:tabs>
      <w:suppressAutoHyphens w:val="0"/>
      <w:spacing w:before="240" w:after="240"/>
      <w:ind w:left="5103"/>
    </w:pPr>
    <w:rPr>
      <w:rFonts w:ascii="Times New Roman" w:hAnsi="Times New Roman" w:cs="Times New Roman"/>
      <w:lang w:val="en-GB"/>
    </w:rPr>
  </w:style>
  <w:style w:type="paragraph" w:styleId="Alrs">
    <w:name w:val="Signature"/>
    <w:basedOn w:val="Norml"/>
    <w:next w:val="Enclosures"/>
    <w:pPr>
      <w:tabs>
        <w:tab w:val="left" w:pos="5103"/>
      </w:tabs>
      <w:suppressAutoHyphens w:val="0"/>
      <w:spacing w:before="1200"/>
      <w:ind w:left="5103"/>
    </w:pPr>
    <w:rPr>
      <w:rFonts w:ascii="Times New Roman" w:hAnsi="Times New Roman" w:cs="Times New Roman"/>
      <w:lang w:val="en-GB"/>
    </w:rPr>
  </w:style>
  <w:style w:type="paragraph" w:customStyle="1" w:styleId="Enclosures">
    <w:name w:val="Enclosures"/>
    <w:basedOn w:val="Norml"/>
    <w:next w:val="Copies"/>
    <w:pPr>
      <w:keepNext/>
      <w:keepLines/>
      <w:suppressAutoHyphens w:val="0"/>
      <w:spacing w:before="480"/>
      <w:ind w:left="1191" w:hanging="1191"/>
    </w:pPr>
    <w:rPr>
      <w:rFonts w:ascii="Times New Roman" w:hAnsi="Times New Roman" w:cs="Times New Roman"/>
      <w:lang w:val="en-GB"/>
    </w:rPr>
  </w:style>
  <w:style w:type="paragraph" w:customStyle="1" w:styleId="Copies">
    <w:name w:val="Copies"/>
    <w:basedOn w:val="Norml"/>
    <w:pPr>
      <w:tabs>
        <w:tab w:val="left" w:pos="1678"/>
        <w:tab w:val="left" w:pos="2398"/>
        <w:tab w:val="left" w:pos="5398"/>
        <w:tab w:val="left" w:pos="6361"/>
      </w:tabs>
      <w:suppressAutoHyphens w:val="0"/>
      <w:spacing w:before="480"/>
      <w:ind w:left="1191" w:hanging="1191"/>
    </w:pPr>
    <w:rPr>
      <w:rFonts w:ascii="Times New Roman" w:hAnsi="Times New Roman" w:cs="Times New Roman"/>
      <w:lang w:val="en-GB"/>
    </w:rPr>
  </w:style>
  <w:style w:type="paragraph" w:customStyle="1" w:styleId="DoubSign">
    <w:name w:val="DoubSign"/>
    <w:basedOn w:val="Norml"/>
    <w:next w:val="Enclosures"/>
    <w:pPr>
      <w:tabs>
        <w:tab w:val="left" w:pos="5103"/>
      </w:tabs>
      <w:suppressAutoHyphens w:val="0"/>
      <w:spacing w:before="1200"/>
    </w:pPr>
    <w:rPr>
      <w:rFonts w:ascii="Times New Roman" w:hAnsi="Times New Roman" w:cs="Times New Roman"/>
      <w:lang w:val="en-GB"/>
    </w:rPr>
  </w:style>
  <w:style w:type="paragraph" w:customStyle="1" w:styleId="Participants">
    <w:name w:val="Participants"/>
    <w:basedOn w:val="Norml"/>
    <w:next w:val="Copies"/>
    <w:pPr>
      <w:tabs>
        <w:tab w:val="left" w:pos="2161"/>
        <w:tab w:val="left" w:pos="2762"/>
        <w:tab w:val="left" w:pos="5642"/>
        <w:tab w:val="left" w:pos="6720"/>
      </w:tabs>
      <w:suppressAutoHyphens w:val="0"/>
      <w:spacing w:before="480"/>
      <w:ind w:left="1792" w:hanging="1792"/>
    </w:pPr>
    <w:rPr>
      <w:rFonts w:ascii="Times New Roman" w:hAnsi="Times New Roman" w:cs="Times New Roman"/>
      <w:lang w:val="en-GB"/>
    </w:rPr>
  </w:style>
  <w:style w:type="paragraph" w:customStyle="1" w:styleId="Logo">
    <w:name w:val="Logo"/>
    <w:basedOn w:val="Norml"/>
    <w:pPr>
      <w:suppressAutoHyphens w:val="0"/>
    </w:pPr>
    <w:rPr>
      <w:rFonts w:ascii="Times New Roman" w:hAnsi="Times New Roman" w:cs="Times New Roman"/>
      <w:lang w:val="en-GB"/>
    </w:rPr>
  </w:style>
  <w:style w:type="paragraph" w:customStyle="1" w:styleId="ZDG">
    <w:name w:val="Z_DG"/>
    <w:basedOn w:val="Logo"/>
    <w:rPr>
      <w:rFonts w:ascii="Arial" w:hAnsi="Arial" w:cs="Arial"/>
      <w:sz w:val="16"/>
      <w:lang w:val="fr-FR"/>
    </w:rPr>
  </w:style>
  <w:style w:type="paragraph" w:customStyle="1" w:styleId="ZD">
    <w:name w:val="Z_D"/>
    <w:basedOn w:val="Logo"/>
    <w:rPr>
      <w:rFonts w:ascii="Arial" w:hAnsi="Arial" w:cs="Arial"/>
      <w:sz w:val="16"/>
      <w:lang w:val="fr-FR"/>
    </w:rPr>
  </w:style>
  <w:style w:type="paragraph" w:customStyle="1" w:styleId="AddressTL">
    <w:name w:val="AddressTL"/>
    <w:basedOn w:val="Norml"/>
    <w:next w:val="Norml"/>
    <w:pPr>
      <w:suppressAutoHyphens w:val="0"/>
      <w:spacing w:after="720"/>
    </w:pPr>
    <w:rPr>
      <w:rFonts w:ascii="Times New Roman" w:hAnsi="Times New Roman" w:cs="Times New Roman"/>
      <w:lang w:val="en-GB"/>
    </w:rPr>
  </w:style>
  <w:style w:type="paragraph" w:customStyle="1" w:styleId="YReferences">
    <w:name w:val="YReferences"/>
    <w:basedOn w:val="Norml"/>
    <w:next w:val="Norml"/>
    <w:pPr>
      <w:suppressAutoHyphens w:val="0"/>
      <w:spacing w:after="480"/>
      <w:ind w:left="1191" w:hanging="1191"/>
      <w:jc w:val="both"/>
    </w:pPr>
    <w:rPr>
      <w:rFonts w:ascii="Times New Roman" w:hAnsi="Times New Roman" w:cs="Times New Roman"/>
      <w:lang w:val="en-GB"/>
    </w:rPr>
  </w:style>
  <w:style w:type="paragraph" w:customStyle="1" w:styleId="indr-1">
    <w:name w:val="indr-1"/>
    <w:basedOn w:val="Norml"/>
    <w:pPr>
      <w:tabs>
        <w:tab w:val="left" w:pos="284"/>
      </w:tabs>
      <w:suppressAutoHyphens w:val="0"/>
      <w:ind w:left="340" w:right="-113" w:hanging="340"/>
    </w:pPr>
    <w:rPr>
      <w:rFonts w:ascii="Times New Roman" w:hAnsi="Times New Roman" w:cs="Times New Roman"/>
      <w:spacing w:val="-2"/>
      <w:sz w:val="22"/>
      <w:lang w:val="sv-SE"/>
    </w:rPr>
  </w:style>
  <w:style w:type="paragraph" w:customStyle="1" w:styleId="WW-BlockText1">
    <w:name w:val="WW-Block Text1"/>
    <w:basedOn w:val="Norml"/>
    <w:pPr>
      <w:suppressAutoHyphens w:val="0"/>
      <w:spacing w:after="120"/>
      <w:ind w:left="1440" w:right="1440"/>
      <w:jc w:val="both"/>
    </w:pPr>
    <w:rPr>
      <w:rFonts w:ascii="Times New Roman" w:hAnsi="Times New Roman" w:cs="Times New Roman"/>
      <w:lang w:val="en-GB"/>
    </w:rPr>
  </w:style>
  <w:style w:type="paragraph" w:customStyle="1" w:styleId="WW-BodyText212345678910">
    <w:name w:val="WW-Body Text 212345678910"/>
    <w:basedOn w:val="Norml"/>
    <w:pPr>
      <w:suppressAutoHyphens w:val="0"/>
      <w:spacing w:after="120" w:line="480" w:lineRule="auto"/>
      <w:jc w:val="both"/>
    </w:pPr>
    <w:rPr>
      <w:rFonts w:ascii="Times New Roman" w:hAnsi="Times New Roman" w:cs="Times New Roman"/>
      <w:lang w:val="en-GB"/>
    </w:rPr>
  </w:style>
  <w:style w:type="paragraph" w:customStyle="1" w:styleId="WW-BodyText31">
    <w:name w:val="WW-Body Text 31"/>
    <w:basedOn w:val="Norml"/>
    <w:pPr>
      <w:suppressAutoHyphens w:val="0"/>
      <w:spacing w:after="120"/>
      <w:jc w:val="both"/>
    </w:pPr>
    <w:rPr>
      <w:rFonts w:ascii="Times New Roman" w:hAnsi="Times New Roman" w:cs="Times New Roman"/>
      <w:sz w:val="16"/>
      <w:lang w:val="en-GB"/>
    </w:rPr>
  </w:style>
  <w:style w:type="paragraph" w:customStyle="1" w:styleId="WW-BodyTextFirstIndent">
    <w:name w:val="WW-Body Text First Indent"/>
    <w:basedOn w:val="Szvegtrzs"/>
    <w:pPr>
      <w:widowControl/>
      <w:suppressAutoHyphens w:val="0"/>
      <w:spacing w:after="120"/>
      <w:ind w:firstLine="210"/>
    </w:pPr>
    <w:rPr>
      <w:rFonts w:ascii="Times New Roman" w:hAnsi="Times New Roman" w:cs="Times New Roman"/>
      <w:lang w:val="en-GB"/>
    </w:rPr>
  </w:style>
  <w:style w:type="paragraph" w:customStyle="1" w:styleId="WW-BodyTextFirstIndent2">
    <w:name w:val="WW-Body Text First Indent 2"/>
    <w:basedOn w:val="Szvegtrzsbehzssal"/>
    <w:pPr>
      <w:widowControl/>
      <w:suppressAutoHyphens w:val="0"/>
      <w:spacing w:after="120"/>
      <w:ind w:left="283" w:firstLine="210"/>
    </w:pPr>
    <w:rPr>
      <w:rFonts w:ascii="Times New Roman" w:hAnsi="Times New Roman" w:cs="Times New Roman"/>
      <w:lang w:val="en-GB"/>
    </w:rPr>
  </w:style>
  <w:style w:type="paragraph" w:customStyle="1" w:styleId="WW-BodyTextIndent21">
    <w:name w:val="WW-Body Text Indent 21"/>
    <w:basedOn w:val="Norml"/>
    <w:pPr>
      <w:suppressAutoHyphens w:val="0"/>
      <w:spacing w:after="120" w:line="480" w:lineRule="auto"/>
      <w:ind w:left="283"/>
      <w:jc w:val="both"/>
    </w:pPr>
    <w:rPr>
      <w:rFonts w:ascii="Times New Roman" w:hAnsi="Times New Roman" w:cs="Times New Roman"/>
      <w:lang w:val="en-GB"/>
    </w:rPr>
  </w:style>
  <w:style w:type="paragraph" w:customStyle="1" w:styleId="WW-BodyTextIndent31">
    <w:name w:val="WW-Body Text Indent 31"/>
    <w:basedOn w:val="Norml"/>
    <w:pPr>
      <w:suppressAutoHyphens w:val="0"/>
      <w:spacing w:after="120"/>
      <w:ind w:left="283"/>
      <w:jc w:val="both"/>
    </w:pPr>
    <w:rPr>
      <w:rFonts w:ascii="Times New Roman" w:hAnsi="Times New Roman" w:cs="Times New Roman"/>
      <w:sz w:val="16"/>
      <w:lang w:val="en-GB"/>
    </w:rPr>
  </w:style>
  <w:style w:type="paragraph" w:customStyle="1" w:styleId="WW-Date">
    <w:name w:val="WW-Date"/>
    <w:basedOn w:val="Norml"/>
    <w:next w:val="Norml"/>
    <w:pPr>
      <w:suppressAutoHyphens w:val="0"/>
      <w:spacing w:after="240"/>
      <w:jc w:val="both"/>
    </w:pPr>
    <w:rPr>
      <w:rFonts w:ascii="Times New Roman" w:hAnsi="Times New Roman" w:cs="Times New Roman"/>
      <w:lang w:val="en-GB"/>
    </w:rPr>
  </w:style>
  <w:style w:type="paragraph" w:styleId="Bortkcm">
    <w:name w:val="envelope address"/>
    <w:basedOn w:val="Norml"/>
    <w:pPr>
      <w:suppressAutoHyphens w:val="0"/>
      <w:spacing w:after="240"/>
      <w:ind w:left="2880"/>
      <w:jc w:val="both"/>
    </w:pPr>
    <w:rPr>
      <w:lang w:val="en-GB"/>
    </w:rPr>
  </w:style>
  <w:style w:type="paragraph" w:styleId="Feladcmebortkon">
    <w:name w:val="envelope return"/>
    <w:basedOn w:val="Norml"/>
    <w:pPr>
      <w:suppressAutoHyphens w:val="0"/>
      <w:spacing w:after="240"/>
      <w:jc w:val="both"/>
    </w:pPr>
    <w:rPr>
      <w:sz w:val="20"/>
      <w:lang w:val="en-GB"/>
    </w:rPr>
  </w:style>
  <w:style w:type="paragraph" w:customStyle="1" w:styleId="WW-List2">
    <w:name w:val="WW-List 2"/>
    <w:basedOn w:val="Norml"/>
    <w:pPr>
      <w:suppressAutoHyphens w:val="0"/>
      <w:spacing w:after="240"/>
      <w:ind w:left="566" w:hanging="283"/>
      <w:jc w:val="both"/>
    </w:pPr>
    <w:rPr>
      <w:rFonts w:ascii="Times New Roman" w:hAnsi="Times New Roman" w:cs="Times New Roman"/>
      <w:lang w:val="en-GB"/>
    </w:rPr>
  </w:style>
  <w:style w:type="paragraph" w:customStyle="1" w:styleId="WW-List3">
    <w:name w:val="WW-List 3"/>
    <w:basedOn w:val="Norml"/>
    <w:pPr>
      <w:suppressAutoHyphens w:val="0"/>
      <w:spacing w:after="240"/>
      <w:ind w:left="849" w:hanging="283"/>
      <w:jc w:val="both"/>
    </w:pPr>
    <w:rPr>
      <w:rFonts w:ascii="Times New Roman" w:hAnsi="Times New Roman" w:cs="Times New Roman"/>
      <w:lang w:val="en-GB"/>
    </w:rPr>
  </w:style>
  <w:style w:type="paragraph" w:customStyle="1" w:styleId="WW-List4">
    <w:name w:val="WW-List 4"/>
    <w:basedOn w:val="Norml"/>
    <w:pPr>
      <w:suppressAutoHyphens w:val="0"/>
      <w:spacing w:after="240"/>
      <w:ind w:left="1132" w:hanging="283"/>
      <w:jc w:val="both"/>
    </w:pPr>
    <w:rPr>
      <w:rFonts w:ascii="Times New Roman" w:hAnsi="Times New Roman" w:cs="Times New Roman"/>
      <w:lang w:val="en-GB"/>
    </w:rPr>
  </w:style>
  <w:style w:type="paragraph" w:customStyle="1" w:styleId="WW-List5">
    <w:name w:val="WW-List 5"/>
    <w:basedOn w:val="Norml"/>
    <w:pPr>
      <w:suppressAutoHyphens w:val="0"/>
      <w:spacing w:after="240"/>
      <w:ind w:left="1415" w:hanging="283"/>
      <w:jc w:val="both"/>
    </w:pPr>
    <w:rPr>
      <w:rFonts w:ascii="Times New Roman" w:hAnsi="Times New Roman" w:cs="Times New Roman"/>
      <w:lang w:val="en-GB"/>
    </w:rPr>
  </w:style>
  <w:style w:type="paragraph" w:customStyle="1" w:styleId="WW-ListBullet">
    <w:name w:val="WW-List Bullet"/>
    <w:basedOn w:val="Norml"/>
    <w:pPr>
      <w:tabs>
        <w:tab w:val="left" w:pos="1069"/>
      </w:tabs>
      <w:suppressAutoHyphens w:val="0"/>
      <w:spacing w:after="240"/>
      <w:ind w:left="-5672"/>
      <w:jc w:val="both"/>
    </w:pPr>
    <w:rPr>
      <w:rFonts w:ascii="Times New Roman" w:hAnsi="Times New Roman" w:cs="Times New Roman"/>
      <w:lang w:val="en-GB"/>
    </w:rPr>
  </w:style>
  <w:style w:type="paragraph" w:customStyle="1" w:styleId="WW-ListBullet2">
    <w:name w:val="WW-List Bullet 2"/>
    <w:basedOn w:val="Norml"/>
    <w:pPr>
      <w:tabs>
        <w:tab w:val="left" w:pos="360"/>
      </w:tabs>
      <w:suppressAutoHyphens w:val="0"/>
      <w:spacing w:after="240"/>
      <w:jc w:val="both"/>
    </w:pPr>
    <w:rPr>
      <w:rFonts w:ascii="Times New Roman" w:hAnsi="Times New Roman" w:cs="Times New Roman"/>
      <w:lang w:val="en-GB"/>
    </w:rPr>
  </w:style>
  <w:style w:type="paragraph" w:customStyle="1" w:styleId="WW-ListBullet3">
    <w:name w:val="WW-List Bullet 3"/>
    <w:basedOn w:val="Norml"/>
    <w:pPr>
      <w:tabs>
        <w:tab w:val="left" w:pos="1069"/>
      </w:tabs>
      <w:suppressAutoHyphens w:val="0"/>
      <w:spacing w:after="240"/>
      <w:ind w:left="-5672"/>
      <w:jc w:val="both"/>
    </w:pPr>
    <w:rPr>
      <w:rFonts w:ascii="Times New Roman" w:hAnsi="Times New Roman" w:cs="Times New Roman"/>
      <w:lang w:val="en-GB"/>
    </w:rPr>
  </w:style>
  <w:style w:type="paragraph" w:customStyle="1" w:styleId="WW-ListBullet4">
    <w:name w:val="WW-List Bullet 4"/>
    <w:basedOn w:val="Norml"/>
    <w:pPr>
      <w:suppressAutoHyphens w:val="0"/>
      <w:spacing w:after="240"/>
      <w:ind w:left="-3550"/>
      <w:jc w:val="both"/>
    </w:pPr>
    <w:rPr>
      <w:rFonts w:ascii="Times New Roman" w:hAnsi="Times New Roman" w:cs="Times New Roman"/>
      <w:lang w:val="en-GB"/>
    </w:rPr>
  </w:style>
  <w:style w:type="paragraph" w:customStyle="1" w:styleId="WW-ListBullet5">
    <w:name w:val="WW-List Bullet 5"/>
    <w:basedOn w:val="Norml"/>
    <w:pPr>
      <w:suppressAutoHyphens w:val="0"/>
      <w:spacing w:after="240"/>
      <w:ind w:left="-10635"/>
      <w:jc w:val="both"/>
    </w:pPr>
    <w:rPr>
      <w:rFonts w:ascii="Times New Roman" w:hAnsi="Times New Roman" w:cs="Times New Roman"/>
      <w:lang w:val="en-GB"/>
    </w:rPr>
  </w:style>
  <w:style w:type="paragraph" w:customStyle="1" w:styleId="WW-ListContinue">
    <w:name w:val="WW-List Continue"/>
    <w:basedOn w:val="Norml"/>
    <w:pPr>
      <w:suppressAutoHyphens w:val="0"/>
      <w:spacing w:after="120"/>
      <w:ind w:left="283"/>
      <w:jc w:val="both"/>
    </w:pPr>
    <w:rPr>
      <w:rFonts w:ascii="Times New Roman" w:hAnsi="Times New Roman" w:cs="Times New Roman"/>
      <w:lang w:val="en-GB"/>
    </w:rPr>
  </w:style>
  <w:style w:type="paragraph" w:customStyle="1" w:styleId="WW-ListContinue2">
    <w:name w:val="WW-List Continue 2"/>
    <w:basedOn w:val="Norml"/>
    <w:pPr>
      <w:suppressAutoHyphens w:val="0"/>
      <w:spacing w:after="120"/>
      <w:ind w:left="566"/>
      <w:jc w:val="both"/>
    </w:pPr>
    <w:rPr>
      <w:rFonts w:ascii="Times New Roman" w:hAnsi="Times New Roman" w:cs="Times New Roman"/>
      <w:lang w:val="en-GB"/>
    </w:rPr>
  </w:style>
  <w:style w:type="paragraph" w:customStyle="1" w:styleId="WW-ListContinue3">
    <w:name w:val="WW-List Continue 3"/>
    <w:basedOn w:val="Norml"/>
    <w:pPr>
      <w:suppressAutoHyphens w:val="0"/>
      <w:spacing w:after="120"/>
      <w:ind w:left="849"/>
      <w:jc w:val="both"/>
    </w:pPr>
    <w:rPr>
      <w:rFonts w:ascii="Times New Roman" w:hAnsi="Times New Roman" w:cs="Times New Roman"/>
      <w:lang w:val="en-GB"/>
    </w:rPr>
  </w:style>
  <w:style w:type="paragraph" w:customStyle="1" w:styleId="WW-ListContinue4">
    <w:name w:val="WW-List Continue 4"/>
    <w:basedOn w:val="Norml"/>
    <w:pPr>
      <w:suppressAutoHyphens w:val="0"/>
      <w:spacing w:after="120"/>
      <w:ind w:left="1132"/>
      <w:jc w:val="both"/>
    </w:pPr>
    <w:rPr>
      <w:rFonts w:ascii="Times New Roman" w:hAnsi="Times New Roman" w:cs="Times New Roman"/>
      <w:lang w:val="en-GB"/>
    </w:rPr>
  </w:style>
  <w:style w:type="paragraph" w:customStyle="1" w:styleId="WW-ListContinue5">
    <w:name w:val="WW-List Continue 5"/>
    <w:basedOn w:val="Norml"/>
    <w:pPr>
      <w:suppressAutoHyphens w:val="0"/>
      <w:spacing w:after="120"/>
      <w:ind w:left="1415"/>
      <w:jc w:val="both"/>
    </w:pPr>
    <w:rPr>
      <w:rFonts w:ascii="Times New Roman" w:hAnsi="Times New Roman" w:cs="Times New Roman"/>
      <w:lang w:val="en-GB"/>
    </w:rPr>
  </w:style>
  <w:style w:type="paragraph" w:customStyle="1" w:styleId="WW-ListNumber">
    <w:name w:val="WW-List Number"/>
    <w:basedOn w:val="Norml"/>
    <w:pPr>
      <w:suppressAutoHyphens w:val="0"/>
      <w:spacing w:after="240"/>
      <w:jc w:val="both"/>
    </w:pPr>
    <w:rPr>
      <w:rFonts w:ascii="Times New Roman" w:hAnsi="Times New Roman" w:cs="Times New Roman"/>
      <w:lang w:val="en-GB"/>
    </w:rPr>
  </w:style>
  <w:style w:type="paragraph" w:customStyle="1" w:styleId="WW-ListNumber2">
    <w:name w:val="WW-List Number 2"/>
    <w:basedOn w:val="Norml"/>
    <w:pPr>
      <w:suppressAutoHyphens w:val="0"/>
      <w:spacing w:after="240"/>
      <w:jc w:val="both"/>
    </w:pPr>
    <w:rPr>
      <w:rFonts w:ascii="Times New Roman" w:hAnsi="Times New Roman" w:cs="Times New Roman"/>
      <w:lang w:val="en-GB"/>
    </w:rPr>
  </w:style>
  <w:style w:type="paragraph" w:customStyle="1" w:styleId="WW-ListNumber3">
    <w:name w:val="WW-List Number 3"/>
    <w:basedOn w:val="Norml"/>
    <w:pPr>
      <w:suppressAutoHyphens w:val="0"/>
      <w:spacing w:after="240"/>
      <w:jc w:val="both"/>
    </w:pPr>
    <w:rPr>
      <w:rFonts w:ascii="Times New Roman" w:hAnsi="Times New Roman" w:cs="Times New Roman"/>
      <w:lang w:val="en-GB"/>
    </w:rPr>
  </w:style>
  <w:style w:type="paragraph" w:customStyle="1" w:styleId="WW-ListNumber4">
    <w:name w:val="WW-List Number 4"/>
    <w:basedOn w:val="Norml"/>
    <w:pPr>
      <w:tabs>
        <w:tab w:val="left" w:pos="283"/>
      </w:tabs>
      <w:suppressAutoHyphens w:val="0"/>
      <w:spacing w:after="240"/>
      <w:jc w:val="both"/>
    </w:pPr>
    <w:rPr>
      <w:rFonts w:ascii="Times New Roman" w:hAnsi="Times New Roman" w:cs="Times New Roman"/>
      <w:lang w:val="en-GB"/>
    </w:rPr>
  </w:style>
  <w:style w:type="paragraph" w:customStyle="1" w:styleId="WW-ListNumber5">
    <w:name w:val="WW-List Number 5"/>
    <w:basedOn w:val="Norml"/>
    <w:pPr>
      <w:tabs>
        <w:tab w:val="left" w:pos="283"/>
      </w:tabs>
      <w:suppressAutoHyphens w:val="0"/>
      <w:spacing w:after="240"/>
      <w:jc w:val="both"/>
    </w:pPr>
    <w:rPr>
      <w:rFonts w:ascii="Times New Roman" w:hAnsi="Times New Roman" w:cs="Times New Roman"/>
      <w:lang w:val="en-GB"/>
    </w:rPr>
  </w:style>
  <w:style w:type="paragraph" w:customStyle="1" w:styleId="WW-MessageHeader">
    <w:name w:val="WW-Message Header"/>
    <w:basedOn w:val="Norml"/>
    <w:pPr>
      <w:pBdr>
        <w:top w:val="single" w:sz="1" w:space="1" w:color="000000"/>
        <w:left w:val="single" w:sz="1" w:space="1" w:color="000000"/>
        <w:bottom w:val="single" w:sz="1" w:space="1" w:color="000000"/>
        <w:right w:val="single" w:sz="1" w:space="1" w:color="000000"/>
      </w:pBdr>
      <w:shd w:val="clear" w:color="auto" w:fill="CCCCCC"/>
      <w:suppressAutoHyphens w:val="0"/>
      <w:spacing w:after="240"/>
      <w:ind w:left="1134" w:hanging="1134"/>
      <w:jc w:val="both"/>
    </w:pPr>
    <w:rPr>
      <w:lang w:val="en-GB"/>
    </w:rPr>
  </w:style>
  <w:style w:type="paragraph" w:customStyle="1" w:styleId="WW-NoteHeading">
    <w:name w:val="WW-Note Heading"/>
    <w:basedOn w:val="Norml"/>
    <w:next w:val="Norml"/>
    <w:pPr>
      <w:suppressAutoHyphens w:val="0"/>
      <w:spacing w:after="240"/>
      <w:jc w:val="both"/>
    </w:pPr>
    <w:rPr>
      <w:rFonts w:ascii="Times New Roman" w:hAnsi="Times New Roman" w:cs="Times New Roman"/>
      <w:lang w:val="en-GB"/>
    </w:rPr>
  </w:style>
  <w:style w:type="paragraph" w:customStyle="1" w:styleId="WW-PlainText">
    <w:name w:val="WW-Plain Text"/>
    <w:basedOn w:val="Norml"/>
    <w:pPr>
      <w:suppressAutoHyphens w:val="0"/>
      <w:spacing w:after="240"/>
      <w:jc w:val="both"/>
    </w:pPr>
    <w:rPr>
      <w:rFonts w:ascii="Courier New" w:hAnsi="Courier New" w:cs="Courier New"/>
      <w:sz w:val="20"/>
      <w:lang w:val="en-GB"/>
    </w:rPr>
  </w:style>
  <w:style w:type="paragraph" w:customStyle="1" w:styleId="WW-Salutation">
    <w:name w:val="WW-Salutation"/>
    <w:basedOn w:val="Norml"/>
    <w:next w:val="Norml"/>
    <w:pPr>
      <w:suppressAutoHyphens w:val="0"/>
      <w:spacing w:after="240"/>
      <w:jc w:val="both"/>
    </w:pPr>
    <w:rPr>
      <w:rFonts w:ascii="Times New Roman" w:hAnsi="Times New Roman" w:cs="Times New Roman"/>
      <w:lang w:val="en-GB"/>
    </w:rPr>
  </w:style>
  <w:style w:type="paragraph" w:customStyle="1" w:styleId="Framecontents">
    <w:name w:val="Frame contents"/>
    <w:basedOn w:val="Szvegtrzs"/>
  </w:style>
  <w:style w:type="paragraph" w:customStyle="1" w:styleId="WW-Framecontents">
    <w:name w:val="WW-Frame contents"/>
    <w:basedOn w:val="Szvegtrzs"/>
  </w:style>
  <w:style w:type="paragraph" w:customStyle="1" w:styleId="WW-Framecontents1">
    <w:name w:val="WW-Frame contents1"/>
    <w:basedOn w:val="Szvegtrzs"/>
  </w:style>
  <w:style w:type="paragraph" w:customStyle="1" w:styleId="WW-Framecontents11">
    <w:name w:val="WW-Frame contents11"/>
    <w:basedOn w:val="Szvegtrzs"/>
  </w:style>
  <w:style w:type="paragraph" w:customStyle="1" w:styleId="WW-Framecontents111">
    <w:name w:val="WW-Frame contents111"/>
    <w:basedOn w:val="Szvegtrzs"/>
  </w:style>
  <w:style w:type="paragraph" w:customStyle="1" w:styleId="WW-Framecontents1111">
    <w:name w:val="WW-Frame contents1111"/>
    <w:basedOn w:val="Szvegtrzs"/>
  </w:style>
  <w:style w:type="paragraph" w:customStyle="1" w:styleId="WW-Framecontents11111">
    <w:name w:val="WW-Frame contents11111"/>
    <w:basedOn w:val="Szvegtrzs"/>
  </w:style>
  <w:style w:type="paragraph" w:customStyle="1" w:styleId="WW-Framecontents111111">
    <w:name w:val="WW-Frame contents111111"/>
    <w:basedOn w:val="Szvegtrzs"/>
  </w:style>
  <w:style w:type="paragraph" w:customStyle="1" w:styleId="WW-Framecontents1111111">
    <w:name w:val="WW-Frame contents1111111"/>
    <w:basedOn w:val="Szvegtrzs"/>
  </w:style>
  <w:style w:type="paragraph" w:styleId="TJ2">
    <w:name w:val="toc 2"/>
    <w:basedOn w:val="WW-Index1111111"/>
    <w:pPr>
      <w:tabs>
        <w:tab w:val="right" w:leader="dot" w:pos="8786"/>
      </w:tabs>
      <w:ind w:left="283"/>
    </w:pPr>
  </w:style>
  <w:style w:type="paragraph" w:styleId="TJ3">
    <w:name w:val="toc 3"/>
    <w:basedOn w:val="WW-Index1111111"/>
    <w:pPr>
      <w:tabs>
        <w:tab w:val="right" w:leader="dot" w:pos="8786"/>
      </w:tabs>
      <w:ind w:left="566"/>
    </w:pPr>
  </w:style>
  <w:style w:type="paragraph" w:styleId="TJ4">
    <w:name w:val="toc 4"/>
    <w:basedOn w:val="WW-Index111111"/>
    <w:pPr>
      <w:tabs>
        <w:tab w:val="right" w:leader="dot" w:pos="8786"/>
      </w:tabs>
      <w:ind w:left="849"/>
    </w:pPr>
  </w:style>
  <w:style w:type="paragraph" w:styleId="TJ5">
    <w:name w:val="toc 5"/>
    <w:basedOn w:val="WW-Index11111"/>
    <w:pPr>
      <w:tabs>
        <w:tab w:val="right" w:leader="dot" w:pos="8786"/>
      </w:tabs>
      <w:ind w:left="1132"/>
    </w:pPr>
  </w:style>
  <w:style w:type="paragraph" w:styleId="TJ6">
    <w:name w:val="toc 6"/>
    <w:basedOn w:val="WW-Index1111"/>
    <w:pPr>
      <w:tabs>
        <w:tab w:val="right" w:leader="dot" w:pos="8786"/>
      </w:tabs>
      <w:ind w:left="1415"/>
    </w:pPr>
  </w:style>
  <w:style w:type="paragraph" w:styleId="TJ8">
    <w:name w:val="toc 8"/>
    <w:basedOn w:val="WW-Index11"/>
    <w:pPr>
      <w:tabs>
        <w:tab w:val="right" w:leader="dot" w:pos="8786"/>
      </w:tabs>
      <w:ind w:left="1981"/>
    </w:pPr>
  </w:style>
  <w:style w:type="paragraph" w:customStyle="1" w:styleId="Szvegtrzsbehzssal31">
    <w:name w:val="Szövegtörzs behúzással 31"/>
    <w:basedOn w:val="Norml"/>
    <w:pPr>
      <w:spacing w:after="120"/>
      <w:ind w:left="283"/>
    </w:pPr>
    <w:rPr>
      <w:sz w:val="16"/>
      <w:szCs w:val="16"/>
    </w:rPr>
  </w:style>
  <w:style w:type="paragraph" w:styleId="Buborkszveg">
    <w:name w:val="Balloon Text"/>
    <w:basedOn w:val="Norml"/>
    <w:rPr>
      <w:rFonts w:ascii="Tahoma" w:hAnsi="Tahoma" w:cs="Lucida Sans Unicode"/>
      <w:sz w:val="16"/>
      <w:szCs w:val="16"/>
    </w:rPr>
  </w:style>
  <w:style w:type="paragraph" w:customStyle="1" w:styleId="Szvegtrzsbehzssal21">
    <w:name w:val="Szövegtörzs behúzással 21"/>
    <w:basedOn w:val="Norml"/>
    <w:pPr>
      <w:tabs>
        <w:tab w:val="right" w:leader="underscore" w:pos="9072"/>
      </w:tabs>
      <w:ind w:left="425"/>
      <w:jc w:val="both"/>
    </w:pPr>
    <w:rPr>
      <w:rFonts w:ascii="Times New Roman" w:hAnsi="Times New Roman" w:cs="Times New Roman"/>
      <w:sz w:val="22"/>
    </w:rPr>
  </w:style>
  <w:style w:type="paragraph" w:customStyle="1" w:styleId="Cmsor1ElsszmozottszintSzint11szmozottszint1szmozottElsoszmozottszint">
    <w:name w:val="Címsor 1.Első számozott szint.Szint_1.1. számozott szint.1. számozott.Elso számozott szint"/>
    <w:basedOn w:val="Norml"/>
    <w:next w:val="Norml"/>
    <w:pPr>
      <w:keepNext/>
      <w:widowControl w:val="0"/>
      <w:suppressAutoHyphens w:val="0"/>
      <w:jc w:val="both"/>
    </w:pPr>
    <w:rPr>
      <w:rFonts w:ascii="Times New Roman" w:hAnsi="Times New Roman" w:cs="Times New Roman"/>
      <w:b/>
      <w:caps/>
      <w:sz w:val="32"/>
    </w:rPr>
  </w:style>
  <w:style w:type="paragraph" w:customStyle="1" w:styleId="Cmsor2MsodikszmozottszintSzint22szmozottszint2szmozott">
    <w:name w:val="Címsor 2.Második számozott szint.Szint_2.2. számozott szint.2. számozott"/>
    <w:basedOn w:val="Norml"/>
    <w:next w:val="Norml"/>
    <w:pPr>
      <w:keepNext/>
      <w:widowControl w:val="0"/>
      <w:tabs>
        <w:tab w:val="left" w:pos="576"/>
      </w:tabs>
      <w:suppressAutoHyphens w:val="0"/>
      <w:ind w:left="576" w:hanging="576"/>
      <w:jc w:val="both"/>
    </w:pPr>
    <w:rPr>
      <w:rFonts w:ascii="Times New Roman" w:hAnsi="Times New Roman" w:cs="Times New Roman"/>
      <w:b/>
      <w:smallCaps/>
    </w:rPr>
  </w:style>
  <w:style w:type="paragraph" w:customStyle="1" w:styleId="Cmsor3HarmadikszmozottszintSzint33szmozottszint3szmozott">
    <w:name w:val="Címsor 3.Harmadik számozott szint.Szint_3.3. számozott szint.3. számozott"/>
    <w:basedOn w:val="Norml"/>
    <w:next w:val="Norml"/>
    <w:pPr>
      <w:keepNext/>
      <w:widowControl w:val="0"/>
      <w:tabs>
        <w:tab w:val="left" w:pos="720"/>
      </w:tabs>
      <w:suppressAutoHyphens w:val="0"/>
      <w:spacing w:before="240" w:after="60"/>
      <w:ind w:left="720" w:hanging="720"/>
      <w:jc w:val="both"/>
    </w:pPr>
    <w:rPr>
      <w:rFonts w:ascii="Times New Roman" w:hAnsi="Times New Roman" w:cs="Times New Roman"/>
      <w:b/>
      <w:i/>
    </w:rPr>
  </w:style>
  <w:style w:type="paragraph" w:customStyle="1" w:styleId="Cmsor4Negyedikszmozottszint4szmozottszint4szmozott">
    <w:name w:val="Címsor 4.Negyedik számozott szint.4. számozott szint.4. számozott"/>
    <w:basedOn w:val="Norml"/>
    <w:next w:val="Norml"/>
    <w:pPr>
      <w:keepNext/>
      <w:widowControl w:val="0"/>
      <w:tabs>
        <w:tab w:val="left" w:pos="864"/>
      </w:tabs>
      <w:suppressAutoHyphens w:val="0"/>
      <w:spacing w:before="240" w:after="60"/>
      <w:ind w:left="864" w:hanging="864"/>
      <w:jc w:val="both"/>
    </w:pPr>
    <w:rPr>
      <w:rFonts w:ascii="Times New Roman" w:hAnsi="Times New Roman" w:cs="Times New Roman"/>
      <w:u w:val="single"/>
    </w:rPr>
  </w:style>
  <w:style w:type="paragraph" w:customStyle="1" w:styleId="Cmsor5tdikszmozottszint5szmozottszint5szmozott">
    <w:name w:val="Címsor 5.Ötödik számozott szint.5. számozott szint.5. számozott"/>
    <w:basedOn w:val="Norml"/>
    <w:next w:val="Norml"/>
    <w:pPr>
      <w:widowControl w:val="0"/>
      <w:tabs>
        <w:tab w:val="left" w:pos="1150"/>
      </w:tabs>
      <w:suppressAutoHyphens w:val="0"/>
      <w:spacing w:before="240" w:after="60"/>
      <w:ind w:left="1150" w:hanging="1008"/>
      <w:jc w:val="both"/>
    </w:pPr>
    <w:rPr>
      <w:rFonts w:ascii="Times New Roman" w:hAnsi="Times New Roman" w:cs="Times New Roman"/>
      <w:i/>
      <w:sz w:val="26"/>
    </w:rPr>
  </w:style>
  <w:style w:type="paragraph" w:customStyle="1" w:styleId="Beljebb1szintalatt">
    <w:name w:val="Beljebb 1. szint alatt"/>
    <w:basedOn w:val="Norml"/>
    <w:pPr>
      <w:suppressAutoHyphens w:val="0"/>
      <w:spacing w:before="120" w:after="120"/>
      <w:ind w:left="567"/>
      <w:jc w:val="both"/>
    </w:pPr>
    <w:rPr>
      <w:sz w:val="22"/>
    </w:rPr>
  </w:style>
  <w:style w:type="paragraph" w:customStyle="1" w:styleId="szerzcm">
    <w:name w:val="szerzcím"/>
    <w:basedOn w:val="Norml"/>
    <w:pPr>
      <w:tabs>
        <w:tab w:val="right" w:pos="7371"/>
      </w:tabs>
      <w:suppressAutoHyphens w:val="0"/>
      <w:spacing w:before="600" w:after="600"/>
      <w:ind w:left="1560"/>
      <w:jc w:val="center"/>
    </w:pPr>
    <w:rPr>
      <w:rFonts w:ascii="Times-Bold" w:hAnsi="Times-Bold" w:cs="Times-Bold"/>
      <w:b/>
      <w:sz w:val="32"/>
    </w:rPr>
  </w:style>
  <w:style w:type="paragraph" w:customStyle="1" w:styleId="bbajusz">
    <w:name w:val="bbajusz"/>
    <w:basedOn w:val="Norml"/>
    <w:pPr>
      <w:numPr>
        <w:numId w:val="17"/>
      </w:numPr>
      <w:tabs>
        <w:tab w:val="right" w:pos="7371"/>
      </w:tabs>
      <w:suppressAutoHyphens w:val="0"/>
      <w:spacing w:before="120" w:after="120"/>
      <w:ind w:left="2410" w:firstLine="0"/>
      <w:jc w:val="both"/>
    </w:pPr>
    <w:rPr>
      <w:rFonts w:ascii="Times New Roman" w:hAnsi="Times New Roman" w:cs="Times New Roman"/>
    </w:rPr>
  </w:style>
  <w:style w:type="paragraph" w:customStyle="1" w:styleId="kzp">
    <w:name w:val="közép"/>
    <w:basedOn w:val="Norml"/>
    <w:pPr>
      <w:keepLines/>
      <w:tabs>
        <w:tab w:val="right" w:pos="7371"/>
      </w:tabs>
      <w:suppressAutoHyphens w:val="0"/>
      <w:spacing w:before="240" w:after="240"/>
      <w:ind w:left="709"/>
      <w:jc w:val="center"/>
    </w:pPr>
    <w:rPr>
      <w:rFonts w:ascii="Times-Bold" w:hAnsi="Times-Bold" w:cs="Times-Bold"/>
      <w:b/>
    </w:rPr>
  </w:style>
  <w:style w:type="paragraph" w:customStyle="1" w:styleId="szak">
    <w:name w:val="szak"/>
    <w:basedOn w:val="Norml"/>
    <w:pPr>
      <w:keepLines/>
      <w:numPr>
        <w:numId w:val="18"/>
      </w:numPr>
      <w:tabs>
        <w:tab w:val="left" w:pos="2410"/>
        <w:tab w:val="right" w:pos="4536"/>
        <w:tab w:val="left" w:pos="5670"/>
        <w:tab w:val="right" w:pos="7371"/>
        <w:tab w:val="right" w:pos="8647"/>
      </w:tabs>
      <w:suppressAutoHyphens w:val="0"/>
      <w:spacing w:before="100" w:after="60"/>
      <w:ind w:left="1276" w:hanging="425"/>
    </w:pPr>
    <w:rPr>
      <w:rFonts w:ascii="Times New Roman" w:hAnsi="Times New Roman" w:cs="Times New Roman"/>
    </w:rPr>
  </w:style>
  <w:style w:type="paragraph" w:customStyle="1" w:styleId="Normlbehzs1">
    <w:name w:val="Normál behúzás1"/>
    <w:basedOn w:val="Norml"/>
    <w:pPr>
      <w:keepLines/>
      <w:tabs>
        <w:tab w:val="left" w:pos="1702"/>
        <w:tab w:val="right" w:pos="7371"/>
        <w:tab w:val="right" w:pos="8789"/>
      </w:tabs>
      <w:suppressAutoHyphens w:val="0"/>
      <w:spacing w:before="120" w:after="120"/>
      <w:ind w:left="709"/>
      <w:jc w:val="both"/>
    </w:pPr>
    <w:rPr>
      <w:rFonts w:ascii="Times New Roman" w:hAnsi="Times New Roman" w:cs="Times New Roman"/>
      <w:sz w:val="26"/>
    </w:rPr>
  </w:style>
  <w:style w:type="paragraph" w:customStyle="1" w:styleId="alrs0">
    <w:name w:val="aláírás"/>
    <w:basedOn w:val="Norml"/>
    <w:pPr>
      <w:tabs>
        <w:tab w:val="left" w:pos="1134"/>
        <w:tab w:val="left" w:pos="3686"/>
        <w:tab w:val="left" w:pos="4820"/>
        <w:tab w:val="right" w:pos="7371"/>
        <w:tab w:val="left" w:pos="7655"/>
      </w:tabs>
      <w:suppressAutoHyphens w:val="0"/>
      <w:ind w:left="1560"/>
      <w:jc w:val="both"/>
    </w:pPr>
    <w:rPr>
      <w:rFonts w:ascii="Times New Roman" w:hAnsi="Times New Roman" w:cs="Times New Roman"/>
    </w:rPr>
  </w:style>
  <w:style w:type="paragraph" w:customStyle="1" w:styleId="bbek">
    <w:name w:val="bbek"/>
    <w:basedOn w:val="Norml"/>
    <w:pPr>
      <w:tabs>
        <w:tab w:val="left" w:pos="1702"/>
      </w:tabs>
      <w:suppressAutoHyphens w:val="0"/>
      <w:spacing w:before="120" w:after="120"/>
      <w:ind w:left="1134"/>
      <w:jc w:val="both"/>
    </w:pPr>
    <w:rPr>
      <w:rFonts w:ascii="Times" w:hAnsi="Times" w:cs="Times"/>
      <w:lang w:val="da-DK"/>
    </w:rPr>
  </w:style>
  <w:style w:type="paragraph" w:customStyle="1" w:styleId="Szvegblokk2">
    <w:name w:val="Szövegblokk2"/>
    <w:basedOn w:val="Norml"/>
    <w:pPr>
      <w:suppressAutoHyphens w:val="0"/>
      <w:ind w:left="709" w:right="1134" w:hanging="709"/>
    </w:pPr>
    <w:rPr>
      <w:rFonts w:ascii="Times New Roman" w:hAnsi="Times New Roman" w:cs="Times New Roman"/>
    </w:rPr>
  </w:style>
  <w:style w:type="paragraph" w:customStyle="1" w:styleId="Listafolytatsa1">
    <w:name w:val="Lista folytatása1"/>
    <w:basedOn w:val="Norml"/>
    <w:pPr>
      <w:spacing w:after="120"/>
      <w:ind w:left="283"/>
    </w:pPr>
  </w:style>
  <w:style w:type="paragraph" w:customStyle="1" w:styleId="Szveg">
    <w:name w:val="Szöveg"/>
    <w:basedOn w:val="Norml"/>
    <w:pPr>
      <w:suppressAutoHyphens w:val="0"/>
      <w:spacing w:before="120"/>
      <w:ind w:firstLine="432"/>
      <w:jc w:val="both"/>
    </w:pPr>
    <w:rPr>
      <w:rFonts w:ascii="Bookman Old Style" w:hAnsi="Bookman Old Style" w:cs="Bookman Old Style"/>
      <w:sz w:val="22"/>
      <w:szCs w:val="22"/>
      <w:lang w:val="en-US"/>
    </w:rPr>
  </w:style>
  <w:style w:type="paragraph" w:styleId="NormlWeb">
    <w:name w:val="Normal (Web)"/>
    <w:basedOn w:val="Norml"/>
    <w:pPr>
      <w:suppressAutoHyphens w:val="0"/>
      <w:spacing w:before="280" w:after="280"/>
    </w:pPr>
    <w:rPr>
      <w:rFonts w:ascii="Times New Roman" w:hAnsi="Times New Roman" w:cs="Times New Roman"/>
      <w:color w:val="000000"/>
      <w:szCs w:val="24"/>
      <w:lang w:val="en-US"/>
    </w:rPr>
  </w:style>
  <w:style w:type="paragraph" w:customStyle="1" w:styleId="bbekezds">
    <w:name w:val="bbekezdés"/>
    <w:basedOn w:val="bekezds"/>
    <w:pPr>
      <w:tabs>
        <w:tab w:val="right" w:pos="7371"/>
      </w:tabs>
      <w:suppressAutoHyphens w:val="0"/>
      <w:ind w:left="1701"/>
      <w:jc w:val="both"/>
    </w:pPr>
    <w:rPr>
      <w:rFonts w:ascii="Times New Roman" w:hAnsi="Times New Roman" w:cs="Times New Roman"/>
    </w:rPr>
  </w:style>
  <w:style w:type="paragraph" w:customStyle="1" w:styleId="ptty">
    <w:name w:val="pötty"/>
    <w:basedOn w:val="Norml"/>
    <w:pPr>
      <w:numPr>
        <w:numId w:val="15"/>
      </w:numPr>
      <w:tabs>
        <w:tab w:val="right" w:pos="7371"/>
      </w:tabs>
      <w:jc w:val="both"/>
    </w:pPr>
  </w:style>
  <w:style w:type="paragraph" w:customStyle="1" w:styleId="StlusbekezdsTimesNewRoman11ptSorkizrt">
    <w:name w:val="Stílus bekezdés + Times New Roman 11 pt Sorkizárt"/>
    <w:basedOn w:val="bekezds"/>
    <w:pPr>
      <w:spacing w:after="60"/>
      <w:ind w:left="851"/>
      <w:jc w:val="both"/>
    </w:pPr>
    <w:rPr>
      <w:szCs w:val="24"/>
    </w:rPr>
  </w:style>
  <w:style w:type="paragraph" w:customStyle="1" w:styleId="bbek0">
    <w:name w:val="bbek"/>
    <w:basedOn w:val="StlusbekezdsTimesNewRoman11ptSorkizrt"/>
  </w:style>
  <w:style w:type="paragraph" w:customStyle="1" w:styleId="Felsorols21">
    <w:name w:val="Felsorolás 21"/>
    <w:basedOn w:val="Norml"/>
    <w:pPr>
      <w:numPr>
        <w:numId w:val="5"/>
      </w:numPr>
    </w:pPr>
  </w:style>
  <w:style w:type="paragraph" w:styleId="HTML-cm">
    <w:name w:val="HTML Address"/>
    <w:basedOn w:val="Norml"/>
    <w:rPr>
      <w:i/>
      <w:iCs/>
    </w:rPr>
  </w:style>
  <w:style w:type="paragraph" w:styleId="HTML-kntformzott">
    <w:name w:val="HTML Preformatted"/>
    <w:basedOn w:val="Norml"/>
    <w:rPr>
      <w:rFonts w:ascii="Courier New" w:hAnsi="Courier New" w:cs="Courier New"/>
      <w:sz w:val="20"/>
    </w:rPr>
  </w:style>
  <w:style w:type="paragraph" w:customStyle="1" w:styleId="Felsorols51">
    <w:name w:val="Felsorolás 51"/>
    <w:basedOn w:val="Norml"/>
    <w:pPr>
      <w:numPr>
        <w:numId w:val="2"/>
      </w:numPr>
    </w:pPr>
  </w:style>
  <w:style w:type="paragraph" w:customStyle="1" w:styleId="Felsorols1">
    <w:name w:val="Felsorolás1"/>
    <w:basedOn w:val="Norml"/>
    <w:pPr>
      <w:numPr>
        <w:numId w:val="7"/>
      </w:numPr>
    </w:pPr>
    <w:rPr>
      <w:rFonts w:ascii="Times New Roman" w:hAnsi="Times New Roman" w:cs="Times New Roman"/>
    </w:rPr>
  </w:style>
  <w:style w:type="paragraph" w:customStyle="1" w:styleId="Felsorols31">
    <w:name w:val="Felsorolás 31"/>
    <w:basedOn w:val="Norml"/>
    <w:pPr>
      <w:numPr>
        <w:numId w:val="4"/>
      </w:numPr>
    </w:pPr>
  </w:style>
  <w:style w:type="paragraph" w:customStyle="1" w:styleId="Felsorols41">
    <w:name w:val="Felsorolás 41"/>
    <w:basedOn w:val="Norml"/>
    <w:pPr>
      <w:numPr>
        <w:numId w:val="3"/>
      </w:numPr>
    </w:pPr>
  </w:style>
  <w:style w:type="paragraph" w:styleId="TJ7">
    <w:name w:val="toc 7"/>
    <w:basedOn w:val="Norml"/>
    <w:next w:val="Norml"/>
    <w:pPr>
      <w:suppressAutoHyphens w:val="0"/>
      <w:ind w:left="1440"/>
    </w:pPr>
    <w:rPr>
      <w:rFonts w:ascii="Times New Roman" w:hAnsi="Times New Roman" w:cs="Times New Roman"/>
      <w:szCs w:val="24"/>
    </w:rPr>
  </w:style>
  <w:style w:type="paragraph" w:styleId="TJ9">
    <w:name w:val="toc 9"/>
    <w:basedOn w:val="Norml"/>
    <w:next w:val="Norml"/>
    <w:pPr>
      <w:suppressAutoHyphens w:val="0"/>
      <w:ind w:left="1920"/>
    </w:pPr>
    <w:rPr>
      <w:rFonts w:ascii="Times New Roman" w:hAnsi="Times New Roman" w:cs="Times New Roman"/>
      <w:szCs w:val="24"/>
    </w:rPr>
  </w:style>
  <w:style w:type="paragraph" w:customStyle="1" w:styleId="Csakszveg2">
    <w:name w:val="Csak szöveg2"/>
    <w:basedOn w:val="Norml"/>
    <w:pPr>
      <w:suppressAutoHyphens w:val="0"/>
    </w:pPr>
    <w:rPr>
      <w:rFonts w:ascii="Courier New" w:hAnsi="Courier New" w:cs="Courier New"/>
      <w:sz w:val="20"/>
    </w:rPr>
  </w:style>
  <w:style w:type="paragraph" w:customStyle="1" w:styleId="Jegyzetszveg1">
    <w:name w:val="Jegyzetszöveg1"/>
    <w:basedOn w:val="Norml"/>
    <w:rPr>
      <w:sz w:val="20"/>
    </w:rPr>
  </w:style>
  <w:style w:type="paragraph" w:styleId="Megjegyzstrgya">
    <w:name w:val="annotation subject"/>
    <w:basedOn w:val="Jegyzetszveg1"/>
    <w:next w:val="Jegyzetszveg1"/>
    <w:rPr>
      <w:b/>
      <w:bCs/>
    </w:rPr>
  </w:style>
  <w:style w:type="paragraph" w:customStyle="1" w:styleId="Bevezets">
    <w:name w:val="Bevezetés"/>
    <w:basedOn w:val="Norml"/>
    <w:pPr>
      <w:suppressAutoHyphens w:val="0"/>
      <w:ind w:left="360"/>
      <w:jc w:val="center"/>
    </w:pPr>
    <w:rPr>
      <w:rFonts w:ascii="Times New Roman" w:hAnsi="Times New Roman" w:cs="Times New Roman"/>
      <w:b/>
      <w:caps/>
      <w:szCs w:val="24"/>
    </w:rPr>
  </w:style>
  <w:style w:type="paragraph" w:customStyle="1" w:styleId="Szvegblokk1">
    <w:name w:val="Szövegblokk1"/>
    <w:basedOn w:val="Norml"/>
    <w:pPr>
      <w:suppressAutoHyphens w:val="0"/>
      <w:ind w:left="1418" w:right="1275"/>
      <w:jc w:val="both"/>
    </w:pPr>
    <w:rPr>
      <w:rFonts w:ascii="Times New Roman" w:hAnsi="Times New Roman" w:cs="Times New Roman"/>
      <w:b/>
      <w:sz w:val="26"/>
    </w:rPr>
  </w:style>
  <w:style w:type="paragraph" w:customStyle="1" w:styleId="Szvegtrzs21">
    <w:name w:val="Szövegtörzs 21"/>
    <w:basedOn w:val="Norml"/>
    <w:pPr>
      <w:suppressAutoHyphens w:val="0"/>
      <w:ind w:left="284"/>
      <w:jc w:val="both"/>
    </w:pPr>
    <w:rPr>
      <w:rFonts w:ascii="Times New Roman" w:hAnsi="Times New Roman" w:cs="Times New Roman"/>
      <w:sz w:val="26"/>
    </w:rPr>
  </w:style>
  <w:style w:type="paragraph" w:customStyle="1" w:styleId="Szvegtrzsbehzssal32">
    <w:name w:val="Szövegtörzs behúzással 32"/>
    <w:basedOn w:val="Norml"/>
    <w:uiPriority w:val="99"/>
    <w:pPr>
      <w:suppressAutoHyphens w:val="0"/>
      <w:ind w:firstLine="4111"/>
      <w:jc w:val="both"/>
    </w:pPr>
    <w:rPr>
      <w:rFonts w:ascii="Times New Roman" w:hAnsi="Times New Roman" w:cs="Times New Roman"/>
      <w:sz w:val="20"/>
    </w:rPr>
  </w:style>
  <w:style w:type="paragraph" w:customStyle="1" w:styleId="Szvegtrzsbehzssal22">
    <w:name w:val="Szövegtörzs behúzással 22"/>
    <w:basedOn w:val="Norml"/>
    <w:pPr>
      <w:tabs>
        <w:tab w:val="left" w:pos="2061"/>
      </w:tabs>
      <w:suppressAutoHyphens w:val="0"/>
      <w:ind w:left="1701"/>
      <w:jc w:val="both"/>
    </w:pPr>
    <w:rPr>
      <w:rFonts w:ascii="Times New Roman" w:hAnsi="Times New Roman" w:cs="Times New Roman"/>
      <w:b/>
      <w:sz w:val="26"/>
    </w:rPr>
  </w:style>
  <w:style w:type="paragraph" w:customStyle="1" w:styleId="Szvegtrzs31">
    <w:name w:val="Szövegtörzs 31"/>
    <w:basedOn w:val="Norml"/>
    <w:pPr>
      <w:suppressAutoHyphens w:val="0"/>
      <w:jc w:val="center"/>
    </w:pPr>
    <w:rPr>
      <w:rFonts w:ascii="Times New Roman" w:hAnsi="Times New Roman" w:cs="Times New Roman"/>
      <w:sz w:val="26"/>
    </w:rPr>
  </w:style>
  <w:style w:type="paragraph" w:customStyle="1" w:styleId="Szvegtrzs22">
    <w:name w:val="Szövegtörzs 22"/>
    <w:basedOn w:val="Norml"/>
    <w:pPr>
      <w:suppressAutoHyphens w:val="0"/>
      <w:jc w:val="both"/>
    </w:pPr>
    <w:rPr>
      <w:rFonts w:ascii="Times New Roman" w:hAnsi="Times New Roman" w:cs="Times New Roman"/>
      <w:sz w:val="20"/>
    </w:rPr>
  </w:style>
  <w:style w:type="paragraph" w:customStyle="1" w:styleId="Stlus1">
    <w:name w:val="Stílus1"/>
    <w:basedOn w:val="Norml"/>
    <w:pPr>
      <w:suppressAutoHyphens w:val="0"/>
    </w:pPr>
    <w:rPr>
      <w:rFonts w:ascii="Times New Roman" w:hAnsi="Times New Roman" w:cs="Times New Roman"/>
      <w:sz w:val="28"/>
    </w:rPr>
  </w:style>
  <w:style w:type="paragraph" w:customStyle="1" w:styleId="modszerszoveg">
    <w:name w:val="modszer_szoveg"/>
    <w:basedOn w:val="Norml"/>
    <w:pPr>
      <w:suppressAutoHyphens w:val="0"/>
      <w:spacing w:before="240"/>
      <w:ind w:left="720"/>
      <w:jc w:val="both"/>
    </w:pPr>
    <w:rPr>
      <w:rFonts w:ascii="Bookman Old Style" w:hAnsi="Bookman Old Style" w:cs="Bookman Old Style"/>
      <w:sz w:val="22"/>
      <w:szCs w:val="22"/>
    </w:rPr>
  </w:style>
  <w:style w:type="paragraph" w:customStyle="1" w:styleId="Szvegtrzs32">
    <w:name w:val="Szövegtörzs 32"/>
    <w:basedOn w:val="Norml"/>
    <w:pPr>
      <w:spacing w:after="120"/>
    </w:pPr>
    <w:rPr>
      <w:sz w:val="16"/>
      <w:szCs w:val="16"/>
    </w:rPr>
  </w:style>
  <w:style w:type="paragraph" w:customStyle="1" w:styleId="font">
    <w:name w:val="font"/>
    <w:basedOn w:val="Norml"/>
    <w:pPr>
      <w:suppressAutoHyphens w:val="0"/>
      <w:spacing w:before="280" w:after="280"/>
      <w:jc w:val="both"/>
    </w:pPr>
    <w:rPr>
      <w:rFonts w:ascii="Verdana" w:hAnsi="Verdana" w:cs="Verdana"/>
      <w:color w:val="3A6778"/>
      <w:sz w:val="14"/>
      <w:szCs w:val="14"/>
    </w:rPr>
  </w:style>
  <w:style w:type="paragraph" w:customStyle="1" w:styleId="Szmozatlan1">
    <w:name w:val="Számozatlan 1"/>
    <w:basedOn w:val="Norml"/>
    <w:pPr>
      <w:numPr>
        <w:numId w:val="9"/>
      </w:numPr>
      <w:tabs>
        <w:tab w:val="left" w:pos="357"/>
      </w:tabs>
      <w:suppressAutoHyphens w:val="0"/>
      <w:spacing w:after="240"/>
      <w:ind w:left="714" w:hanging="357"/>
      <w:jc w:val="both"/>
    </w:pPr>
    <w:rPr>
      <w:sz w:val="22"/>
      <w:szCs w:val="24"/>
    </w:rPr>
  </w:style>
  <w:style w:type="paragraph" w:customStyle="1" w:styleId="Tblzatszveg">
    <w:name w:val="Táblázat szöveg"/>
    <w:basedOn w:val="Norml"/>
    <w:pPr>
      <w:suppressAutoHyphens w:val="0"/>
      <w:spacing w:after="240"/>
      <w:jc w:val="both"/>
    </w:pPr>
    <w:rPr>
      <w:sz w:val="18"/>
    </w:rPr>
  </w:style>
  <w:style w:type="paragraph" w:customStyle="1" w:styleId="Tblzatszmozs">
    <w:name w:val="Táblázat számozás"/>
    <w:basedOn w:val="Norml"/>
    <w:pPr>
      <w:suppressAutoHyphens w:val="0"/>
      <w:spacing w:after="240"/>
      <w:jc w:val="both"/>
    </w:pPr>
    <w:rPr>
      <w:b/>
      <w:bCs/>
      <w:i/>
      <w:iCs/>
      <w:sz w:val="18"/>
      <w:szCs w:val="24"/>
    </w:rPr>
  </w:style>
  <w:style w:type="paragraph" w:customStyle="1" w:styleId="Tompa">
    <w:name w:val="Tompa"/>
    <w:basedOn w:val="Norml"/>
    <w:pPr>
      <w:suppressAutoHyphens w:val="0"/>
      <w:overflowPunct w:val="0"/>
      <w:autoSpaceDE w:val="0"/>
      <w:spacing w:before="120" w:after="240" w:line="300" w:lineRule="exact"/>
      <w:jc w:val="both"/>
      <w:textAlignment w:val="baseline"/>
    </w:pPr>
    <w:rPr>
      <w:sz w:val="20"/>
    </w:rPr>
  </w:style>
  <w:style w:type="paragraph" w:customStyle="1" w:styleId="xl24">
    <w:name w:val="xl24"/>
    <w:basedOn w:val="Norml"/>
    <w:pPr>
      <w:suppressAutoHyphens w:val="0"/>
      <w:spacing w:before="100" w:after="100"/>
      <w:jc w:val="both"/>
      <w:textAlignment w:val="top"/>
    </w:pPr>
    <w:rPr>
      <w:rFonts w:eastAsia="Arial Unicode MS"/>
      <w:b/>
      <w:sz w:val="20"/>
      <w:lang w:val="en-GB"/>
    </w:rPr>
  </w:style>
  <w:style w:type="paragraph" w:customStyle="1" w:styleId="OkeanFelsorolas">
    <w:name w:val="Okean_Felsorolas"/>
    <w:basedOn w:val="Norml"/>
    <w:pPr>
      <w:numPr>
        <w:numId w:val="13"/>
      </w:numPr>
      <w:suppressAutoHyphens w:val="0"/>
      <w:spacing w:after="120"/>
      <w:ind w:left="1134" w:hanging="357"/>
      <w:jc w:val="both"/>
    </w:pPr>
    <w:rPr>
      <w:color w:val="000000"/>
      <w:sz w:val="22"/>
    </w:rPr>
  </w:style>
  <w:style w:type="paragraph" w:customStyle="1" w:styleId="Style1">
    <w:name w:val="Style 1"/>
    <w:basedOn w:val="Norml"/>
    <w:pPr>
      <w:widowControl w:val="0"/>
      <w:spacing w:before="216" w:line="180" w:lineRule="exact"/>
      <w:ind w:right="216"/>
      <w:jc w:val="both"/>
    </w:pPr>
    <w:rPr>
      <w:rFonts w:ascii="Times New Roman" w:eastAsia="Lucida Sans Unicode" w:hAnsi="Times New Roman" w:cs="Tahoma"/>
      <w:szCs w:val="24"/>
      <w:lang w:val="en-US"/>
    </w:rPr>
  </w:style>
  <w:style w:type="paragraph" w:customStyle="1" w:styleId="nagypont">
    <w:name w:val="nagy pont"/>
    <w:basedOn w:val="Norml"/>
    <w:pPr>
      <w:suppressAutoHyphens w:val="0"/>
      <w:spacing w:line="360" w:lineRule="auto"/>
      <w:ind w:left="360" w:hanging="360"/>
      <w:jc w:val="both"/>
    </w:pPr>
    <w:rPr>
      <w:rFonts w:ascii="Times New Roman" w:hAnsi="Times New Roman" w:cs="Times New Roman"/>
      <w:b/>
      <w:smallCaps/>
      <w:szCs w:val="24"/>
    </w:rPr>
  </w:style>
  <w:style w:type="paragraph" w:customStyle="1" w:styleId="kispont">
    <w:name w:val="kis pont"/>
    <w:basedOn w:val="Norml"/>
    <w:pPr>
      <w:numPr>
        <w:numId w:val="11"/>
      </w:numPr>
      <w:suppressAutoHyphens w:val="0"/>
      <w:spacing w:line="360" w:lineRule="auto"/>
      <w:jc w:val="both"/>
    </w:pPr>
    <w:rPr>
      <w:rFonts w:ascii="Times New Roman" w:hAnsi="Times New Roman" w:cs="Times New Roman"/>
      <w:b/>
      <w:szCs w:val="24"/>
    </w:rPr>
  </w:style>
  <w:style w:type="paragraph" w:customStyle="1" w:styleId="Fejezetcm2">
    <w:name w:val="Fejezetcím2"/>
    <w:basedOn w:val="Norml"/>
    <w:pPr>
      <w:suppressAutoHyphens w:val="0"/>
      <w:jc w:val="center"/>
    </w:pPr>
    <w:rPr>
      <w:rFonts w:ascii="Times New Roman" w:hAnsi="Times New Roman" w:cs="Times New Roman"/>
      <w:b/>
      <w:sz w:val="30"/>
    </w:rPr>
  </w:style>
  <w:style w:type="paragraph" w:customStyle="1" w:styleId="Szmozottlista31">
    <w:name w:val="Számozott lista 31"/>
    <w:basedOn w:val="Norml"/>
    <w:pPr>
      <w:suppressAutoHyphens w:val="0"/>
    </w:pPr>
    <w:rPr>
      <w:rFonts w:ascii="Times New Roman" w:hAnsi="Times New Roman" w:cs="Times New Roman"/>
      <w:sz w:val="20"/>
    </w:rPr>
  </w:style>
  <w:style w:type="paragraph" w:customStyle="1" w:styleId="2Szvegtrzsbehzssal">
    <w:name w:val="2 Szövegtörzs behúzással"/>
    <w:basedOn w:val="Norml"/>
    <w:pPr>
      <w:suppressAutoHyphens w:val="0"/>
      <w:spacing w:after="120"/>
      <w:ind w:left="851"/>
      <w:jc w:val="both"/>
    </w:pPr>
    <w:rPr>
      <w:rFonts w:ascii="Times New Roman" w:hAnsi="Times New Roman" w:cs="Times New Roman"/>
    </w:rPr>
  </w:style>
  <w:style w:type="paragraph" w:customStyle="1" w:styleId="1Szvegtrzsbehzssal">
    <w:name w:val="1 Szövegtörzs behúzással"/>
    <w:basedOn w:val="Norml"/>
    <w:pPr>
      <w:tabs>
        <w:tab w:val="left" w:pos="851"/>
      </w:tabs>
      <w:suppressAutoHyphens w:val="0"/>
      <w:spacing w:after="120"/>
      <w:ind w:left="851" w:hanging="566"/>
      <w:jc w:val="both"/>
    </w:pPr>
    <w:rPr>
      <w:rFonts w:ascii="Times New Roman" w:hAnsi="Times New Roman" w:cs="Times New Roman"/>
    </w:rPr>
  </w:style>
  <w:style w:type="paragraph" w:customStyle="1" w:styleId="Kpalrs10">
    <w:name w:val="Képaláírás1"/>
    <w:basedOn w:val="Norml"/>
    <w:next w:val="Norml"/>
    <w:pPr>
      <w:spacing w:before="120" w:after="240"/>
      <w:ind w:right="-286"/>
    </w:pPr>
    <w:rPr>
      <w:rFonts w:ascii="Times New Roman" w:hAnsi="Times New Roman" w:cs="Times New Roman"/>
      <w:b/>
      <w:smallCaps/>
      <w:sz w:val="26"/>
      <w:szCs w:val="26"/>
    </w:rPr>
  </w:style>
  <w:style w:type="paragraph" w:customStyle="1" w:styleId="1">
    <w:name w:val="1"/>
    <w:basedOn w:val="Norml"/>
    <w:pPr>
      <w:suppressAutoHyphens w:val="0"/>
      <w:spacing w:after="160" w:line="240" w:lineRule="exact"/>
    </w:pPr>
    <w:rPr>
      <w:rFonts w:ascii="Verdana" w:hAnsi="Verdana" w:cs="Verdana"/>
      <w:sz w:val="20"/>
      <w:lang w:val="en-US"/>
    </w:rPr>
  </w:style>
  <w:style w:type="paragraph" w:customStyle="1" w:styleId="DefaultText">
    <w:name w:val="Default Text"/>
    <w:basedOn w:val="Norml"/>
    <w:pPr>
      <w:widowControl w:val="0"/>
    </w:pPr>
    <w:rPr>
      <w:rFonts w:ascii="Times New Roman" w:hAnsi="Times New Roman" w:cs="Times New Roman"/>
      <w:szCs w:val="24"/>
      <w:lang w:val="en-US"/>
    </w:rPr>
  </w:style>
  <w:style w:type="paragraph" w:customStyle="1" w:styleId="BalloonText1">
    <w:name w:val="Balloon Text1"/>
    <w:basedOn w:val="Norml"/>
    <w:pPr>
      <w:suppressAutoHyphens w:val="0"/>
    </w:pPr>
    <w:rPr>
      <w:rFonts w:ascii="Tahoma" w:hAnsi="Tahoma" w:cs="Tahoma"/>
      <w:sz w:val="16"/>
      <w:szCs w:val="16"/>
      <w:lang w:val="en-GB"/>
    </w:rPr>
  </w:style>
  <w:style w:type="paragraph" w:customStyle="1" w:styleId="Char5">
    <w:name w:val="Char5"/>
    <w:basedOn w:val="Norml"/>
    <w:pPr>
      <w:suppressAutoHyphens w:val="0"/>
      <w:spacing w:after="160" w:line="240" w:lineRule="exact"/>
    </w:pPr>
    <w:rPr>
      <w:rFonts w:ascii="Verdana" w:hAnsi="Verdana" w:cs="Verdana"/>
      <w:sz w:val="20"/>
      <w:lang w:val="en-US"/>
    </w:rPr>
  </w:style>
  <w:style w:type="paragraph" w:customStyle="1" w:styleId="StlusStlusCmsor212ptSorkizrt">
    <w:name w:val="Stílus Stílus Címsor 2 + 12 pt + Sorkizárt"/>
    <w:basedOn w:val="Norml"/>
    <w:pPr>
      <w:keepNext/>
      <w:tabs>
        <w:tab w:val="left" w:pos="576"/>
      </w:tabs>
      <w:suppressAutoHyphens w:val="0"/>
      <w:spacing w:before="240" w:after="120"/>
      <w:ind w:left="576" w:hanging="576"/>
      <w:jc w:val="both"/>
    </w:pPr>
    <w:rPr>
      <w:b/>
      <w:bCs/>
      <w:szCs w:val="24"/>
    </w:rPr>
  </w:style>
  <w:style w:type="paragraph" w:customStyle="1" w:styleId="StlusArialSorkizrt">
    <w:name w:val="Stílus Arial Sorkizárt"/>
    <w:basedOn w:val="Norml"/>
    <w:pPr>
      <w:suppressAutoHyphens w:val="0"/>
      <w:spacing w:before="120"/>
      <w:ind w:left="284"/>
      <w:jc w:val="both"/>
    </w:pPr>
    <w:rPr>
      <w:szCs w:val="24"/>
    </w:rPr>
  </w:style>
  <w:style w:type="paragraph" w:customStyle="1" w:styleId="CharCharCharCharCharCharCharCharCharCharCharCharChar">
    <w:name w:val="Char Char Char Char Char Char Char Char Char Char Char Char Char"/>
    <w:basedOn w:val="Norml"/>
    <w:pPr>
      <w:suppressAutoHyphens w:val="0"/>
      <w:spacing w:after="160" w:line="240" w:lineRule="exact"/>
    </w:pPr>
    <w:rPr>
      <w:rFonts w:ascii="Verdana" w:hAnsi="Verdana" w:cs="Verdana"/>
      <w:sz w:val="20"/>
      <w:lang w:val="en-US"/>
    </w:rPr>
  </w:style>
  <w:style w:type="paragraph" w:customStyle="1" w:styleId="N">
    <w:name w:val="ÉN"/>
    <w:basedOn w:val="Norml"/>
    <w:pPr>
      <w:suppressAutoHyphens w:val="0"/>
      <w:jc w:val="both"/>
    </w:pPr>
    <w:rPr>
      <w:rFonts w:ascii="Times New Roman" w:hAnsi="Times New Roman" w:cs="Times New Roman"/>
      <w:sz w:val="26"/>
      <w:szCs w:val="24"/>
    </w:rPr>
  </w:style>
  <w:style w:type="paragraph" w:customStyle="1" w:styleId="Client">
    <w:name w:val="Client"/>
    <w:basedOn w:val="Norml"/>
    <w:pPr>
      <w:suppressAutoHyphens w:val="0"/>
      <w:spacing w:line="216" w:lineRule="auto"/>
    </w:pPr>
    <w:rPr>
      <w:sz w:val="30"/>
      <w:lang w:val="en-GB"/>
    </w:rPr>
  </w:style>
  <w:style w:type="paragraph" w:customStyle="1" w:styleId="text-3mezera">
    <w:name w:val="text - 3 mezera"/>
    <w:basedOn w:val="Norml"/>
    <w:pPr>
      <w:suppressAutoHyphens w:val="0"/>
      <w:spacing w:before="60" w:line="240" w:lineRule="exact"/>
      <w:jc w:val="both"/>
    </w:pPr>
    <w:rPr>
      <w:lang w:val="cs-CZ"/>
    </w:rPr>
  </w:style>
  <w:style w:type="paragraph" w:customStyle="1" w:styleId="oddl-nadpis">
    <w:name w:val="oddíl-nadpis"/>
    <w:basedOn w:val="Norml"/>
    <w:pPr>
      <w:keepNext/>
      <w:widowControl w:val="0"/>
      <w:tabs>
        <w:tab w:val="left" w:pos="567"/>
      </w:tabs>
      <w:suppressAutoHyphens w:val="0"/>
      <w:spacing w:before="240"/>
    </w:pPr>
    <w:rPr>
      <w:b/>
      <w:lang w:val="cs-CZ"/>
    </w:rPr>
  </w:style>
  <w:style w:type="paragraph" w:customStyle="1" w:styleId="Szmozottlista1">
    <w:name w:val="Számozott lista1"/>
    <w:basedOn w:val="Norml"/>
    <w:pPr>
      <w:numPr>
        <w:numId w:val="6"/>
      </w:numPr>
    </w:pPr>
  </w:style>
  <w:style w:type="paragraph" w:customStyle="1" w:styleId="Felsorolasabc">
    <w:name w:val="Felsorolas abc"/>
    <w:basedOn w:val="Norml"/>
    <w:pPr>
      <w:tabs>
        <w:tab w:val="left" w:pos="862"/>
      </w:tabs>
      <w:suppressAutoHyphens w:val="0"/>
      <w:spacing w:after="240"/>
      <w:ind w:left="1140" w:hanging="573"/>
      <w:jc w:val="both"/>
    </w:pPr>
    <w:rPr>
      <w:sz w:val="20"/>
      <w:szCs w:val="24"/>
    </w:rPr>
  </w:style>
  <w:style w:type="paragraph" w:customStyle="1" w:styleId="CharCharChar">
    <w:name w:val="Char Char Char"/>
    <w:basedOn w:val="Norml"/>
    <w:pPr>
      <w:suppressAutoHyphens w:val="0"/>
      <w:spacing w:after="160" w:line="240" w:lineRule="exact"/>
    </w:pPr>
    <w:rPr>
      <w:rFonts w:ascii="Verdana" w:hAnsi="Verdana" w:cs="Verdana"/>
      <w:sz w:val="20"/>
      <w:lang w:val="en-US"/>
    </w:rPr>
  </w:style>
  <w:style w:type="paragraph" w:customStyle="1" w:styleId="NormlNormal1">
    <w:name w:val="Normál.Normal1"/>
    <w:pPr>
      <w:suppressAutoHyphens/>
      <w:overflowPunct w:val="0"/>
      <w:autoSpaceDE w:val="0"/>
      <w:jc w:val="both"/>
      <w:textAlignment w:val="baseline"/>
    </w:pPr>
    <w:rPr>
      <w:rFonts w:ascii="Book Antiqua" w:hAnsi="Book Antiqua" w:cs="Book Antiqua"/>
      <w:sz w:val="24"/>
      <w:lang w:eastAsia="ar-SA"/>
    </w:rPr>
  </w:style>
  <w:style w:type="paragraph" w:customStyle="1" w:styleId="bodytextChar">
    <w:name w:val="body text Char"/>
    <w:basedOn w:val="Norml"/>
    <w:pPr>
      <w:widowControl w:val="0"/>
      <w:suppressAutoHyphens w:val="0"/>
      <w:overflowPunct w:val="0"/>
      <w:autoSpaceDE w:val="0"/>
      <w:spacing w:before="120" w:after="120" w:line="360" w:lineRule="atLeast"/>
      <w:ind w:left="425"/>
      <w:jc w:val="both"/>
      <w:textAlignment w:val="baseline"/>
    </w:pPr>
    <w:rPr>
      <w:sz w:val="20"/>
    </w:rPr>
  </w:style>
  <w:style w:type="paragraph" w:customStyle="1" w:styleId="StlusCmsor2">
    <w:name w:val="Stílus Címsor 2"/>
    <w:basedOn w:val="Cmsor2"/>
    <w:next w:val="Szvegtrzs"/>
    <w:pPr>
      <w:widowControl/>
      <w:numPr>
        <w:ilvl w:val="0"/>
        <w:numId w:val="0"/>
      </w:numPr>
      <w:tabs>
        <w:tab w:val="clear" w:pos="1429"/>
        <w:tab w:val="left" w:pos="851"/>
      </w:tabs>
      <w:suppressAutoHyphens w:val="0"/>
      <w:spacing w:before="240" w:after="240" w:line="360" w:lineRule="exact"/>
      <w:ind w:right="567"/>
      <w:jc w:val="both"/>
    </w:pPr>
    <w:rPr>
      <w:rFonts w:ascii="Garamond" w:hAnsi="Garamond"/>
      <w:b/>
      <w:bCs/>
      <w:sz w:val="28"/>
      <w:szCs w:val="28"/>
      <w:u w:val="single"/>
    </w:rPr>
  </w:style>
  <w:style w:type="paragraph" w:customStyle="1" w:styleId="CharCharChar1CharCharCharCharCharCharCharCharCharCharCharCharCharCharCharCharCharChar">
    <w:name w:val="Char Char Char1 Char Char Char Char Char Char Char Char Char Char Char Char Char Char Char Char Char Char"/>
    <w:basedOn w:val="Norml"/>
    <w:pPr>
      <w:suppressAutoHyphens w:val="0"/>
      <w:spacing w:after="160" w:line="240" w:lineRule="exact"/>
    </w:pPr>
    <w:rPr>
      <w:rFonts w:ascii="Verdana" w:hAnsi="Verdana"/>
      <w:b/>
      <w:bCs/>
      <w:kern w:val="1"/>
      <w:sz w:val="20"/>
      <w:u w:val="single"/>
      <w:lang w:val="en-US"/>
    </w:rPr>
  </w:style>
  <w:style w:type="paragraph" w:customStyle="1" w:styleId="Stlus3">
    <w:name w:val="Stílus3"/>
    <w:basedOn w:val="Norml"/>
    <w:pPr>
      <w:suppressAutoHyphens w:val="0"/>
      <w:spacing w:before="60" w:line="360" w:lineRule="exact"/>
      <w:ind w:firstLine="576"/>
      <w:jc w:val="both"/>
    </w:pPr>
    <w:rPr>
      <w:color w:val="000000"/>
      <w:szCs w:val="24"/>
    </w:rPr>
  </w:style>
  <w:style w:type="paragraph" w:customStyle="1" w:styleId="szmozottcmsor">
    <w:name w:val="számozott címsor"/>
    <w:basedOn w:val="Norml"/>
    <w:next w:val="Norml"/>
    <w:pPr>
      <w:keepNext/>
      <w:numPr>
        <w:numId w:val="12"/>
      </w:numPr>
      <w:spacing w:after="160" w:line="240" w:lineRule="exact"/>
    </w:pPr>
    <w:rPr>
      <w:rFonts w:ascii="Verdana" w:hAnsi="Verdana"/>
      <w:b/>
      <w:bCs/>
      <w:kern w:val="1"/>
      <w:sz w:val="20"/>
      <w:u w:val="single"/>
      <w:lang w:val="en-US"/>
    </w:rPr>
  </w:style>
  <w:style w:type="paragraph" w:customStyle="1" w:styleId="Okeanalahuzas">
    <w:name w:val="Okean_alahuzas"/>
    <w:basedOn w:val="Norml"/>
    <w:pPr>
      <w:suppressAutoHyphens w:val="0"/>
      <w:spacing w:before="240" w:after="120" w:line="360" w:lineRule="exact"/>
      <w:jc w:val="both"/>
    </w:pPr>
    <w:rPr>
      <w:sz w:val="22"/>
      <w:u w:val="single"/>
    </w:rPr>
  </w:style>
  <w:style w:type="paragraph" w:customStyle="1" w:styleId="CharCharCharCharCharCharCharCharCharCharCharCharCharCharCharCharChar">
    <w:name w:val="Char Char Char Char Char Char Char Char Char Char Char Char Char Char Char Char Char"/>
    <w:basedOn w:val="Norml"/>
    <w:pPr>
      <w:suppressAutoHyphens w:val="0"/>
      <w:spacing w:after="160" w:line="240" w:lineRule="exact"/>
    </w:pPr>
    <w:rPr>
      <w:rFonts w:ascii="Tahoma" w:hAnsi="Tahoma" w:cs="Tahoma"/>
      <w:sz w:val="20"/>
      <w:lang w:val="en-US"/>
    </w:rPr>
  </w:style>
  <w:style w:type="paragraph" w:customStyle="1" w:styleId="brajegyzk1">
    <w:name w:val="Ábrajegyzék1"/>
    <w:basedOn w:val="Norml"/>
    <w:next w:val="Norml"/>
  </w:style>
  <w:style w:type="paragraph" w:customStyle="1" w:styleId="normaltableau">
    <w:name w:val="normal_tableau"/>
    <w:basedOn w:val="Norml"/>
    <w:pPr>
      <w:suppressAutoHyphens w:val="0"/>
      <w:spacing w:before="120" w:after="120"/>
      <w:jc w:val="both"/>
    </w:pPr>
    <w:rPr>
      <w:rFonts w:ascii="Optima" w:hAnsi="Optima" w:cs="Optima"/>
      <w:sz w:val="22"/>
    </w:rPr>
  </w:style>
  <w:style w:type="paragraph" w:customStyle="1" w:styleId="Normfelsorols2Char">
    <w:name w:val="Norm felsorolás2 Char"/>
    <w:basedOn w:val="Norml"/>
    <w:pPr>
      <w:numPr>
        <w:numId w:val="16"/>
      </w:numPr>
      <w:suppressAutoHyphens w:val="0"/>
      <w:spacing w:before="120"/>
      <w:jc w:val="both"/>
    </w:pPr>
    <w:rPr>
      <w:rFonts w:ascii="Times New Roman" w:hAnsi="Times New Roman" w:cs="Times New Roman"/>
      <w:szCs w:val="24"/>
    </w:rPr>
  </w:style>
  <w:style w:type="paragraph" w:customStyle="1" w:styleId="cm">
    <w:name w:val="cím"/>
    <w:basedOn w:val="Norml"/>
    <w:next w:val="Norml"/>
    <w:pPr>
      <w:suppressAutoHyphens w:val="0"/>
      <w:overflowPunct w:val="0"/>
      <w:autoSpaceDE w:val="0"/>
      <w:spacing w:line="360" w:lineRule="auto"/>
      <w:jc w:val="center"/>
      <w:textAlignment w:val="baseline"/>
    </w:pPr>
    <w:rPr>
      <w:rFonts w:ascii="Hun Swiss" w:hAnsi="Hun Swiss" w:cs="Hun Swiss"/>
      <w:b/>
      <w:sz w:val="28"/>
    </w:rPr>
  </w:style>
  <w:style w:type="paragraph" w:customStyle="1" w:styleId="Norml0">
    <w:name w:val="Norml"/>
    <w:pPr>
      <w:suppressAutoHyphens/>
    </w:pPr>
    <w:rPr>
      <w:rFonts w:ascii="MS Sans Serif" w:hAnsi="MS Sans Serif" w:cs="MS Sans Serif"/>
      <w:sz w:val="24"/>
      <w:lang w:eastAsia="ar-SA"/>
    </w:rPr>
  </w:style>
  <w:style w:type="paragraph" w:customStyle="1" w:styleId="Char1CharCharCharCharCharCharCharCharChar1CharCharCharCharChar">
    <w:name w:val="Char1 Char Char Char Char Char Char Char Char Char1 Char Char Char Char Char"/>
    <w:basedOn w:val="Norml"/>
    <w:pPr>
      <w:suppressAutoHyphens w:val="0"/>
      <w:spacing w:after="160" w:line="240" w:lineRule="exact"/>
    </w:pPr>
    <w:rPr>
      <w:rFonts w:ascii="Verdana" w:hAnsi="Verdana" w:cs="Verdana"/>
      <w:sz w:val="20"/>
      <w:lang w:val="en-US"/>
    </w:rPr>
  </w:style>
  <w:style w:type="paragraph" w:customStyle="1" w:styleId="standard">
    <w:name w:val="standard"/>
    <w:basedOn w:val="Norml"/>
    <w:pPr>
      <w:suppressAutoHyphens w:val="0"/>
    </w:pPr>
    <w:rPr>
      <w:rFonts w:ascii="&amp;#39" w:hAnsi="&amp;#39" w:cs="&amp;#39"/>
      <w:szCs w:val="24"/>
    </w:rPr>
  </w:style>
  <w:style w:type="paragraph" w:customStyle="1" w:styleId="Listaszerbekezds1">
    <w:name w:val="Listaszerű bekezdés1"/>
    <w:basedOn w:val="Norml"/>
    <w:pPr>
      <w:suppressAutoHyphens w:val="0"/>
      <w:ind w:left="720"/>
    </w:pPr>
    <w:rPr>
      <w:rFonts w:ascii="Times New Roman" w:hAnsi="Times New Roman" w:cs="Times New Roman"/>
      <w:szCs w:val="24"/>
    </w:rPr>
  </w:style>
  <w:style w:type="paragraph" w:styleId="Listaszerbekezds">
    <w:name w:val="List Paragraph"/>
    <w:aliases w:val="ECM felsorolás,bekezdés1"/>
    <w:basedOn w:val="Norml"/>
    <w:uiPriority w:val="34"/>
    <w:qFormat/>
    <w:pPr>
      <w:suppressAutoHyphens w:val="0"/>
      <w:ind w:left="708"/>
    </w:pPr>
    <w:rPr>
      <w:rFonts w:ascii="Times New Roman" w:hAnsi="Times New Roman" w:cs="Times New Roman"/>
      <w:sz w:val="20"/>
    </w:rPr>
  </w:style>
  <w:style w:type="paragraph" w:customStyle="1" w:styleId="CharCharChar1Char">
    <w:name w:val="Char Char Char1 Char"/>
    <w:basedOn w:val="Norml"/>
    <w:pPr>
      <w:suppressAutoHyphens w:val="0"/>
      <w:spacing w:after="160" w:line="240" w:lineRule="exact"/>
    </w:pPr>
    <w:rPr>
      <w:rFonts w:ascii="Verdana" w:hAnsi="Verdana" w:cs="Verdana"/>
      <w:sz w:val="20"/>
      <w:lang w:val="en-US"/>
    </w:rPr>
  </w:style>
  <w:style w:type="paragraph" w:customStyle="1" w:styleId="CharCharCharChar">
    <w:name w:val="Char Char Char Char"/>
    <w:basedOn w:val="Norml"/>
    <w:pPr>
      <w:suppressAutoHyphens w:val="0"/>
      <w:autoSpaceDE w:val="0"/>
      <w:spacing w:after="160" w:line="240" w:lineRule="exact"/>
    </w:pPr>
    <w:rPr>
      <w:rFonts w:ascii="Verdana" w:hAnsi="Verdana"/>
      <w:sz w:val="20"/>
      <w:lang w:val="en-US"/>
    </w:rPr>
  </w:style>
  <w:style w:type="paragraph" w:customStyle="1" w:styleId="Bajusz">
    <w:name w:val="Bajusz"/>
    <w:basedOn w:val="Norml"/>
    <w:pPr>
      <w:keepLines/>
      <w:tabs>
        <w:tab w:val="left" w:pos="426"/>
      </w:tabs>
      <w:suppressAutoHyphens w:val="0"/>
      <w:spacing w:after="120"/>
      <w:ind w:left="426" w:hanging="426"/>
      <w:jc w:val="both"/>
    </w:pPr>
    <w:rPr>
      <w:rFonts w:ascii="Times New Roman" w:hAnsi="Times New Roman" w:cs="Times New Roman"/>
      <w:sz w:val="26"/>
    </w:rPr>
  </w:style>
  <w:style w:type="paragraph" w:customStyle="1" w:styleId="Char1">
    <w:name w:val="Char1"/>
    <w:basedOn w:val="Norml"/>
    <w:pPr>
      <w:suppressAutoHyphens w:val="0"/>
      <w:spacing w:after="160" w:line="240" w:lineRule="exact"/>
    </w:pPr>
    <w:rPr>
      <w:rFonts w:ascii="Verdana" w:hAnsi="Verdana" w:cs="Verdana"/>
      <w:sz w:val="20"/>
      <w:lang w:val="en-US"/>
    </w:rPr>
  </w:style>
  <w:style w:type="paragraph" w:customStyle="1" w:styleId="NormalCentered">
    <w:name w:val="Normal Centered"/>
    <w:basedOn w:val="Norml"/>
    <w:pPr>
      <w:suppressAutoHyphens w:val="0"/>
      <w:spacing w:before="120" w:after="120"/>
      <w:jc w:val="center"/>
    </w:pPr>
    <w:rPr>
      <w:rFonts w:ascii="Times New Roman" w:hAnsi="Times New Roman" w:cs="Times New Roman"/>
      <w:lang w:val="en-GB"/>
    </w:rPr>
  </w:style>
  <w:style w:type="paragraph" w:customStyle="1" w:styleId="Annexetitreacte">
    <w:name w:val="Annexe titre (acte)"/>
    <w:basedOn w:val="Norml"/>
    <w:next w:val="Norml"/>
    <w:pPr>
      <w:suppressAutoHyphens w:val="0"/>
      <w:spacing w:before="120" w:after="120"/>
      <w:jc w:val="center"/>
    </w:pPr>
    <w:rPr>
      <w:rFonts w:ascii="Times New Roman" w:hAnsi="Times New Roman" w:cs="Times New Roman"/>
      <w:b/>
      <w:u w:val="single"/>
      <w:lang w:val="en-GB"/>
    </w:rPr>
  </w:style>
  <w:style w:type="paragraph" w:customStyle="1" w:styleId="BodyText25">
    <w:name w:val="Body Text 25"/>
    <w:basedOn w:val="Norml"/>
    <w:pPr>
      <w:suppressAutoHyphens w:val="0"/>
      <w:ind w:left="284"/>
      <w:jc w:val="both"/>
    </w:pPr>
    <w:rPr>
      <w:rFonts w:ascii="Times New Roman" w:hAnsi="Times New Roman" w:cs="Times New Roman"/>
      <w:sz w:val="26"/>
      <w:szCs w:val="26"/>
    </w:rPr>
  </w:style>
  <w:style w:type="paragraph" w:customStyle="1" w:styleId="BodyTextIndent32">
    <w:name w:val="Body Text Indent 32"/>
    <w:basedOn w:val="Norml"/>
    <w:pPr>
      <w:suppressAutoHyphens w:val="0"/>
      <w:ind w:firstLine="4111"/>
      <w:jc w:val="both"/>
    </w:pPr>
    <w:rPr>
      <w:rFonts w:ascii="Times New Roman" w:hAnsi="Times New Roman" w:cs="Times New Roman"/>
      <w:sz w:val="20"/>
    </w:rPr>
  </w:style>
  <w:style w:type="paragraph" w:customStyle="1" w:styleId="Szvegtrzs210">
    <w:name w:val="Szövegtörzs 21"/>
    <w:basedOn w:val="Norml"/>
    <w:pPr>
      <w:suppressAutoHyphens w:val="0"/>
      <w:ind w:left="284"/>
      <w:jc w:val="both"/>
    </w:pPr>
    <w:rPr>
      <w:rFonts w:ascii="Times New Roman" w:hAnsi="Times New Roman" w:cs="Times New Roman"/>
      <w:sz w:val="26"/>
      <w:szCs w:val="26"/>
    </w:rPr>
  </w:style>
  <w:style w:type="paragraph" w:customStyle="1" w:styleId="Szvegtrzs310">
    <w:name w:val="Szövegtörzs 31"/>
    <w:basedOn w:val="Norml"/>
    <w:pPr>
      <w:autoSpaceDE w:val="0"/>
      <w:spacing w:before="38"/>
      <w:jc w:val="center"/>
    </w:pPr>
    <w:rPr>
      <w:b/>
      <w:bCs/>
      <w:sz w:val="28"/>
      <w:szCs w:val="28"/>
    </w:rPr>
  </w:style>
  <w:style w:type="paragraph" w:customStyle="1" w:styleId="Cm1">
    <w:name w:val="Cím1"/>
    <w:basedOn w:val="Norml"/>
    <w:pPr>
      <w:jc w:val="center"/>
    </w:pPr>
    <w:rPr>
      <w:rFonts w:ascii="Goudy Old Style ATT" w:hAnsi="Goudy Old Style ATT" w:cs="Goudy Old Style ATT"/>
      <w:b/>
      <w:sz w:val="28"/>
    </w:rPr>
  </w:style>
  <w:style w:type="paragraph" w:customStyle="1" w:styleId="Szvegtrzs1">
    <w:name w:val="Szövegtörzs1"/>
    <w:basedOn w:val="Norml"/>
    <w:pPr>
      <w:jc w:val="both"/>
    </w:pPr>
    <w:rPr>
      <w:rFonts w:ascii="Goudy Old Style ATT" w:hAnsi="Goudy Old Style ATT" w:cs="Goudy Old Style ATT"/>
    </w:rPr>
  </w:style>
  <w:style w:type="paragraph" w:customStyle="1" w:styleId="Csakszveg1">
    <w:name w:val="Csak szöveg1"/>
    <w:basedOn w:val="Norml"/>
    <w:rPr>
      <w:rFonts w:ascii="Courier New" w:hAnsi="Courier New" w:cs="Courier New"/>
      <w:sz w:val="20"/>
    </w:rPr>
  </w:style>
  <w:style w:type="paragraph" w:customStyle="1" w:styleId="Szvegblokk10">
    <w:name w:val="Szövegblokk1"/>
    <w:basedOn w:val="Norml"/>
    <w:pPr>
      <w:widowControl w:val="0"/>
      <w:autoSpaceDE w:val="0"/>
      <w:ind w:left="540" w:right="147"/>
      <w:jc w:val="both"/>
    </w:pPr>
    <w:rPr>
      <w:rFonts w:ascii="Times New Roman" w:hAnsi="Times New Roman"/>
    </w:rPr>
  </w:style>
  <w:style w:type="paragraph" w:customStyle="1" w:styleId="Tblzattartalom">
    <w:name w:val="Táblázattartalom"/>
    <w:basedOn w:val="Norml"/>
    <w:pPr>
      <w:widowControl w:val="0"/>
      <w:suppressLineNumbers/>
      <w:autoSpaceDE w:val="0"/>
    </w:pPr>
    <w:rPr>
      <w:sz w:val="20"/>
    </w:rPr>
  </w:style>
  <w:style w:type="paragraph" w:customStyle="1" w:styleId="fogalomtext">
    <w:name w:val="fogalom_text"/>
    <w:basedOn w:val="Norml"/>
    <w:pPr>
      <w:suppressAutoHyphens w:val="0"/>
      <w:spacing w:after="120"/>
      <w:jc w:val="both"/>
    </w:pPr>
    <w:rPr>
      <w:rFonts w:ascii="Times New Roman" w:hAnsi="Times New Roman" w:cs="Times New Roman"/>
      <w:sz w:val="12"/>
      <w:szCs w:val="12"/>
    </w:rPr>
  </w:style>
  <w:style w:type="paragraph" w:customStyle="1" w:styleId="modszertipus">
    <w:name w:val="modszer_tipus"/>
    <w:basedOn w:val="Norml"/>
    <w:pPr>
      <w:numPr>
        <w:numId w:val="10"/>
      </w:numPr>
      <w:suppressAutoHyphens w:val="0"/>
      <w:spacing w:before="240"/>
    </w:pPr>
    <w:rPr>
      <w:rFonts w:ascii="Bookman Old Style" w:hAnsi="Bookman Old Style" w:cs="Bookman Old Style"/>
      <w:iCs/>
      <w:sz w:val="22"/>
      <w:szCs w:val="22"/>
    </w:rPr>
  </w:style>
  <w:style w:type="paragraph" w:customStyle="1" w:styleId="bodytext2">
    <w:name w:val="bodytext2"/>
    <w:basedOn w:val="Norml"/>
    <w:pPr>
      <w:suppressAutoHyphens w:val="0"/>
      <w:ind w:left="709" w:hanging="709"/>
      <w:jc w:val="both"/>
    </w:pPr>
    <w:rPr>
      <w:rFonts w:ascii="Times New Roman" w:hAnsi="Times New Roman" w:cs="Times New Roman"/>
      <w:color w:val="0000FF"/>
      <w:szCs w:val="24"/>
    </w:rPr>
  </w:style>
  <w:style w:type="paragraph" w:styleId="Vltozat">
    <w:name w:val="Revision"/>
    <w:pPr>
      <w:suppressAutoHyphens/>
    </w:pPr>
    <w:rPr>
      <w:sz w:val="24"/>
      <w:szCs w:val="24"/>
      <w:lang w:eastAsia="ar-SA"/>
    </w:rPr>
  </w:style>
  <w:style w:type="paragraph" w:styleId="Nincstrkz">
    <w:name w:val="No Spacing"/>
    <w:uiPriority w:val="1"/>
    <w:qFormat/>
    <w:pPr>
      <w:suppressAutoHyphens/>
    </w:pPr>
    <w:rPr>
      <w:rFonts w:ascii="Calibri" w:eastAsia="Calibri" w:hAnsi="Calibri" w:cs="Calibri"/>
      <w:sz w:val="22"/>
      <w:szCs w:val="22"/>
      <w:lang w:eastAsia="ar-SA"/>
    </w:rPr>
  </w:style>
  <w:style w:type="paragraph" w:customStyle="1" w:styleId="szvegtrzsbehzssal2">
    <w:name w:val="szvegtrzsbehzssal2"/>
    <w:basedOn w:val="Norml"/>
    <w:pPr>
      <w:suppressAutoHyphens w:val="0"/>
      <w:spacing w:before="280" w:after="280"/>
    </w:pPr>
    <w:rPr>
      <w:rFonts w:ascii="Times New Roman" w:hAnsi="Times New Roman" w:cs="Times New Roman"/>
      <w:szCs w:val="24"/>
    </w:rPr>
  </w:style>
  <w:style w:type="paragraph" w:customStyle="1" w:styleId="zu0">
    <w:name w:val="zu"/>
    <w:basedOn w:val="Norml"/>
    <w:pPr>
      <w:suppressAutoHyphens w:val="0"/>
      <w:spacing w:before="280" w:after="280"/>
    </w:pPr>
    <w:rPr>
      <w:rFonts w:ascii="Times New Roman" w:hAnsi="Times New Roman" w:cs="Times New Roman"/>
      <w:szCs w:val="24"/>
    </w:rPr>
  </w:style>
  <w:style w:type="paragraph" w:customStyle="1" w:styleId="tablecontents0">
    <w:name w:val="tablecontents"/>
    <w:basedOn w:val="Norml"/>
    <w:pPr>
      <w:suppressAutoHyphens w:val="0"/>
      <w:spacing w:before="280" w:after="280"/>
    </w:pPr>
    <w:rPr>
      <w:rFonts w:ascii="Times New Roman" w:hAnsi="Times New Roman" w:cs="Times New Roman"/>
      <w:szCs w:val="24"/>
    </w:rPr>
  </w:style>
  <w:style w:type="paragraph" w:customStyle="1" w:styleId="rub10">
    <w:name w:val="rub1"/>
    <w:basedOn w:val="Norml"/>
    <w:pPr>
      <w:suppressAutoHyphens w:val="0"/>
      <w:spacing w:before="280" w:after="280"/>
    </w:pPr>
    <w:rPr>
      <w:rFonts w:ascii="Times New Roman" w:hAnsi="Times New Roman" w:cs="Times New Roman"/>
      <w:szCs w:val="24"/>
    </w:rPr>
  </w:style>
  <w:style w:type="paragraph" w:customStyle="1" w:styleId="rub20">
    <w:name w:val="rub2"/>
    <w:basedOn w:val="Norml"/>
    <w:pPr>
      <w:suppressAutoHyphens w:val="0"/>
      <w:spacing w:before="280" w:after="280"/>
    </w:pPr>
    <w:rPr>
      <w:rFonts w:ascii="Times New Roman" w:hAnsi="Times New Roman" w:cs="Times New Roman"/>
      <w:szCs w:val="24"/>
    </w:rPr>
  </w:style>
  <w:style w:type="paragraph" w:customStyle="1" w:styleId="textbody">
    <w:name w:val="textbody"/>
    <w:basedOn w:val="Norml"/>
    <w:pPr>
      <w:suppressAutoHyphens w:val="0"/>
      <w:spacing w:before="280" w:after="280"/>
    </w:pPr>
    <w:rPr>
      <w:rFonts w:ascii="Times New Roman" w:hAnsi="Times New Roman" w:cs="Times New Roman"/>
      <w:szCs w:val="24"/>
    </w:rPr>
  </w:style>
  <w:style w:type="paragraph" w:customStyle="1" w:styleId="rub30">
    <w:name w:val="rub3"/>
    <w:basedOn w:val="Norml"/>
    <w:pPr>
      <w:suppressAutoHyphens w:val="0"/>
      <w:spacing w:before="280" w:after="280"/>
    </w:pPr>
    <w:rPr>
      <w:rFonts w:ascii="Times New Roman" w:hAnsi="Times New Roman" w:cs="Times New Roman"/>
      <w:szCs w:val="24"/>
    </w:rPr>
  </w:style>
  <w:style w:type="paragraph" w:customStyle="1" w:styleId="Char1CharCharCharCharCharCharCharCharCharCharCharCharCharCharCharCharCharCharCharChar2CharCharCharChar">
    <w:name w:val="Char1 Char Char Char Char Char Char Char Char Char Char Char Char Char Char Char Char Char Char Char Char2 Char Char Char Char"/>
    <w:basedOn w:val="Norml"/>
    <w:pPr>
      <w:suppressAutoHyphens w:val="0"/>
      <w:spacing w:after="160" w:line="240" w:lineRule="exact"/>
    </w:pPr>
    <w:rPr>
      <w:rFonts w:ascii="Verdana" w:hAnsi="Verdana" w:cs="Verdana"/>
      <w:sz w:val="20"/>
      <w:lang w:val="en-US"/>
    </w:rPr>
  </w:style>
  <w:style w:type="paragraph" w:customStyle="1" w:styleId="Char1CharCharCharCharCharCharCharCharCharCharCharCharCharCharCharCharCharCharCharChar2CharCharCharCharCharCharCharCharCharCharCharCharCharCharCharCharCharCharCharCharCharCharCharChar">
    <w:name w:val="Char1 Char Char Char Char Char Char Char Char Char Char Char Char Char Char Char Char Char Char Char Char2 Char Char Char Char Char Char Char Char Char Char Char Char Char Char Char Char Char Char Char Char Char Char Char Char"/>
    <w:basedOn w:val="Norml"/>
    <w:pPr>
      <w:suppressAutoHyphens w:val="0"/>
      <w:spacing w:after="160" w:line="240" w:lineRule="exact"/>
    </w:pPr>
    <w:rPr>
      <w:rFonts w:ascii="Verdana" w:hAnsi="Verdana" w:cs="Verdana"/>
      <w:sz w:val="20"/>
      <w:lang w:val="en-US"/>
    </w:rPr>
  </w:style>
  <w:style w:type="paragraph" w:customStyle="1" w:styleId="Cimzes">
    <w:name w:val="Cimzes"/>
    <w:basedOn w:val="Norml"/>
    <w:pPr>
      <w:widowControl w:val="0"/>
      <w:suppressAutoHyphens w:val="0"/>
      <w:spacing w:after="120"/>
    </w:pPr>
    <w:rPr>
      <w:rFonts w:ascii="Futura CE Book" w:hAnsi="Futura CE Book" w:cs="Futura CE Book"/>
      <w:sz w:val="20"/>
    </w:rPr>
  </w:style>
  <w:style w:type="paragraph" w:customStyle="1" w:styleId="Normal3">
    <w:name w:val="Normal 3"/>
    <w:basedOn w:val="Norml"/>
    <w:pPr>
      <w:widowControl w:val="0"/>
      <w:suppressAutoHyphens w:val="0"/>
      <w:spacing w:after="120"/>
      <w:jc w:val="both"/>
    </w:pPr>
    <w:rPr>
      <w:rFonts w:ascii="Futura CE Book" w:hAnsi="Futura CE Book" w:cs="Futura CE Book"/>
      <w:sz w:val="16"/>
    </w:rPr>
  </w:style>
  <w:style w:type="paragraph" w:customStyle="1" w:styleId="Char1CharCharCharCharCharCharCharCharCharCharCharCharCharCharCharCharCharCharCharChar2CharCharCharCharCharCharCharCharCharCharCharCharCharCharChar">
    <w:name w:val="Char1 Char Char Char Char Char Char Char Char Char Char Char Char Char Char Char Char Char Char Char Char2 Char Char Char Char Char Char Char Char Char Char Char Char Char Char Char"/>
    <w:basedOn w:val="Norml"/>
    <w:pPr>
      <w:suppressAutoHyphens w:val="0"/>
      <w:spacing w:after="160" w:line="240" w:lineRule="exact"/>
    </w:pPr>
    <w:rPr>
      <w:rFonts w:ascii="Verdana" w:hAnsi="Verdana" w:cs="Verdana"/>
      <w:sz w:val="20"/>
      <w:lang w:val="en-US"/>
    </w:rPr>
  </w:style>
  <w:style w:type="paragraph" w:customStyle="1" w:styleId="Char1CharCharCharCharCharCharCharCharCharCharCharCharCharCharCharCharCharCharCharChar2CharCharCharCharCharCharChar">
    <w:name w:val="Char1 Char Char Char Char Char Char Char Char Char Char Char Char Char Char Char Char Char Char Char Char2 Char Char Char Char Char Char Char"/>
    <w:basedOn w:val="Norml"/>
    <w:pPr>
      <w:suppressAutoHyphens w:val="0"/>
      <w:spacing w:after="160" w:line="240" w:lineRule="exact"/>
    </w:pPr>
    <w:rPr>
      <w:rFonts w:ascii="Verdana" w:hAnsi="Verdana" w:cs="Verdana"/>
      <w:sz w:val="20"/>
      <w:lang w:val="en-US"/>
    </w:rPr>
  </w:style>
  <w:style w:type="paragraph" w:customStyle="1" w:styleId="Char1CharCharCharCharCharCharCharCharCharCharCharCharCharCharCharCharCharCharCharChar2CharCharCharCharCharCharCharCharCharChar">
    <w:name w:val="Char1 Char Char Char Char Char Char Char Char Char Char Char Char Char Char Char Char Char Char Char Char2 Char Char Char Char Char Char Char Char Char Char"/>
    <w:basedOn w:val="Norml"/>
    <w:pPr>
      <w:suppressAutoHyphens w:val="0"/>
      <w:spacing w:after="160" w:line="240" w:lineRule="exact"/>
    </w:pPr>
    <w:rPr>
      <w:rFonts w:ascii="Verdana" w:hAnsi="Verdana" w:cs="Verdana"/>
      <w:sz w:val="20"/>
      <w:lang w:val="en-US"/>
    </w:rPr>
  </w:style>
  <w:style w:type="paragraph" w:customStyle="1" w:styleId="Default">
    <w:name w:val="Default"/>
    <w:pPr>
      <w:suppressAutoHyphens/>
      <w:autoSpaceDE w:val="0"/>
    </w:pPr>
    <w:rPr>
      <w:color w:val="000000"/>
      <w:sz w:val="24"/>
      <w:szCs w:val="24"/>
      <w:lang w:eastAsia="ar-SA"/>
    </w:rPr>
  </w:style>
  <w:style w:type="paragraph" w:customStyle="1" w:styleId="Normszmozott">
    <w:name w:val="Norm számozott"/>
    <w:basedOn w:val="Norml"/>
    <w:pPr>
      <w:tabs>
        <w:tab w:val="left" w:pos="360"/>
      </w:tabs>
      <w:suppressAutoHyphens w:val="0"/>
      <w:spacing w:after="240"/>
      <w:ind w:left="360" w:hanging="360"/>
      <w:jc w:val="both"/>
    </w:pPr>
    <w:rPr>
      <w:sz w:val="20"/>
      <w:szCs w:val="24"/>
    </w:rPr>
  </w:style>
  <w:style w:type="paragraph" w:customStyle="1" w:styleId="Char1CharCharCharCharCharCharCharCharCharCharCharCharCharCharCharCharCharCharCharChar2CharCharCharCharCharCharCharCharCharCharCharCharCharCharCharCharCharCharCharCharCharChar">
    <w:name w:val="Char1 Char Char Char Char Char Char Char Char Char Char Char Char Char Char Char Char Char Char Char Char2 Char Char Char Char Char Char Char Char Char Char Char Char Char Char Char Char Char Char Char Char Char Char"/>
    <w:basedOn w:val="Norml"/>
    <w:pPr>
      <w:suppressAutoHyphens w:val="0"/>
      <w:spacing w:after="160" w:line="240" w:lineRule="exact"/>
    </w:pPr>
    <w:rPr>
      <w:rFonts w:ascii="Verdana" w:hAnsi="Verdana" w:cs="Verdana"/>
      <w:sz w:val="20"/>
      <w:lang w:val="en-US"/>
    </w:rPr>
  </w:style>
  <w:style w:type="paragraph" w:customStyle="1" w:styleId="Char">
    <w:name w:val="Char"/>
    <w:basedOn w:val="Norml"/>
    <w:pPr>
      <w:suppressAutoHyphens w:val="0"/>
      <w:spacing w:after="160" w:line="240" w:lineRule="exact"/>
    </w:pPr>
    <w:rPr>
      <w:rFonts w:ascii="Verdana" w:hAnsi="Verdana" w:cs="Verdana"/>
      <w:sz w:val="20"/>
      <w:lang w:val="en-US"/>
    </w:rPr>
  </w:style>
  <w:style w:type="paragraph" w:customStyle="1" w:styleId="aaNorml">
    <w:name w:val="aa_Normál"/>
    <w:basedOn w:val="Norml"/>
    <w:pPr>
      <w:suppressAutoHyphens w:val="0"/>
      <w:jc w:val="both"/>
    </w:pPr>
    <w:rPr>
      <w:rFonts w:ascii="Frutiger Linotype" w:hAnsi="Frutiger Linotype" w:cs="Frutiger Linotype"/>
      <w:sz w:val="20"/>
    </w:rPr>
  </w:style>
  <w:style w:type="paragraph" w:customStyle="1" w:styleId="Listaszerbekezds10">
    <w:name w:val="Listaszerű bekezdés1"/>
    <w:basedOn w:val="Norml"/>
    <w:pPr>
      <w:suppressAutoHyphens w:val="0"/>
      <w:spacing w:after="200" w:line="276" w:lineRule="auto"/>
      <w:ind w:left="720"/>
    </w:pPr>
    <w:rPr>
      <w:rFonts w:ascii="Calibri" w:hAnsi="Calibri" w:cs="Calibri"/>
      <w:sz w:val="22"/>
      <w:szCs w:val="22"/>
    </w:rPr>
  </w:style>
  <w:style w:type="paragraph" w:customStyle="1" w:styleId="xxnembold">
    <w:name w:val="x.x nem bold"/>
    <w:basedOn w:val="Norml"/>
    <w:pPr>
      <w:tabs>
        <w:tab w:val="right" w:pos="8789"/>
      </w:tabs>
      <w:suppressAutoHyphens w:val="0"/>
      <w:overflowPunct w:val="0"/>
      <w:autoSpaceDE w:val="0"/>
      <w:textAlignment w:val="baseline"/>
    </w:pPr>
    <w:rPr>
      <w:rFonts w:ascii="Times New Roman" w:hAnsi="Times New Roman" w:cs="Times New Roman"/>
    </w:rPr>
  </w:style>
  <w:style w:type="paragraph" w:customStyle="1" w:styleId="ViaNumberedenum1">
    <w:name w:val="Via_Numbered enum1"/>
    <w:basedOn w:val="Norml"/>
    <w:pPr>
      <w:numPr>
        <w:numId w:val="8"/>
      </w:numPr>
      <w:suppressAutoHyphens w:val="0"/>
      <w:spacing w:after="60" w:line="276" w:lineRule="auto"/>
      <w:jc w:val="both"/>
    </w:pPr>
    <w:rPr>
      <w:rFonts w:ascii="Calibri" w:hAnsi="Calibri" w:cs="Calibri"/>
      <w:sz w:val="22"/>
      <w:szCs w:val="22"/>
    </w:rPr>
  </w:style>
  <w:style w:type="paragraph" w:customStyle="1" w:styleId="ViaNumberedenum2">
    <w:name w:val="Via_Numbered enum2"/>
    <w:basedOn w:val="Norml"/>
    <w:pPr>
      <w:tabs>
        <w:tab w:val="num" w:pos="0"/>
      </w:tabs>
      <w:suppressAutoHyphens w:val="0"/>
      <w:spacing w:after="60" w:line="276" w:lineRule="auto"/>
      <w:ind w:left="360" w:hanging="360"/>
      <w:jc w:val="both"/>
    </w:pPr>
    <w:rPr>
      <w:rFonts w:ascii="Calibri" w:hAnsi="Calibri" w:cs="Calibri"/>
      <w:sz w:val="22"/>
      <w:szCs w:val="22"/>
    </w:rPr>
  </w:style>
  <w:style w:type="paragraph" w:customStyle="1" w:styleId="ViaNumberedenum3">
    <w:name w:val="Via_Numbered enum3"/>
    <w:basedOn w:val="Norml"/>
    <w:pPr>
      <w:tabs>
        <w:tab w:val="num" w:pos="0"/>
      </w:tabs>
      <w:suppressAutoHyphens w:val="0"/>
      <w:spacing w:after="60" w:line="276" w:lineRule="auto"/>
      <w:ind w:left="360" w:hanging="360"/>
      <w:jc w:val="both"/>
    </w:pPr>
    <w:rPr>
      <w:rFonts w:ascii="Calibri" w:hAnsi="Calibri" w:cs="Calibri"/>
      <w:i/>
      <w:iCs/>
      <w:sz w:val="22"/>
      <w:szCs w:val="22"/>
    </w:rPr>
  </w:style>
  <w:style w:type="paragraph" w:customStyle="1" w:styleId="ViaNumberedenum4">
    <w:name w:val="Via_Numbered enum4"/>
    <w:basedOn w:val="ViaNumberedenum3"/>
    <w:pPr>
      <w:tabs>
        <w:tab w:val="left" w:pos="2410"/>
      </w:tabs>
    </w:pPr>
  </w:style>
  <w:style w:type="paragraph" w:customStyle="1" w:styleId="CharChar5CharChar">
    <w:name w:val="Char Char5 Char Char"/>
    <w:basedOn w:val="Norml"/>
    <w:pPr>
      <w:suppressAutoHyphens w:val="0"/>
      <w:spacing w:after="160" w:line="240" w:lineRule="exact"/>
    </w:pPr>
    <w:rPr>
      <w:rFonts w:ascii="Verdana" w:hAnsi="Verdana" w:cs="Verdana"/>
      <w:sz w:val="20"/>
      <w:lang w:val="en-US"/>
    </w:rPr>
  </w:style>
  <w:style w:type="paragraph" w:customStyle="1" w:styleId="Listaszerbekezds3">
    <w:name w:val="Listaszerű bekezdés3"/>
    <w:basedOn w:val="Norml"/>
    <w:pPr>
      <w:suppressAutoHyphens w:val="0"/>
      <w:spacing w:after="200" w:line="276" w:lineRule="auto"/>
      <w:ind w:left="720"/>
    </w:pPr>
    <w:rPr>
      <w:rFonts w:ascii="Calibri" w:eastAsia="Calibri" w:hAnsi="Calibri" w:cs="Calibri"/>
      <w:sz w:val="20"/>
    </w:rPr>
  </w:style>
  <w:style w:type="paragraph" w:customStyle="1" w:styleId="BodyTextIndent33">
    <w:name w:val="Body Text Indent 33"/>
    <w:basedOn w:val="Norml"/>
    <w:pPr>
      <w:suppressAutoHyphens w:val="0"/>
      <w:ind w:firstLine="4111"/>
      <w:jc w:val="both"/>
    </w:pPr>
    <w:rPr>
      <w:rFonts w:ascii="Times New Roman" w:hAnsi="Times New Roman" w:cs="Times New Roman"/>
      <w:sz w:val="20"/>
    </w:rPr>
  </w:style>
  <w:style w:type="paragraph" w:customStyle="1" w:styleId="BodyText22">
    <w:name w:val="Body Text 22"/>
    <w:basedOn w:val="Norml"/>
    <w:pPr>
      <w:suppressAutoHyphens w:val="0"/>
      <w:ind w:left="284"/>
      <w:jc w:val="both"/>
    </w:pPr>
    <w:rPr>
      <w:rFonts w:ascii="Times New Roman" w:hAnsi="Times New Roman" w:cs="Times New Roman"/>
      <w:sz w:val="26"/>
    </w:rPr>
  </w:style>
  <w:style w:type="paragraph" w:customStyle="1" w:styleId="Tblzatfejlc">
    <w:name w:val="Táblázatfejléc"/>
    <w:basedOn w:val="Tblzattartalom"/>
    <w:pPr>
      <w:jc w:val="center"/>
    </w:pPr>
    <w:rPr>
      <w:b/>
      <w:bCs/>
    </w:rPr>
  </w:style>
  <w:style w:type="paragraph" w:customStyle="1" w:styleId="Kerettartalom">
    <w:name w:val="Kerettartalom"/>
    <w:basedOn w:val="Norml"/>
  </w:style>
  <w:style w:type="paragraph" w:customStyle="1" w:styleId="Idzetblokk">
    <w:name w:val="Idézetblokk"/>
    <w:basedOn w:val="Norml"/>
    <w:pPr>
      <w:spacing w:after="283"/>
      <w:ind w:left="567" w:right="567"/>
    </w:pPr>
  </w:style>
  <w:style w:type="paragraph" w:styleId="Cm0">
    <w:name w:val="Title"/>
    <w:basedOn w:val="Cmsor"/>
    <w:next w:val="Szvegtrzs"/>
    <w:qFormat/>
    <w:rPr>
      <w:bCs/>
      <w:sz w:val="56"/>
      <w:szCs w:val="56"/>
    </w:rPr>
  </w:style>
  <w:style w:type="paragraph" w:customStyle="1" w:styleId="Jegyzetszveg2">
    <w:name w:val="Jegyzetszöveg2"/>
    <w:basedOn w:val="Norml"/>
    <w:rPr>
      <w:sz w:val="20"/>
    </w:rPr>
  </w:style>
  <w:style w:type="paragraph" w:customStyle="1" w:styleId="Tartalomjegyzk10">
    <w:name w:val="Tartalomjegyzék 10"/>
    <w:basedOn w:val="Trgymutat"/>
    <w:pPr>
      <w:tabs>
        <w:tab w:val="right" w:leader="dot" w:pos="7091"/>
      </w:tabs>
      <w:ind w:left="2547"/>
    </w:pPr>
  </w:style>
  <w:style w:type="character" w:customStyle="1" w:styleId="Lbjegyzet-hivatkozs4">
    <w:name w:val="Lábjegyzet-hivatkozás4"/>
    <w:rsid w:val="00E949F3"/>
    <w:rPr>
      <w:vertAlign w:val="superscript"/>
    </w:rPr>
  </w:style>
  <w:style w:type="character" w:styleId="Jegyzethivatkozs">
    <w:name w:val="annotation reference"/>
    <w:uiPriority w:val="99"/>
    <w:semiHidden/>
    <w:unhideWhenUsed/>
    <w:rsid w:val="00274CB8"/>
    <w:rPr>
      <w:sz w:val="16"/>
      <w:szCs w:val="16"/>
    </w:rPr>
  </w:style>
  <w:style w:type="paragraph" w:styleId="Jegyzetszveg">
    <w:name w:val="annotation text"/>
    <w:basedOn w:val="Norml"/>
    <w:link w:val="JegyzetszvegChar1"/>
    <w:uiPriority w:val="99"/>
    <w:semiHidden/>
    <w:unhideWhenUsed/>
    <w:rsid w:val="00274CB8"/>
    <w:rPr>
      <w:sz w:val="20"/>
      <w:lang w:eastAsia="hu-HU"/>
    </w:rPr>
  </w:style>
  <w:style w:type="character" w:customStyle="1" w:styleId="JegyzetszvegChar2">
    <w:name w:val="Jegyzetszöveg Char2"/>
    <w:uiPriority w:val="99"/>
    <w:semiHidden/>
    <w:rsid w:val="00274CB8"/>
    <w:rPr>
      <w:rFonts w:ascii="Arial" w:hAnsi="Arial" w:cs="Arial"/>
      <w:lang w:eastAsia="ar-SA"/>
    </w:rPr>
  </w:style>
  <w:style w:type="paragraph" w:customStyle="1" w:styleId="Listaszerbekezds2">
    <w:name w:val="Listaszerű bekezdés2"/>
    <w:aliases w:val="Welt L,Színes lista – 1. jelölőszín1,lista_2"/>
    <w:basedOn w:val="Norml"/>
    <w:qFormat/>
    <w:rsid w:val="002F10BD"/>
    <w:pPr>
      <w:suppressAutoHyphens w:val="0"/>
      <w:ind w:left="720"/>
    </w:pPr>
    <w:rPr>
      <w:rFonts w:ascii="Times New Roman" w:hAnsi="Times New Roman" w:cs="Times New Roman"/>
      <w:szCs w:val="24"/>
    </w:rPr>
  </w:style>
  <w:style w:type="character" w:customStyle="1" w:styleId="LbjegyzetszvegChar">
    <w:name w:val="Lábjegyzetszöveg Char"/>
    <w:aliases w:val="Footnote Text Char Char,Lábjegyzetszöveg Char1 Char Char,Lábjegyzetszöveg Char Char Char Char,Footnote Char Char Char Char, Char1 Char Char Char Char,Footnote Char1 Char Char, Char1 Char1 Char Char,Footnote Char Char"/>
    <w:link w:val="Lbjegyzetszveg"/>
    <w:uiPriority w:val="99"/>
    <w:locked/>
    <w:rsid w:val="006A191C"/>
    <w:rPr>
      <w:rFonts w:ascii="Arial" w:hAnsi="Arial" w:cs="Arial"/>
      <w:sz w:val="24"/>
      <w:lang w:eastAsia="ar-SA"/>
    </w:rPr>
  </w:style>
  <w:style w:type="character" w:customStyle="1" w:styleId="Lbjegyzet-hivatkozs5">
    <w:name w:val="Lábjegyzet-hivatkozás5"/>
    <w:rsid w:val="0072332C"/>
    <w:rPr>
      <w:vertAlign w:val="superscript"/>
    </w:rPr>
  </w:style>
  <w:style w:type="paragraph" w:customStyle="1" w:styleId="paragraph">
    <w:name w:val="paragraph"/>
    <w:basedOn w:val="Norml"/>
    <w:rsid w:val="00C04F55"/>
    <w:pPr>
      <w:suppressAutoHyphens w:val="0"/>
      <w:spacing w:before="100" w:beforeAutospacing="1" w:after="100" w:afterAutospacing="1"/>
    </w:pPr>
    <w:rPr>
      <w:rFonts w:ascii="Times New Roman" w:hAnsi="Times New Roman" w:cs="Times New Roman"/>
      <w:szCs w:val="24"/>
      <w:lang w:eastAsia="hu-HU"/>
    </w:rPr>
  </w:style>
  <w:style w:type="character" w:customStyle="1" w:styleId="normaltextrun">
    <w:name w:val="normaltextrun"/>
    <w:rsid w:val="00C04F55"/>
  </w:style>
  <w:style w:type="character" w:customStyle="1" w:styleId="eop">
    <w:name w:val="eop"/>
    <w:rsid w:val="00C04F55"/>
  </w:style>
  <w:style w:type="paragraph" w:customStyle="1" w:styleId="ADBekezds">
    <w:name w:val="AD Bekezdés"/>
    <w:uiPriority w:val="99"/>
    <w:rsid w:val="00116FB0"/>
    <w:pPr>
      <w:spacing w:before="120" w:after="120"/>
      <w:jc w:val="both"/>
    </w:pPr>
    <w:rPr>
      <w:rFonts w:ascii="Verdana" w:hAnsi="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6444753">
      <w:bodyDiv w:val="1"/>
      <w:marLeft w:val="0"/>
      <w:marRight w:val="0"/>
      <w:marTop w:val="0"/>
      <w:marBottom w:val="0"/>
      <w:divBdr>
        <w:top w:val="none" w:sz="0" w:space="0" w:color="auto"/>
        <w:left w:val="none" w:sz="0" w:space="0" w:color="auto"/>
        <w:bottom w:val="none" w:sz="0" w:space="0" w:color="auto"/>
        <w:right w:val="none" w:sz="0" w:space="0" w:color="auto"/>
      </w:divBdr>
      <w:divsChild>
        <w:div w:id="569387884">
          <w:marLeft w:val="0"/>
          <w:marRight w:val="0"/>
          <w:marTop w:val="0"/>
          <w:marBottom w:val="0"/>
          <w:divBdr>
            <w:top w:val="none" w:sz="0" w:space="0" w:color="auto"/>
            <w:left w:val="none" w:sz="0" w:space="0" w:color="auto"/>
            <w:bottom w:val="none" w:sz="0" w:space="0" w:color="auto"/>
            <w:right w:val="none" w:sz="0" w:space="0" w:color="auto"/>
          </w:divBdr>
        </w:div>
        <w:div w:id="2071077701">
          <w:marLeft w:val="0"/>
          <w:marRight w:val="0"/>
          <w:marTop w:val="0"/>
          <w:marBottom w:val="60"/>
          <w:divBdr>
            <w:top w:val="none" w:sz="0" w:space="0" w:color="auto"/>
            <w:left w:val="none" w:sz="0" w:space="0" w:color="auto"/>
            <w:bottom w:val="none" w:sz="0" w:space="0" w:color="auto"/>
            <w:right w:val="none" w:sz="0" w:space="0" w:color="auto"/>
          </w:divBdr>
        </w:div>
      </w:divsChild>
    </w:div>
    <w:div w:id="951014432">
      <w:bodyDiv w:val="1"/>
      <w:marLeft w:val="0"/>
      <w:marRight w:val="0"/>
      <w:marTop w:val="0"/>
      <w:marBottom w:val="0"/>
      <w:divBdr>
        <w:top w:val="none" w:sz="0" w:space="0" w:color="auto"/>
        <w:left w:val="none" w:sz="0" w:space="0" w:color="auto"/>
        <w:bottom w:val="none" w:sz="0" w:space="0" w:color="auto"/>
        <w:right w:val="none" w:sz="0" w:space="0" w:color="auto"/>
      </w:divBdr>
    </w:div>
    <w:div w:id="968776538">
      <w:bodyDiv w:val="1"/>
      <w:marLeft w:val="0"/>
      <w:marRight w:val="0"/>
      <w:marTop w:val="0"/>
      <w:marBottom w:val="0"/>
      <w:divBdr>
        <w:top w:val="none" w:sz="0" w:space="0" w:color="auto"/>
        <w:left w:val="none" w:sz="0" w:space="0" w:color="auto"/>
        <w:bottom w:val="none" w:sz="0" w:space="0" w:color="auto"/>
        <w:right w:val="none" w:sz="0" w:space="0" w:color="auto"/>
      </w:divBdr>
    </w:div>
    <w:div w:id="2000884422">
      <w:bodyDiv w:val="1"/>
      <w:marLeft w:val="0"/>
      <w:marRight w:val="0"/>
      <w:marTop w:val="0"/>
      <w:marBottom w:val="0"/>
      <w:divBdr>
        <w:top w:val="none" w:sz="0" w:space="0" w:color="auto"/>
        <w:left w:val="none" w:sz="0" w:space="0" w:color="auto"/>
        <w:bottom w:val="none" w:sz="0" w:space="0" w:color="auto"/>
        <w:right w:val="none" w:sz="0" w:space="0" w:color="auto"/>
      </w:divBdr>
    </w:div>
    <w:div w:id="210791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unkavedelmi-foo@pm.gov.hu" TargetMode="External"/><Relationship Id="rId18" Type="http://schemas.openxmlformats.org/officeDocument/2006/relationships/hyperlink" Target="mailto:mvbizottsag@pm.gov.hu" TargetMode="External"/><Relationship Id="rId26" Type="http://schemas.openxmlformats.org/officeDocument/2006/relationships/header" Target="header4.xml"/><Relationship Id="rId39" Type="http://schemas.openxmlformats.org/officeDocument/2006/relationships/header" Target="header9.xml"/><Relationship Id="rId21" Type="http://schemas.openxmlformats.org/officeDocument/2006/relationships/header" Target="header2.xml"/><Relationship Id="rId34" Type="http://schemas.openxmlformats.org/officeDocument/2006/relationships/header" Target="header7.xml"/><Relationship Id="rId42" Type="http://schemas.openxmlformats.org/officeDocument/2006/relationships/footer" Target="footer14.xml"/><Relationship Id="rId47" Type="http://schemas.openxmlformats.org/officeDocument/2006/relationships/footer" Target="footer17.xml"/><Relationship Id="rId50" Type="http://schemas.openxmlformats.org/officeDocument/2006/relationships/footer" Target="footer19.xml"/><Relationship Id="rId55" Type="http://schemas.openxmlformats.org/officeDocument/2006/relationships/footer" Target="footer2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mvbizottsag@pm.gov.hu" TargetMode="External"/><Relationship Id="rId29" Type="http://schemas.openxmlformats.org/officeDocument/2006/relationships/header" Target="header5.xml"/><Relationship Id="rId11" Type="http://schemas.openxmlformats.org/officeDocument/2006/relationships/hyperlink" Target="mailto:info@mbfsz.gov.hu" TargetMode="External"/><Relationship Id="rId24" Type="http://schemas.openxmlformats.org/officeDocument/2006/relationships/header" Target="header3.xml"/><Relationship Id="rId32" Type="http://schemas.openxmlformats.org/officeDocument/2006/relationships/footer" Target="footer8.xml"/><Relationship Id="rId37" Type="http://schemas.openxmlformats.org/officeDocument/2006/relationships/footer" Target="footer11.xml"/><Relationship Id="rId40" Type="http://schemas.openxmlformats.org/officeDocument/2006/relationships/footer" Target="footer13.xml"/><Relationship Id="rId45" Type="http://schemas.openxmlformats.org/officeDocument/2006/relationships/footer" Target="footer16.xml"/><Relationship Id="rId53" Type="http://schemas.openxmlformats.org/officeDocument/2006/relationships/footer" Target="footer21.xml"/><Relationship Id="rId5"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isztifoorvos@oth.antsz.hu" TargetMode="External"/><Relationship Id="rId14" Type="http://schemas.openxmlformats.org/officeDocument/2006/relationships/hyperlink" Target="mailto:munkavedelem-info@pm.gov.hu" TargetMode="External"/><Relationship Id="rId22" Type="http://schemas.openxmlformats.org/officeDocument/2006/relationships/footer" Target="footer2.xml"/><Relationship Id="rId27" Type="http://schemas.openxmlformats.org/officeDocument/2006/relationships/footer" Target="footer5.xml"/><Relationship Id="rId30" Type="http://schemas.openxmlformats.org/officeDocument/2006/relationships/footer" Target="footer7.xml"/><Relationship Id="rId35" Type="http://schemas.openxmlformats.org/officeDocument/2006/relationships/footer" Target="footer10.xml"/><Relationship Id="rId43" Type="http://schemas.openxmlformats.org/officeDocument/2006/relationships/footer" Target="footer15.xml"/><Relationship Id="rId48" Type="http://schemas.openxmlformats.org/officeDocument/2006/relationships/footer" Target="footer18.xml"/><Relationship Id="rId56" Type="http://schemas.openxmlformats.org/officeDocument/2006/relationships/fontTable" Target="fontTable.xml"/><Relationship Id="rId8" Type="http://schemas.openxmlformats.org/officeDocument/2006/relationships/hyperlink" Target="mailto:horvath@harglaw.com" TargetMode="External"/><Relationship Id="rId51" Type="http://schemas.openxmlformats.org/officeDocument/2006/relationships/header" Target="header14.xml"/><Relationship Id="rId3" Type="http://schemas.openxmlformats.org/officeDocument/2006/relationships/styles" Target="styles.xml"/><Relationship Id="rId12" Type="http://schemas.openxmlformats.org/officeDocument/2006/relationships/hyperlink" Target="mailto:ugyfelszolgalat@emmi.gov.hu" TargetMode="External"/><Relationship Id="rId17" Type="http://schemas.openxmlformats.org/officeDocument/2006/relationships/hyperlink" Target="mailto:foglalkoztatas.felugyeleti-foo@pm.gov.hu" TargetMode="External"/><Relationship Id="rId25" Type="http://schemas.openxmlformats.org/officeDocument/2006/relationships/footer" Target="footer4.xml"/><Relationship Id="rId33" Type="http://schemas.openxmlformats.org/officeDocument/2006/relationships/footer" Target="footer9.xml"/><Relationship Id="rId38" Type="http://schemas.openxmlformats.org/officeDocument/2006/relationships/footer" Target="footer12.xml"/><Relationship Id="rId46" Type="http://schemas.openxmlformats.org/officeDocument/2006/relationships/header" Target="header12.xml"/><Relationship Id="rId20" Type="http://schemas.openxmlformats.org/officeDocument/2006/relationships/footer" Target="footer1.xml"/><Relationship Id="rId41" Type="http://schemas.openxmlformats.org/officeDocument/2006/relationships/header" Target="header10.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fokuszpont@pm.gov.hu" TargetMode="External"/><Relationship Id="rId23" Type="http://schemas.openxmlformats.org/officeDocument/2006/relationships/footer" Target="footer3.xml"/><Relationship Id="rId28" Type="http://schemas.openxmlformats.org/officeDocument/2006/relationships/footer" Target="footer6.xml"/><Relationship Id="rId36" Type="http://schemas.openxmlformats.org/officeDocument/2006/relationships/header" Target="header8.xml"/><Relationship Id="rId49" Type="http://schemas.openxmlformats.org/officeDocument/2006/relationships/header" Target="header13.xml"/><Relationship Id="rId57" Type="http://schemas.openxmlformats.org/officeDocument/2006/relationships/theme" Target="theme/theme1.xml"/><Relationship Id="rId10" Type="http://schemas.openxmlformats.org/officeDocument/2006/relationships/hyperlink" Target="https://www.antsz.hu/" TargetMode="External"/><Relationship Id="rId31" Type="http://schemas.openxmlformats.org/officeDocument/2006/relationships/header" Target="header6.xml"/><Relationship Id="rId44" Type="http://schemas.openxmlformats.org/officeDocument/2006/relationships/header" Target="header11.xml"/><Relationship Id="rId52" Type="http://schemas.openxmlformats.org/officeDocument/2006/relationships/footer" Target="footer20.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0905A-B3C4-481C-997B-9FC478ABF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70</Pages>
  <Words>12131</Words>
  <Characters>83711</Characters>
  <Application>Microsoft Office Word</Application>
  <DocSecurity>0</DocSecurity>
  <Lines>697</Lines>
  <Paragraphs>191</Paragraphs>
  <ScaleCrop>false</ScaleCrop>
  <HeadingPairs>
    <vt:vector size="2" baseType="variant">
      <vt:variant>
        <vt:lpstr>Cím</vt:lpstr>
      </vt:variant>
      <vt:variant>
        <vt:i4>1</vt:i4>
      </vt:variant>
    </vt:vector>
  </HeadingPairs>
  <TitlesOfParts>
    <vt:vector size="1" baseType="lpstr">
      <vt:lpstr>AJÁNLATTÉTELI  DOKUMENTÁCIÓ</vt:lpstr>
    </vt:vector>
  </TitlesOfParts>
  <Company/>
  <LinksUpToDate>false</LinksUpToDate>
  <CharactersWithSpaces>95651</CharactersWithSpaces>
  <SharedDoc>false</SharedDoc>
  <HLinks>
    <vt:vector size="72" baseType="variant">
      <vt:variant>
        <vt:i4>1900667</vt:i4>
      </vt:variant>
      <vt:variant>
        <vt:i4>42</vt:i4>
      </vt:variant>
      <vt:variant>
        <vt:i4>0</vt:i4>
      </vt:variant>
      <vt:variant>
        <vt:i4>5</vt:i4>
      </vt:variant>
      <vt:variant>
        <vt:lpwstr>mailto:mvbizottsag@pm.gov.hu</vt:lpwstr>
      </vt:variant>
      <vt:variant>
        <vt:lpwstr/>
      </vt:variant>
      <vt:variant>
        <vt:i4>5898283</vt:i4>
      </vt:variant>
      <vt:variant>
        <vt:i4>39</vt:i4>
      </vt:variant>
      <vt:variant>
        <vt:i4>0</vt:i4>
      </vt:variant>
      <vt:variant>
        <vt:i4>5</vt:i4>
      </vt:variant>
      <vt:variant>
        <vt:lpwstr>mailto:foglalkoztatas.felugyeleti-foo@pm.gov.hu</vt:lpwstr>
      </vt:variant>
      <vt:variant>
        <vt:lpwstr/>
      </vt:variant>
      <vt:variant>
        <vt:i4>1900667</vt:i4>
      </vt:variant>
      <vt:variant>
        <vt:i4>36</vt:i4>
      </vt:variant>
      <vt:variant>
        <vt:i4>0</vt:i4>
      </vt:variant>
      <vt:variant>
        <vt:i4>5</vt:i4>
      </vt:variant>
      <vt:variant>
        <vt:lpwstr>mailto:mvbizottsag@pm.gov.hu</vt:lpwstr>
      </vt:variant>
      <vt:variant>
        <vt:lpwstr/>
      </vt:variant>
      <vt:variant>
        <vt:i4>5636142</vt:i4>
      </vt:variant>
      <vt:variant>
        <vt:i4>33</vt:i4>
      </vt:variant>
      <vt:variant>
        <vt:i4>0</vt:i4>
      </vt:variant>
      <vt:variant>
        <vt:i4>5</vt:i4>
      </vt:variant>
      <vt:variant>
        <vt:lpwstr>mailto:fokuszpont@pm.gov.hu</vt:lpwstr>
      </vt:variant>
      <vt:variant>
        <vt:lpwstr/>
      </vt:variant>
      <vt:variant>
        <vt:i4>2293788</vt:i4>
      </vt:variant>
      <vt:variant>
        <vt:i4>30</vt:i4>
      </vt:variant>
      <vt:variant>
        <vt:i4>0</vt:i4>
      </vt:variant>
      <vt:variant>
        <vt:i4>5</vt:i4>
      </vt:variant>
      <vt:variant>
        <vt:lpwstr>mailto:munkavedelem-info@pm.gov.hu</vt:lpwstr>
      </vt:variant>
      <vt:variant>
        <vt:lpwstr/>
      </vt:variant>
      <vt:variant>
        <vt:i4>8061013</vt:i4>
      </vt:variant>
      <vt:variant>
        <vt:i4>27</vt:i4>
      </vt:variant>
      <vt:variant>
        <vt:i4>0</vt:i4>
      </vt:variant>
      <vt:variant>
        <vt:i4>5</vt:i4>
      </vt:variant>
      <vt:variant>
        <vt:lpwstr>mailto:munkavedelmi-foo@pm.gov.hu</vt:lpwstr>
      </vt:variant>
      <vt:variant>
        <vt:lpwstr/>
      </vt:variant>
      <vt:variant>
        <vt:i4>7995404</vt:i4>
      </vt:variant>
      <vt:variant>
        <vt:i4>24</vt:i4>
      </vt:variant>
      <vt:variant>
        <vt:i4>0</vt:i4>
      </vt:variant>
      <vt:variant>
        <vt:i4>5</vt:i4>
      </vt:variant>
      <vt:variant>
        <vt:lpwstr>mailto:ugyfelszolgalat@emmi.gov.hu</vt:lpwstr>
      </vt:variant>
      <vt:variant>
        <vt:lpwstr/>
      </vt:variant>
      <vt:variant>
        <vt:i4>2490435</vt:i4>
      </vt:variant>
      <vt:variant>
        <vt:i4>21</vt:i4>
      </vt:variant>
      <vt:variant>
        <vt:i4>0</vt:i4>
      </vt:variant>
      <vt:variant>
        <vt:i4>5</vt:i4>
      </vt:variant>
      <vt:variant>
        <vt:lpwstr>mailto:info@mbfsz.gov.hu</vt:lpwstr>
      </vt:variant>
      <vt:variant>
        <vt:lpwstr/>
      </vt:variant>
      <vt:variant>
        <vt:i4>917575</vt:i4>
      </vt:variant>
      <vt:variant>
        <vt:i4>18</vt:i4>
      </vt:variant>
      <vt:variant>
        <vt:i4>0</vt:i4>
      </vt:variant>
      <vt:variant>
        <vt:i4>5</vt:i4>
      </vt:variant>
      <vt:variant>
        <vt:lpwstr>https://www.antsz.hu/</vt:lpwstr>
      </vt:variant>
      <vt:variant>
        <vt:lpwstr/>
      </vt:variant>
      <vt:variant>
        <vt:i4>1900651</vt:i4>
      </vt:variant>
      <vt:variant>
        <vt:i4>15</vt:i4>
      </vt:variant>
      <vt:variant>
        <vt:i4>0</vt:i4>
      </vt:variant>
      <vt:variant>
        <vt:i4>5</vt:i4>
      </vt:variant>
      <vt:variant>
        <vt:lpwstr>mailto:tisztifoorvos@oth.antsz.hu</vt:lpwstr>
      </vt:variant>
      <vt:variant>
        <vt:lpwstr/>
      </vt:variant>
      <vt:variant>
        <vt:i4>1900602</vt:i4>
      </vt:variant>
      <vt:variant>
        <vt:i4>9</vt:i4>
      </vt:variant>
      <vt:variant>
        <vt:i4>0</vt:i4>
      </vt:variant>
      <vt:variant>
        <vt:i4>5</vt:i4>
      </vt:variant>
      <vt:variant>
        <vt:lpwstr>mailto:kozbeszerzes@harglaw.com</vt:lpwstr>
      </vt:variant>
      <vt:variant>
        <vt:lpwstr/>
      </vt:variant>
      <vt:variant>
        <vt:i4>8257601</vt:i4>
      </vt:variant>
      <vt:variant>
        <vt:i4>6</vt:i4>
      </vt:variant>
      <vt:variant>
        <vt:i4>0</vt:i4>
      </vt:variant>
      <vt:variant>
        <vt:i4>5</vt:i4>
      </vt:variant>
      <vt:variant>
        <vt:lpwstr>mailto:horvath@harglaw.com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AJÁNLATTÉTELI  DOKUMENTÁCIÓ</dc:title>
  <dc:creator>VL</dc:creator>
  <cp:lastModifiedBy>Balazs Horvath / Harglaw</cp:lastModifiedBy>
  <cp:revision>295</cp:revision>
  <cp:lastPrinted>2020-11-16T19:24:00Z</cp:lastPrinted>
  <dcterms:created xsi:type="dcterms:W3CDTF">2020-06-12T09:39:00Z</dcterms:created>
  <dcterms:modified xsi:type="dcterms:W3CDTF">2020-11-16T19:25:00Z</dcterms:modified>
</cp:coreProperties>
</file>